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B678C8" w:rsidTr="00AA02A0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PLIEGO DE BASES Y CONDICIONES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PLIEGO DE BASES Y CONDICIONES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AA02A0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945693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  <w:r>
              <w:rPr>
                <w:rFonts w:ascii="Times New Roman" w:eastAsia="Arial" w:hAnsi="Times New Roman" w:cs="Times New Roman"/>
              </w:rPr>
              <w:t>POR EXCEPCION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Nº</w:t>
            </w:r>
            <w:r w:rsidR="0097460A">
              <w:rPr>
                <w:b/>
                <w:bCs/>
                <w:sz w:val="20"/>
                <w:szCs w:val="20"/>
              </w:rPr>
              <w:t xml:space="preserve"> 22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C51A49" w:rsidRDefault="001C2E38">
            <w:pPr>
              <w:snapToGrid w:val="0"/>
              <w:rPr>
                <w:bCs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Default="001C2E38" w:rsidP="00B678C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97460A" w:rsidP="0097460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>17</w:t>
            </w:r>
          </w:p>
        </w:tc>
      </w:tr>
      <w:tr w:rsidR="00531214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 xml:space="preserve">981 y su reglamentación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>. 1300/16</w:t>
            </w:r>
            <w:r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AA02A0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5827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97460A">
              <w:rPr>
                <w:rFonts w:ascii="Times New Roman" w:eastAsia="Arial" w:hAnsi="Times New Roman" w:cs="Times New Roman"/>
              </w:rPr>
              <w:t>3002-746/17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AA02A0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181B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181BF6" w:rsidRDefault="00C23023" w:rsidP="00531214">
            <w:pPr>
              <w:pStyle w:val="Default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ocación</w:t>
            </w:r>
            <w:r w:rsidR="005827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y/o compra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un (</w:t>
            </w:r>
            <w:r w:rsidR="00862414">
              <w:rPr>
                <w:rFonts w:ascii="Times New Roman" w:hAnsi="Times New Roman" w:cs="Times New Roman"/>
                <w:b/>
                <w:sz w:val="20"/>
                <w:szCs w:val="20"/>
              </w:rPr>
              <w:t>1) in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mueble en la localidad de San Vicente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con destino a la Ayudantía Fiscal y Fiscalía,  Descentralizadas del Departamento Judicial de La Plata</w:t>
            </w:r>
            <w:r w:rsidR="00531214" w:rsidRPr="00181BF6">
              <w:rPr>
                <w:rFonts w:ascii="Times New Roman" w:hAnsi="Times New Roman" w:cs="Times New Roman"/>
                <w:b/>
                <w:sz w:val="20"/>
                <w:szCs w:val="20"/>
              </w:rPr>
              <w:t>. La locación será por el término de veinticuatro (24) meses</w:t>
            </w:r>
            <w:r w:rsidR="0097460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51A49" w:rsidRPr="00181BF6" w:rsidRDefault="00531214" w:rsidP="00531214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hAnsi="Times New Roman" w:cs="Times New Roman"/>
                <w:b/>
              </w:rPr>
              <w:t> </w:t>
            </w:r>
          </w:p>
          <w:p w:rsidR="00C51A49" w:rsidRPr="00181BF6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Pr="0097460A" w:rsidRDefault="0097460A" w:rsidP="0097460A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81BF6" w:rsidRDefault="00D81C8F" w:rsidP="0077254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 día 26 de Junio del 2017 a las 10:00  Hs.</w:t>
            </w:r>
            <w:bookmarkStart w:id="0" w:name="_GoBack"/>
            <w:bookmarkEnd w:id="0"/>
          </w:p>
        </w:tc>
      </w:tr>
      <w:tr w:rsidR="001C2E38" w:rsidTr="00AA02A0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AA02A0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AA02A0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AF7C0B" w:rsidRDefault="0097460A" w:rsidP="0097460A">
            <w:pPr>
              <w:snapToGrid w:val="0"/>
              <w:ind w:right="57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AREA CONTRATACIONES DE LA SECRETARIA DE ADMINISTRACION CALLE 50 N° 889/91 PRIMER PISO, DE LA CIUDAD DE LA PLATA</w:t>
            </w:r>
          </w:p>
          <w:p w:rsidR="00582749" w:rsidRPr="00181BF6" w:rsidRDefault="00582749" w:rsidP="00582749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D81C8F" w:rsidP="00D81C8F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El día de 26 de Junio de 2017 a las 10:</w:t>
            </w:r>
            <w:r w:rsidR="00772544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 Hs</w:t>
            </w:r>
            <w:r w:rsidR="00604193"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AA02A0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AA02A0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1300/16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AA02A0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346"/>
        <w:gridCol w:w="718"/>
        <w:gridCol w:w="361"/>
        <w:gridCol w:w="144"/>
        <w:gridCol w:w="32"/>
        <w:gridCol w:w="16"/>
        <w:gridCol w:w="167"/>
        <w:gridCol w:w="359"/>
        <w:gridCol w:w="561"/>
        <w:gridCol w:w="183"/>
        <w:gridCol w:w="1234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181"/>
        <w:gridCol w:w="532"/>
        <w:gridCol w:w="10"/>
        <w:gridCol w:w="32"/>
        <w:gridCol w:w="139"/>
        <w:gridCol w:w="912"/>
        <w:gridCol w:w="89"/>
        <w:gridCol w:w="20"/>
        <w:gridCol w:w="116"/>
        <w:gridCol w:w="295"/>
        <w:gridCol w:w="31"/>
        <w:gridCol w:w="30"/>
        <w:gridCol w:w="79"/>
      </w:tblGrid>
      <w:tr w:rsidR="00AA02A0" w:rsidRPr="00195912" w:rsidTr="00AA02A0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5DF757FF" wp14:editId="74F7B7E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40640</wp:posOffset>
                      </wp:positionV>
                      <wp:extent cx="6858000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0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Pr="00926E29" w:rsidRDefault="00D81C8F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p w:rsidR="00D81C8F" w:rsidRPr="00926E29" w:rsidRDefault="00D81C8F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757FF" id="Text Box 16" o:spid="_x0000_s1027" type="#_x0000_t202" style="position:absolute;margin-left:.3pt;margin-top:3.2pt;width:540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    <v:fill opacity="0"/>
                      <v:textbox inset="0,0,0,0">
                        <w:txbxContent>
                          <w:p w:rsidR="00D81C8F" w:rsidRPr="00926E29" w:rsidRDefault="00D81C8F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</w:rPr>
                              <w:br/>
                            </w: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p w:rsidR="00D81C8F" w:rsidRPr="00926E29" w:rsidRDefault="00D81C8F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  <w:p w:rsidR="00AA02A0" w:rsidRPr="00393F1D" w:rsidRDefault="00AA02A0" w:rsidP="00AA02A0">
            <w:pPr>
              <w:rPr>
                <w:sz w:val="20"/>
                <w:szCs w:val="20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3727D008" wp14:editId="0D64990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0" b="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973D58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1)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42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674E6386" wp14:editId="454CF34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341ED931" wp14:editId="1E7F0F2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0B764483" wp14:editId="532EFF2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498" w:type="dxa"/>
            <w:gridSpan w:val="17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1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520" w:type="dxa"/>
            <w:gridSpan w:val="4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  <w:r w:rsidRPr="00195912">
              <w:rPr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4D0033EB" wp14:editId="1BD49EA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419" w:type="dxa"/>
            <w:gridSpan w:val="1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46D7562B" wp14:editId="4E117FD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952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279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10635619" wp14:editId="4DEAA6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491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1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97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723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1"/>
          <w:wAfter w:w="79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3E0300F3" wp14:editId="144852CE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Ùnico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1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ind w:left="57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Firma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  <w:tc>
          <w:tcPr>
            <w:tcW w:w="5983" w:type="dxa"/>
            <w:gridSpan w:val="20"/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Aclaración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165" w:type="dxa"/>
            <w:gridSpan w:val="25"/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3031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59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2)</w:t>
            </w:r>
          </w:p>
        </w:tc>
        <w:tc>
          <w:tcPr>
            <w:tcW w:w="31" w:type="dxa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8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95912"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53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59D6B39" wp14:editId="732740F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3F567EE" wp14:editId="38A0E18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0EF84672" wp14:editId="65B32D7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417" w:type="dxa"/>
            <w:gridSpan w:val="9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431" w:type="dxa"/>
            <w:gridSpan w:val="3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07" w:type="dxa"/>
            <w:gridSpan w:val="19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585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160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 wp14:anchorId="25E36ACC" wp14:editId="2084DBAB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36ACC"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 wp14:anchorId="23EBF482" wp14:editId="2E0FDA5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EBF482"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lastRenderedPageBreak/>
              <w:t> </w:t>
            </w:r>
          </w:p>
        </w:tc>
        <w:tc>
          <w:tcPr>
            <w:tcW w:w="45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 wp14:anchorId="313847DF" wp14:editId="572A110C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3847DF"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6854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 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</w:tc>
        <w:tc>
          <w:tcPr>
            <w:tcW w:w="16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118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49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244" w:type="dxa"/>
            <w:gridSpan w:val="11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Unico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 xml:space="preserve">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255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224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 wp14:anchorId="03DCEDCD" wp14:editId="4D9B8F4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CEDCD"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0627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195912" w:rsidRDefault="00AA02A0" w:rsidP="00AA02A0">
            <w:pPr>
              <w:pStyle w:val="font5"/>
              <w:snapToGrid w:val="0"/>
              <w:spacing w:before="0" w:after="0"/>
              <w:rPr>
                <w:b w:val="0"/>
                <w:sz w:val="28"/>
                <w:szCs w:val="28"/>
                <w:u w:val="single"/>
              </w:rPr>
            </w:pPr>
            <w:r w:rsidRPr="00195912">
              <w:rPr>
                <w:b w:val="0"/>
                <w:sz w:val="20"/>
                <w:szCs w:val="20"/>
                <w:u w:val="single"/>
              </w:rPr>
              <w:t>3)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8"/>
                <w:szCs w:val="28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08"/>
        </w:trPr>
        <w:tc>
          <w:tcPr>
            <w:tcW w:w="2478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8"/>
                <w:szCs w:val="28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Apellido:</w:t>
            </w:r>
          </w:p>
        </w:tc>
        <w:tc>
          <w:tcPr>
            <w:tcW w:w="671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14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92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63D4DE1A" wp14:editId="78596B9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64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980E855" wp14:editId="015DB72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35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077FFC2" wp14:editId="069B87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1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0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Estado Civil:</w:t>
            </w:r>
          </w:p>
        </w:tc>
        <w:tc>
          <w:tcPr>
            <w:tcW w:w="419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501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1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562"/>
        </w:trPr>
        <w:tc>
          <w:tcPr>
            <w:tcW w:w="3198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Nombre y apellido del cónyuge:</w:t>
            </w:r>
          </w:p>
        </w:tc>
        <w:tc>
          <w:tcPr>
            <w:tcW w:w="713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174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552" w:type="dxa"/>
            <w:gridSpan w:val="7"/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5092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481"/>
        </w:trPr>
        <w:tc>
          <w:tcPr>
            <w:tcW w:w="1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Tipo documento:</w:t>
            </w:r>
          </w:p>
        </w:tc>
        <w:tc>
          <w:tcPr>
            <w:tcW w:w="1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</w:p>
          <w:p w:rsidR="00AA02A0" w:rsidRPr="00195912" w:rsidRDefault="00AA02A0" w:rsidP="00AA02A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  <w:r w:rsidRPr="00195912">
              <w:rPr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70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hRule="exact" w:val="245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 wp14:anchorId="3BB68C70" wp14:editId="653688D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68C70"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1414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CUIT / CUIL :</w:t>
            </w:r>
          </w:p>
        </w:tc>
        <w:tc>
          <w:tcPr>
            <w:tcW w:w="426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16"/>
                <w:szCs w:val="16"/>
                <w:u w:val="single"/>
              </w:rPr>
              <w:t> </w:t>
            </w:r>
          </w:p>
        </w:tc>
        <w:tc>
          <w:tcPr>
            <w:tcW w:w="465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hRule="exact" w:val="260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  <w:lang w:val="es-ES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 wp14:anchorId="38A2D9C8" wp14:editId="5A89A2D9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A2D9C8"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7034" w:type="dxa"/>
            <w:gridSpan w:val="2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16"/>
                <w:szCs w:val="16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Incompatibilidades</w:t>
            </w:r>
            <w:r w:rsidRPr="00195912">
              <w:rPr>
                <w:sz w:val="16"/>
                <w:szCs w:val="16"/>
                <w:u w:val="single"/>
              </w:rPr>
              <w:t>(Tache lo que no corresponda)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No podrán presentarse empleados Judiciales, Magistrados o Funcionarios Judiciales.</w:t>
            </w:r>
          </w:p>
          <w:p w:rsidR="00AA02A0" w:rsidRPr="00195912" w:rsidRDefault="00AA02A0" w:rsidP="00AA02A0">
            <w:pPr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Estatuto del empleado Judicial, Acuerdo 2300, art.67 </w:t>
            </w:r>
            <w:proofErr w:type="spellStart"/>
            <w:r w:rsidRPr="00195912">
              <w:rPr>
                <w:sz w:val="16"/>
                <w:szCs w:val="16"/>
                <w:u w:val="single"/>
              </w:rPr>
              <w:t>inc</w:t>
            </w:r>
            <w:proofErr w:type="spellEnd"/>
            <w:r w:rsidRPr="00195912">
              <w:rPr>
                <w:sz w:val="16"/>
                <w:szCs w:val="16"/>
                <w:u w:val="single"/>
              </w:rPr>
              <w:t xml:space="preserve"> C, Ley 13.661 art. 21)</w:t>
            </w: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 xml:space="preserve"> y ART. 16 apartado III del Decreto N° 1300/16</w:t>
            </w:r>
          </w:p>
          <w:p w:rsidR="00AA02A0" w:rsidRPr="00195912" w:rsidRDefault="00AA02A0" w:rsidP="00AA02A0">
            <w:pPr>
              <w:ind w:left="5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2983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gridSpan w:val="7"/>
            <w:shd w:val="clear" w:color="auto" w:fill="auto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4797" w:type="dxa"/>
            <w:gridSpan w:val="2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20"/>
                <w:szCs w:val="20"/>
                <w:u w:val="single"/>
              </w:rPr>
              <w:t xml:space="preserve"> </w:t>
            </w:r>
            <w:r w:rsidRPr="00195912">
              <w:rPr>
                <w:bCs/>
                <w:sz w:val="20"/>
                <w:szCs w:val="20"/>
                <w:u w:val="single"/>
              </w:rPr>
              <w:t>Porcentaje de participación en el dominio:</w:t>
            </w:r>
          </w:p>
        </w:tc>
        <w:tc>
          <w:tcPr>
            <w:tcW w:w="6326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</w:rPr>
            </w:pPr>
          </w:p>
        </w:tc>
        <w:tc>
          <w:tcPr>
            <w:tcW w:w="4699" w:type="dxa"/>
            <w:gridSpan w:val="18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ind w:left="57"/>
              <w:rPr>
                <w:sz w:val="16"/>
                <w:szCs w:val="16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 xml:space="preserve">Único inmueble </w:t>
            </w:r>
            <w:proofErr w:type="spellStart"/>
            <w:r w:rsidRPr="00195912">
              <w:rPr>
                <w:bCs/>
                <w:sz w:val="20"/>
                <w:szCs w:val="20"/>
                <w:u w:val="single"/>
              </w:rPr>
              <w:t>locado</w:t>
            </w:r>
            <w:proofErr w:type="spellEnd"/>
            <w:r w:rsidRPr="00195912">
              <w:rPr>
                <w:bCs/>
                <w:sz w:val="20"/>
                <w:szCs w:val="20"/>
                <w:u w:val="single"/>
              </w:rPr>
              <w:t>:</w:t>
            </w:r>
          </w:p>
          <w:p w:rsidR="00AA02A0" w:rsidRPr="00195912" w:rsidRDefault="00AA02A0" w:rsidP="00AA02A0">
            <w:pPr>
              <w:ind w:left="57"/>
              <w:rPr>
                <w:bCs/>
                <w:u w:val="single"/>
              </w:rPr>
            </w:pPr>
            <w:r w:rsidRPr="00195912">
              <w:rPr>
                <w:sz w:val="16"/>
                <w:szCs w:val="16"/>
                <w:u w:val="single"/>
              </w:rPr>
              <w:t>Resolución 1415/03 de AFIP</w:t>
            </w:r>
          </w:p>
        </w:tc>
        <w:tc>
          <w:tcPr>
            <w:tcW w:w="1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jc w:val="center"/>
              <w:rPr>
                <w:bCs/>
                <w:u w:val="single"/>
              </w:rPr>
            </w:pPr>
            <w:r w:rsidRPr="00195912">
              <w:rPr>
                <w:bCs/>
                <w:sz w:val="24"/>
                <w:szCs w:val="24"/>
                <w:u w:val="single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jc w:val="center"/>
              <w:rPr>
                <w:sz w:val="20"/>
                <w:szCs w:val="20"/>
                <w:u w:val="single"/>
              </w:rPr>
            </w:pPr>
            <w:r w:rsidRPr="00195912">
              <w:rPr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4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2"/>
          <w:wAfter w:w="109" w:type="dxa"/>
          <w:trHeight w:hRule="exact" w:val="268"/>
        </w:trPr>
        <w:tc>
          <w:tcPr>
            <w:tcW w:w="4301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627" w:type="dxa"/>
            <w:gridSpan w:val="6"/>
            <w:shd w:val="clear" w:color="auto" w:fill="auto"/>
            <w:vAlign w:val="bottom"/>
          </w:tcPr>
          <w:p w:rsidR="00AA02A0" w:rsidRPr="00195912" w:rsidRDefault="00AA02A0" w:rsidP="00AA02A0">
            <w:pPr>
              <w:pStyle w:val="xl28"/>
              <w:snapToGrid w:val="0"/>
              <w:spacing w:before="0" w:after="0"/>
              <w:rPr>
                <w:u w:val="single"/>
                <w:lang w:val="es-AR" w:eastAsia="es-AR"/>
              </w:rPr>
            </w:pPr>
            <w:r w:rsidRPr="00195912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1C9AEF67" wp14:editId="7EDF1150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7" type="#_x0000_t202" style="position:absolute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nY3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uWnY3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D81C8F" w:rsidRDefault="00D81C8F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284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4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Firma </w:t>
            </w:r>
          </w:p>
        </w:tc>
        <w:tc>
          <w:tcPr>
            <w:tcW w:w="617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1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AA02A0" w:rsidRPr="00195912" w:rsidTr="00AA02A0">
        <w:trPr>
          <w:gridAfter w:val="3"/>
          <w:wAfter w:w="140" w:type="dxa"/>
          <w:trHeight w:val="261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383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Aclaración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rFonts w:eastAsia="Arial"/>
                <w:bCs/>
                <w:sz w:val="16"/>
                <w:szCs w:val="16"/>
                <w:u w:val="single"/>
              </w:rPr>
              <w:t xml:space="preserve"> </w:t>
            </w:r>
            <w:r w:rsidRPr="00195912">
              <w:rPr>
                <w:bCs/>
                <w:sz w:val="16"/>
                <w:szCs w:val="16"/>
                <w:u w:val="single"/>
              </w:rPr>
              <w:t xml:space="preserve">Lugar y Fecha </w:t>
            </w: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  <w:r w:rsidRPr="00195912">
              <w:rPr>
                <w:sz w:val="20"/>
                <w:szCs w:val="20"/>
                <w:u w:val="single"/>
              </w:rPr>
              <w:t> </w:t>
            </w:r>
          </w:p>
        </w:tc>
      </w:tr>
      <w:tr w:rsidR="00AA02A0" w:rsidRPr="00195912" w:rsidTr="00AA02A0">
        <w:trPr>
          <w:gridAfter w:val="3"/>
          <w:wAfter w:w="140" w:type="dxa"/>
          <w:trHeight w:val="276"/>
        </w:trPr>
        <w:tc>
          <w:tcPr>
            <w:tcW w:w="2839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195912" w:rsidRDefault="00AA02A0" w:rsidP="00AA02A0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  <w:tc>
          <w:tcPr>
            <w:tcW w:w="7788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AA02A0" w:rsidTr="00D81C8F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AA02A0" w:rsidRDefault="00AA02A0" w:rsidP="00756C9B">
                  <w:pPr>
                    <w:framePr w:hSpace="141" w:wrap="around" w:vAnchor="text" w:hAnchor="margin" w:xAlign="center" w:y="-1088"/>
                    <w:snapToGrid w:val="0"/>
                    <w:rPr>
                      <w:b/>
                      <w:bCs/>
                      <w:sz w:val="16"/>
                      <w:szCs w:val="16"/>
                      <w:u w:val="single"/>
                    </w:rPr>
                  </w:pPr>
                </w:p>
              </w:tc>
            </w:tr>
          </w:tbl>
          <w:p w:rsidR="00AA02A0" w:rsidRPr="00195912" w:rsidRDefault="00AA02A0" w:rsidP="00AA02A0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p w:rsidR="006F3FA5" w:rsidRDefault="006F3FA5">
      <w:pPr>
        <w:widowControl/>
        <w:suppressAutoHyphens w:val="0"/>
        <w:autoSpaceDE/>
        <w:rPr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Default="00E2733C">
            <w:pPr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3C467FC3" wp14:editId="77A02F9B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82550</wp:posOffset>
                      </wp:positionV>
                      <wp:extent cx="6162675" cy="93599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935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Pr="00926E29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D81C8F" w:rsidRPr="00926E29" w:rsidRDefault="00D81C8F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8" type="#_x0000_t202" style="position:absolute;margin-left:5.7pt;margin-top:6.5pt;width:485.25pt;height:73.7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    <v:fill opacity="0"/>
                      <v:textbox inset="0,0,0,0">
                        <w:txbxContent>
                          <w:p w:rsidR="00D81C8F" w:rsidRPr="00926E29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D81C8F" w:rsidRPr="00926E29" w:rsidRDefault="00D81C8F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Default="001C2E38">
            <w:pPr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Default="001C2E38">
            <w:pPr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Nomina de los actuales integrantes de los Órganos de Gobierno, Administración y Fiscalización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:rsidR="001C2E38" w:rsidRDefault="001C2E3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CONJUNTA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FIRMA SOCIAL INDISTINTA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Default="001C2E3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Default="001C2E3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rPr>
          <w:sz w:val="20"/>
          <w:szCs w:val="20"/>
        </w:rPr>
      </w:pPr>
      <w:r>
        <w:rPr>
          <w:sz w:val="20"/>
          <w:szCs w:val="20"/>
        </w:rPr>
        <w:t>_El locador deberá informar al locatario la transferencia de dominio que pueda afectar la propiedad</w:t>
      </w:r>
    </w:p>
    <w:p w:rsidR="001C2E38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1C2E38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Pr="00926E29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D81C8F" w:rsidRPr="00926E29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D81C8F" w:rsidRPr="00926E29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D81C8F" w:rsidRPr="00926E29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D81C8F" w:rsidRDefault="00D81C8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9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    <v:fill opacity="0"/>
                      <v:textbox inset="0,0,0,0">
                        <w:txbxContent>
                          <w:p w:rsidR="00D81C8F" w:rsidRPr="00926E29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D81C8F" w:rsidRPr="00926E29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81C8F" w:rsidRPr="00926E29" w:rsidRDefault="00D81C8F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D81C8F" w:rsidRPr="00926E29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D81C8F" w:rsidRDefault="00D81C8F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 w:rsidR="00AA02A0">
              <w:rPr>
                <w:sz w:val="18"/>
                <w:szCs w:val="18"/>
              </w:rPr>
              <w:tab/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1C2E38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Nombre y Apellido,   Poderdante ó Razón Social</w:t>
            </w:r>
            <w:r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Default="001C2E38" w:rsidP="00AA02A0">
            <w:pPr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Nº: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Default="001C2E38" w:rsidP="00AA02A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>
      <w:pPr>
        <w:jc w:val="both"/>
      </w:pPr>
    </w:p>
    <w:p w:rsidR="001C2E38" w:rsidRDefault="001C2E38">
      <w:pPr>
        <w:jc w:val="both"/>
        <w:rPr>
          <w:sz w:val="20"/>
          <w:szCs w:val="20"/>
        </w:rPr>
      </w:pPr>
    </w:p>
    <w:p w:rsidR="001C2E38" w:rsidRDefault="001C2E38">
      <w:pPr>
        <w:sectPr w:rsidR="001C2E38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A9C6BB9" wp14:editId="6DDD7EC8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Pr="00926E29" w:rsidRDefault="00D81C8F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D81C8F" w:rsidRPr="00926E29" w:rsidRDefault="00D81C8F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D81C8F" w:rsidRPr="00926E29" w:rsidRDefault="00D81C8F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50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    <v:fill opacity="0"/>
                      <v:textbox inset="0,0,0,0">
                        <w:txbxContent>
                          <w:p w:rsidR="00D81C8F" w:rsidRPr="00926E29" w:rsidRDefault="00D81C8F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D81C8F" w:rsidRPr="00926E29" w:rsidRDefault="00D81C8F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D81C8F" w:rsidRPr="00926E29" w:rsidRDefault="00D81C8F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6555B20B" wp14:editId="239C45B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51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3D2B184E" wp14:editId="3950433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52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0BB9F1DE" wp14:editId="778078D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Pr="00776075" w:rsidRDefault="00D81C8F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3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D81C8F" w:rsidRPr="00776075" w:rsidRDefault="00D81C8F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16A88382" wp14:editId="59C9DD1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4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303333B7" wp14:editId="3753B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C8F" w:rsidRDefault="00D81C8F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5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D81C8F" w:rsidRDefault="00D81C8F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xl28"/>
              <w:snapToGrid w:val="0"/>
              <w:spacing w:before="0" w:after="0"/>
            </w:pPr>
            <w: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Default="00E07F58" w:rsidP="00E07F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NO</w:t>
            </w:r>
          </w:p>
        </w:tc>
      </w:tr>
      <w:tr w:rsidR="00E07F58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6A4A53" w:rsidRPr="006A4A53" w:rsidRDefault="006A4A53" w:rsidP="006A4A53"/>
    <w:p w:rsidR="00393F1D" w:rsidRDefault="00393F1D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4D5F99" w:rsidRDefault="004D5F99" w:rsidP="00B678C8">
      <w:pPr>
        <w:widowControl/>
        <w:suppressAutoHyphens w:val="0"/>
        <w:autoSpaceDE/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CF0F93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776075" w:rsidRDefault="00802934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  <w:r w:rsidRPr="00776075">
        <w:rPr>
          <w:b/>
          <w:sz w:val="28"/>
          <w:szCs w:val="28"/>
          <w:u w:val="single"/>
        </w:rPr>
        <w:lastRenderedPageBreak/>
        <w:t>ANEXO F</w:t>
      </w: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802934" w:rsidRDefault="00802934" w:rsidP="00802934">
      <w:pPr>
        <w:jc w:val="center"/>
        <w:rPr>
          <w:rFonts w:ascii="Times New Roman" w:hAnsi="Times New Roman" w:cs="Times New Roman"/>
          <w:b/>
        </w:rPr>
      </w:pPr>
      <w:r w:rsidRPr="00E34D18">
        <w:rPr>
          <w:rFonts w:ascii="Times New Roman" w:hAnsi="Times New Roman" w:cs="Times New Roman"/>
          <w:b/>
        </w:rPr>
        <w:t xml:space="preserve">DECLARACIÓN JURADA </w:t>
      </w:r>
      <w:r w:rsidR="00CA1DAD">
        <w:rPr>
          <w:rFonts w:ascii="Times New Roman" w:hAnsi="Times New Roman" w:cs="Times New Roman"/>
          <w:b/>
        </w:rPr>
        <w:t>APTITUD</w:t>
      </w:r>
      <w:r w:rsidRPr="00E34D18">
        <w:rPr>
          <w:rFonts w:ascii="Times New Roman" w:hAnsi="Times New Roman" w:cs="Times New Roman"/>
          <w:b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802934" w:rsidRPr="00E34D18">
        <w:rPr>
          <w:rFonts w:ascii="Times New Roman" w:hAnsi="Times New Roman" w:cs="Times New Roman"/>
        </w:rPr>
        <w:t>CUIT N°……………………………, 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Pr="00E34D18">
        <w:rPr>
          <w:rFonts w:ascii="Times New Roman" w:hAnsi="Times New Roman" w:cs="Times New Roman"/>
        </w:rPr>
        <w:t xml:space="preserve"> (Art. 8°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>Art. 9°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>N° 1300/16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8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334"/>
        <w:gridCol w:w="163"/>
        <w:gridCol w:w="236"/>
        <w:gridCol w:w="565"/>
        <w:gridCol w:w="2230"/>
        <w:gridCol w:w="3526"/>
        <w:gridCol w:w="14"/>
        <w:gridCol w:w="18"/>
        <w:gridCol w:w="14"/>
        <w:gridCol w:w="1019"/>
        <w:gridCol w:w="13"/>
        <w:gridCol w:w="506"/>
      </w:tblGrid>
      <w:tr w:rsidR="00AA02A0" w:rsidTr="00AA02A0">
        <w:trPr>
          <w:trHeight w:val="881"/>
        </w:trPr>
        <w:tc>
          <w:tcPr>
            <w:tcW w:w="9854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67302" w:rsidRDefault="00AA02A0" w:rsidP="00AA02A0">
            <w:pPr>
              <w:snapToGrid w:val="0"/>
              <w:ind w:left="-152" w:firstLine="152"/>
              <w:jc w:val="center"/>
              <w:rPr>
                <w:b/>
                <w:bCs/>
              </w:rPr>
            </w:pPr>
            <w:r w:rsidRPr="00E67302">
              <w:rPr>
                <w:b/>
                <w:bCs/>
              </w:rPr>
              <w:t>PLIEGO DE BASES Y CONDICIONES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8"/>
                <w:szCs w:val="28"/>
              </w:rPr>
            </w:pPr>
            <w:r w:rsidRPr="007C3372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AA02A0" w:rsidTr="00AA02A0">
        <w:trPr>
          <w:trHeight w:val="80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4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Datos de la Contratación Directa por Excepción: 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17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ind w:right="113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97460A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87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2733C" w:rsidRDefault="0097460A" w:rsidP="00AA02A0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385"/>
        </w:trPr>
        <w:tc>
          <w:tcPr>
            <w:tcW w:w="1550" w:type="dxa"/>
            <w:gridSpan w:val="2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Expediente </w:t>
            </w:r>
            <w:r>
              <w:rPr>
                <w:sz w:val="22"/>
                <w:szCs w:val="22"/>
              </w:rPr>
              <w:t>N</w:t>
            </w:r>
            <w:r w:rsidRPr="007C3372">
              <w:rPr>
                <w:sz w:val="22"/>
                <w:szCs w:val="22"/>
              </w:rPr>
              <w:t>°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2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97460A" w:rsidRDefault="0097460A" w:rsidP="00AA02A0">
            <w:pPr>
              <w:snapToGrid w:val="0"/>
              <w:spacing w:line="36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3002-</w:t>
            </w:r>
            <w:r w:rsidRPr="0097460A">
              <w:rPr>
                <w:rFonts w:eastAsia="Arial"/>
                <w:b/>
                <w:sz w:val="22"/>
                <w:szCs w:val="22"/>
              </w:rPr>
              <w:t>746/17</w:t>
            </w:r>
          </w:p>
        </w:tc>
        <w:tc>
          <w:tcPr>
            <w:tcW w:w="355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70"/>
        </w:trPr>
        <w:tc>
          <w:tcPr>
            <w:tcW w:w="1550" w:type="dxa"/>
            <w:gridSpan w:val="2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del Organismo Contratante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94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Denominación: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Poder Judicial-Ministerio Público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Domicilio:</w:t>
            </w:r>
          </w:p>
        </w:tc>
        <w:tc>
          <w:tcPr>
            <w:tcW w:w="733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63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 xml:space="preserve">Calle 50 Nº 889/91 piso 1º La Plata  </w:t>
            </w: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1216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733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58" w:type="dxa"/>
            <w:gridSpan w:val="3"/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4744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pStyle w:val="Ttulo7"/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Datos de</w:t>
            </w:r>
            <w:r>
              <w:rPr>
                <w:sz w:val="22"/>
                <w:szCs w:val="22"/>
              </w:rPr>
              <w:t>l o los</w:t>
            </w:r>
            <w:r w:rsidRPr="007C3372">
              <w:rPr>
                <w:sz w:val="22"/>
                <w:szCs w:val="22"/>
              </w:rPr>
              <w:t xml:space="preserve"> Oferente</w:t>
            </w:r>
            <w:r>
              <w:rPr>
                <w:sz w:val="22"/>
                <w:szCs w:val="22"/>
              </w:rPr>
              <w:t>s. Nombres, Apellido o Razón Social</w:t>
            </w:r>
          </w:p>
        </w:tc>
        <w:tc>
          <w:tcPr>
            <w:tcW w:w="355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1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35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2)</w:t>
            </w: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0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451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4)</w:t>
            </w: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582DF7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582DF7">
              <w:rPr>
                <w:rFonts w:eastAsia="Arial"/>
                <w:sz w:val="22"/>
                <w:szCs w:val="22"/>
              </w:rPr>
              <w:t>CUIT / CUIL:</w:t>
            </w:r>
          </w:p>
        </w:tc>
        <w:tc>
          <w:tcPr>
            <w:tcW w:w="4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83"/>
        </w:trPr>
        <w:tc>
          <w:tcPr>
            <w:tcW w:w="4744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7C3372" w:rsidRDefault="00AA02A0" w:rsidP="00AA02A0">
            <w:pPr>
              <w:snapToGrid w:val="0"/>
              <w:jc w:val="both"/>
              <w:rPr>
                <w:rFonts w:eastAsia="Arial"/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352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ind w:left="1073" w:hanging="1073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 w:rsidRPr="007C3372">
              <w:rPr>
                <w:sz w:val="22"/>
                <w:szCs w:val="22"/>
              </w:rPr>
              <w:t>Domicilio Legal:</w:t>
            </w:r>
          </w:p>
        </w:tc>
        <w:tc>
          <w:tcPr>
            <w:tcW w:w="32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8270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476387" w:rsidRDefault="00AA02A0" w:rsidP="00AA02A0">
            <w:pPr>
              <w:snapToGrid w:val="0"/>
              <w:rPr>
                <w:sz w:val="22"/>
                <w:szCs w:val="22"/>
              </w:rPr>
            </w:pPr>
            <w:r w:rsidRPr="007C3372">
              <w:rPr>
                <w:rFonts w:eastAsia="Arial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Domicilio Electrónico:</w:t>
            </w:r>
          </w:p>
        </w:tc>
        <w:tc>
          <w:tcPr>
            <w:tcW w:w="3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751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AA02A0" w:rsidTr="00D81C8F">
              <w:trPr>
                <w:cantSplit/>
                <w:trHeight w:val="1671"/>
              </w:trPr>
              <w:tc>
                <w:tcPr>
                  <w:tcW w:w="9776" w:type="dxa"/>
                  <w:vAlign w:val="bottom"/>
                  <w:hideMark/>
                </w:tcPr>
                <w:p w:rsidR="00AA02A0" w:rsidRDefault="00AA02A0" w:rsidP="00AA02A0">
                  <w:pPr>
                    <w:widowControl/>
                    <w:numPr>
                      <w:ilvl w:val="0"/>
                      <w:numId w:val="13"/>
                    </w:numPr>
                    <w:autoSpaceDE/>
                    <w:autoSpaceDN w:val="0"/>
                    <w:snapToGrid w:val="0"/>
                    <w:spacing w:before="240" w:after="24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el alquiler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mensual del inmueble cuyos datos se consignan en el ANEXO E, la suma de Pesos.......................................................................................($.........................................) lo que hace un total por los veinticuatro meses de PESOS …………………………………………………………………….($.............................)</w:t>
                  </w:r>
                </w:p>
              </w:tc>
            </w:tr>
            <w:tr w:rsidR="00AA02A0" w:rsidTr="00D81C8F">
              <w:trPr>
                <w:cantSplit/>
                <w:trHeight w:val="1390"/>
              </w:trPr>
              <w:tc>
                <w:tcPr>
                  <w:tcW w:w="9776" w:type="dxa"/>
                  <w:vAlign w:val="bottom"/>
                </w:tcPr>
                <w:p w:rsidR="00AA02A0" w:rsidRDefault="00AA02A0" w:rsidP="00AA02A0">
                  <w:pPr>
                    <w:numPr>
                      <w:ilvl w:val="0"/>
                      <w:numId w:val="13"/>
                    </w:numPr>
                    <w:autoSpaceDN w:val="0"/>
                    <w:snapToGrid w:val="0"/>
                    <w:spacing w:before="240" w:after="240"/>
                    <w:jc w:val="both"/>
                    <w:rPr>
                      <w:kern w:val="16"/>
                      <w:position w:val="10"/>
                      <w:sz w:val="22"/>
                      <w:szCs w:val="22"/>
                    </w:rPr>
                  </w:pPr>
                  <w:r>
                    <w:rPr>
                      <w:kern w:val="16"/>
                      <w:position w:val="10"/>
                      <w:sz w:val="22"/>
                      <w:szCs w:val="22"/>
                    </w:rPr>
                    <w:t>Por la venta del inmueble cuyos datos se consignan en el ANEXO E, la suma total de Pesos……………………………………………………. ($.................................................).</w:t>
                  </w:r>
                </w:p>
                <w:p w:rsidR="00AA02A0" w:rsidRDefault="00AA02A0" w:rsidP="00AA02A0">
                  <w:pPr>
                    <w:autoSpaceDN w:val="0"/>
                    <w:snapToGrid w:val="0"/>
                    <w:ind w:left="42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SE C</w:t>
                  </w:r>
                  <w:r w:rsidR="0097460A">
                    <w:rPr>
                      <w:sz w:val="22"/>
                      <w:szCs w:val="22"/>
                    </w:rPr>
                    <w:t>ONSTITUYE GARANTÍA DE OFERTA EN</w:t>
                  </w:r>
                  <w:r>
                    <w:rPr>
                      <w:sz w:val="22"/>
                      <w:szCs w:val="22"/>
                    </w:rPr>
                    <w:t>…………………………POR LA SUMA DE.PESOS...................................................................................................................</w:t>
                  </w:r>
                </w:p>
                <w:p w:rsidR="00AA02A0" w:rsidRDefault="00AA02A0" w:rsidP="00AA02A0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2A0" w:rsidRPr="00DA7EF2" w:rsidRDefault="00AA02A0" w:rsidP="00AA02A0">
            <w:pPr>
              <w:snapToGrid w:val="0"/>
              <w:jc w:val="both"/>
              <w:rPr>
                <w:i/>
                <w:sz w:val="20"/>
                <w:szCs w:val="20"/>
              </w:rPr>
            </w:pPr>
            <w:r w:rsidRPr="00DA7EF2">
              <w:rPr>
                <w:b/>
                <w:i/>
                <w:sz w:val="20"/>
                <w:szCs w:val="20"/>
                <w:u w:val="single"/>
              </w:rPr>
              <w:t>NOTA:</w:t>
            </w:r>
            <w:r w:rsidRPr="00DA7EF2">
              <w:rPr>
                <w:i/>
                <w:sz w:val="20"/>
                <w:szCs w:val="20"/>
              </w:rPr>
              <w:t xml:space="preserve"> EN CASO DE COTIZAR POR MÁS DE UNA ALTERNATIVA ESTABLECIDA EN LAS ESPECIFICACIONES TECNICAS, SE DEBERÁ PRESENTAR UNA PLANILLA DE COTIZACIÓN POR CADA UNA. </w:t>
            </w:r>
          </w:p>
        </w:tc>
      </w:tr>
      <w:tr w:rsidR="00AA02A0" w:rsidTr="00AA02A0">
        <w:trPr>
          <w:trHeight w:val="197"/>
        </w:trPr>
        <w:tc>
          <w:tcPr>
            <w:tcW w:w="121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8" w:type="dxa"/>
            <w:gridSpan w:val="4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30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3558" w:type="dxa"/>
            <w:gridSpan w:val="3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33" w:type="dxa"/>
            <w:gridSpan w:val="2"/>
            <w:tcBorders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rFonts w:eastAsia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trHeight w:val="640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La  Formulación  de la presente cotización implica el conocimiento y aceptación del Pliego Bases y Condiciones, </w:t>
            </w: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Anexos y especificaciones técnicas.-</w:t>
            </w:r>
          </w:p>
        </w:tc>
      </w:tr>
      <w:tr w:rsidR="00AA02A0" w:rsidTr="00AA02A0">
        <w:trPr>
          <w:trHeight w:val="271"/>
        </w:trPr>
        <w:tc>
          <w:tcPr>
            <w:tcW w:w="8302" w:type="dxa"/>
            <w:gridSpan w:val="9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9" w:type="dxa"/>
            <w:gridSpan w:val="2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A02A0" w:rsidTr="00AA02A0">
        <w:trPr>
          <w:cantSplit/>
          <w:trHeight w:val="271"/>
        </w:trPr>
        <w:tc>
          <w:tcPr>
            <w:tcW w:w="9854" w:type="dxa"/>
            <w:gridSpan w:val="13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AA02A0" w:rsidRDefault="00AA02A0" w:rsidP="00AA02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y aclaración del/los oferente/s</w:t>
            </w:r>
          </w:p>
        </w:tc>
      </w:tr>
      <w:tr w:rsidR="00AA02A0" w:rsidTr="00AA02A0">
        <w:trPr>
          <w:trHeight w:val="63"/>
        </w:trPr>
        <w:tc>
          <w:tcPr>
            <w:tcW w:w="17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rPr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Lugar y fecha:</w:t>
            </w:r>
          </w:p>
          <w:p w:rsidR="00AA02A0" w:rsidRDefault="00AA02A0" w:rsidP="00AA02A0">
            <w:pPr>
              <w:rPr>
                <w:sz w:val="20"/>
                <w:szCs w:val="20"/>
              </w:rPr>
            </w:pPr>
          </w:p>
        </w:tc>
        <w:tc>
          <w:tcPr>
            <w:tcW w:w="814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  <w:p w:rsidR="00AA02A0" w:rsidRDefault="00AA02A0" w:rsidP="00AA02A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B678C8" w:rsidRDefault="00B678C8" w:rsidP="00B678C8">
      <w:pPr>
        <w:widowControl/>
        <w:suppressAutoHyphens w:val="0"/>
        <w:autoSpaceDE/>
        <w:jc w:val="center"/>
      </w:pPr>
    </w:p>
    <w:p w:rsidR="001C2E38" w:rsidRDefault="001C2E38">
      <w:pPr>
        <w:pageBreakBefore/>
        <w:rPr>
          <w:sz w:val="20"/>
          <w:szCs w:val="20"/>
        </w:rPr>
      </w:pPr>
    </w:p>
    <w:p w:rsidR="001C2E38" w:rsidRDefault="001C2E38">
      <w:pPr>
        <w:ind w:right="-54"/>
        <w:jc w:val="both"/>
        <w:rPr>
          <w:sz w:val="20"/>
          <w:szCs w:val="20"/>
        </w:rPr>
      </w:pPr>
    </w:p>
    <w:p w:rsidR="001C2E38" w:rsidRDefault="001C2E38" w:rsidP="006C12C1">
      <w:pPr>
        <w:pStyle w:val="Epgrafe1"/>
      </w:pPr>
    </w:p>
    <w:sectPr w:rsidR="001C2E38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C8F" w:rsidRDefault="00D81C8F">
      <w:r>
        <w:separator/>
      </w:r>
    </w:p>
  </w:endnote>
  <w:endnote w:type="continuationSeparator" w:id="0">
    <w:p w:rsidR="00D81C8F" w:rsidRDefault="00D81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8F" w:rsidRDefault="00D81C8F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8F" w:rsidRDefault="00D81C8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8F" w:rsidRDefault="00D81C8F">
    <w:pPr>
      <w:pStyle w:val="Piedepgina"/>
      <w:jc w:val="center"/>
      <w:rPr>
        <w:b/>
        <w:bCs/>
        <w:sz w:val="20"/>
        <w:szCs w:val="20"/>
      </w:rPr>
    </w:pPr>
  </w:p>
  <w:p w:rsidR="00D81C8F" w:rsidRDefault="00D81C8F">
    <w:pPr>
      <w:pStyle w:val="Piedepgina"/>
      <w:jc w:val="center"/>
      <w:rPr>
        <w:b/>
        <w:bCs/>
        <w:sz w:val="20"/>
        <w:szCs w:val="20"/>
      </w:rPr>
    </w:pPr>
  </w:p>
  <w:p w:rsidR="00D81C8F" w:rsidRDefault="00D81C8F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8F" w:rsidRDefault="00D81C8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C8F" w:rsidRDefault="00D81C8F">
      <w:r>
        <w:separator/>
      </w:r>
    </w:p>
  </w:footnote>
  <w:footnote w:type="continuationSeparator" w:id="0">
    <w:p w:rsidR="00D81C8F" w:rsidRDefault="00D81C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8F" w:rsidRDefault="00D81C8F">
    <w:pPr>
      <w:jc w:val="right"/>
      <w:rPr>
        <w:b/>
        <w:bCs/>
        <w:sz w:val="20"/>
        <w:szCs w:val="20"/>
      </w:rPr>
    </w:pPr>
  </w:p>
  <w:p w:rsidR="00D81C8F" w:rsidRDefault="00D81C8F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D81C8F" w:rsidRDefault="00D81C8F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8F" w:rsidRDefault="00D81C8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8F" w:rsidRPr="00237328" w:rsidRDefault="00D81C8F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1C8F" w:rsidRDefault="00D81C8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31806"/>
    <w:rsid w:val="000650E5"/>
    <w:rsid w:val="000B6366"/>
    <w:rsid w:val="000D10E8"/>
    <w:rsid w:val="000D490D"/>
    <w:rsid w:val="001104E7"/>
    <w:rsid w:val="00143A20"/>
    <w:rsid w:val="00173597"/>
    <w:rsid w:val="00180B6A"/>
    <w:rsid w:val="00181BF6"/>
    <w:rsid w:val="00194ACC"/>
    <w:rsid w:val="00195912"/>
    <w:rsid w:val="001C2E38"/>
    <w:rsid w:val="00200BDD"/>
    <w:rsid w:val="00202479"/>
    <w:rsid w:val="00224B25"/>
    <w:rsid w:val="00227E88"/>
    <w:rsid w:val="00237328"/>
    <w:rsid w:val="00270CAE"/>
    <w:rsid w:val="002714A7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5C12"/>
    <w:rsid w:val="00382D72"/>
    <w:rsid w:val="00393F1D"/>
    <w:rsid w:val="003C2D02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5681A"/>
    <w:rsid w:val="00665083"/>
    <w:rsid w:val="00693755"/>
    <w:rsid w:val="006A00B0"/>
    <w:rsid w:val="006A4A53"/>
    <w:rsid w:val="006C0D7C"/>
    <w:rsid w:val="006C12C1"/>
    <w:rsid w:val="006D0EB0"/>
    <w:rsid w:val="006E5578"/>
    <w:rsid w:val="006F1551"/>
    <w:rsid w:val="006F3FA5"/>
    <w:rsid w:val="007266A6"/>
    <w:rsid w:val="00740BEF"/>
    <w:rsid w:val="00750BEF"/>
    <w:rsid w:val="00756C9B"/>
    <w:rsid w:val="0076375D"/>
    <w:rsid w:val="00772544"/>
    <w:rsid w:val="00776075"/>
    <w:rsid w:val="00791AE6"/>
    <w:rsid w:val="007A6488"/>
    <w:rsid w:val="007C3372"/>
    <w:rsid w:val="00801B8F"/>
    <w:rsid w:val="00802934"/>
    <w:rsid w:val="00804AFD"/>
    <w:rsid w:val="008159BF"/>
    <w:rsid w:val="00817DA4"/>
    <w:rsid w:val="00835829"/>
    <w:rsid w:val="0084022E"/>
    <w:rsid w:val="00846F63"/>
    <w:rsid w:val="00862414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460A"/>
    <w:rsid w:val="009823C1"/>
    <w:rsid w:val="00986975"/>
    <w:rsid w:val="009A2F21"/>
    <w:rsid w:val="009A6836"/>
    <w:rsid w:val="009A71BE"/>
    <w:rsid w:val="009F40E9"/>
    <w:rsid w:val="00A00C41"/>
    <w:rsid w:val="00A13460"/>
    <w:rsid w:val="00A4145E"/>
    <w:rsid w:val="00AA02A0"/>
    <w:rsid w:val="00AA0540"/>
    <w:rsid w:val="00AF4C25"/>
    <w:rsid w:val="00AF7C0B"/>
    <w:rsid w:val="00B27F39"/>
    <w:rsid w:val="00B41B49"/>
    <w:rsid w:val="00B678C8"/>
    <w:rsid w:val="00B72782"/>
    <w:rsid w:val="00B9358F"/>
    <w:rsid w:val="00BA5C15"/>
    <w:rsid w:val="00BB2B4C"/>
    <w:rsid w:val="00BD0135"/>
    <w:rsid w:val="00BE287E"/>
    <w:rsid w:val="00C23023"/>
    <w:rsid w:val="00C30F6C"/>
    <w:rsid w:val="00C45B60"/>
    <w:rsid w:val="00C45C63"/>
    <w:rsid w:val="00C50022"/>
    <w:rsid w:val="00C51A49"/>
    <w:rsid w:val="00C55376"/>
    <w:rsid w:val="00C565AC"/>
    <w:rsid w:val="00C610AD"/>
    <w:rsid w:val="00C87C8D"/>
    <w:rsid w:val="00CA1DAD"/>
    <w:rsid w:val="00CD10CC"/>
    <w:rsid w:val="00CD47D2"/>
    <w:rsid w:val="00CF0F93"/>
    <w:rsid w:val="00D2112A"/>
    <w:rsid w:val="00D52AD2"/>
    <w:rsid w:val="00D73214"/>
    <w:rsid w:val="00D81C8F"/>
    <w:rsid w:val="00D85577"/>
    <w:rsid w:val="00DA7EF2"/>
    <w:rsid w:val="00DB5644"/>
    <w:rsid w:val="00DE22A0"/>
    <w:rsid w:val="00E07F58"/>
    <w:rsid w:val="00E22963"/>
    <w:rsid w:val="00E2733C"/>
    <w:rsid w:val="00E34D18"/>
    <w:rsid w:val="00E41B95"/>
    <w:rsid w:val="00E616AE"/>
    <w:rsid w:val="00E67302"/>
    <w:rsid w:val="00E829E8"/>
    <w:rsid w:val="00E91943"/>
    <w:rsid w:val="00EB1C13"/>
    <w:rsid w:val="00ED68BA"/>
    <w:rsid w:val="00EE1BED"/>
    <w:rsid w:val="00F3185D"/>
    <w:rsid w:val="00F40FE7"/>
    <w:rsid w:val="00F7432B"/>
    <w:rsid w:val="00F92314"/>
    <w:rsid w:val="00F92623"/>
    <w:rsid w:val="00F96C50"/>
    <w:rsid w:val="00FA5D8D"/>
    <w:rsid w:val="00FB1A98"/>
    <w:rsid w:val="00FB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9080D-EFB3-4A18-9DC5-7079091B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13</Pages>
  <Words>1460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Mariana Fortunato</cp:lastModifiedBy>
  <cp:revision>29</cp:revision>
  <cp:lastPrinted>2017-06-06T12:14:00Z</cp:lastPrinted>
  <dcterms:created xsi:type="dcterms:W3CDTF">2017-03-21T17:06:00Z</dcterms:created>
  <dcterms:modified xsi:type="dcterms:W3CDTF">2017-06-06T12:41:00Z</dcterms:modified>
</cp:coreProperties>
</file>