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323667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B554CD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323667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323667" w:rsidRPr="00323667">
              <w:rPr>
                <w:rFonts w:ascii="Times New Roman" w:eastAsia="Arial" w:hAnsi="Times New Roman" w:cs="Times New Roman"/>
                <w:b/>
              </w:rPr>
              <w:t>3002-1335</w:t>
            </w:r>
            <w:r w:rsidR="00B554CD" w:rsidRPr="00323667">
              <w:rPr>
                <w:rFonts w:ascii="Times New Roman" w:eastAsia="Arial" w:hAnsi="Times New Roman" w:cs="Times New Roman"/>
                <w:b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3236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Luján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3236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U.F.I. y </w:t>
            </w:r>
            <w:proofErr w:type="spellStart"/>
            <w:r w:rsidR="00323667">
              <w:rPr>
                <w:rFonts w:ascii="Times New Roman" w:hAnsi="Times New Roman" w:cs="Times New Roman"/>
                <w:b/>
                <w:sz w:val="20"/>
                <w:szCs w:val="20"/>
              </w:rPr>
              <w:t>Js</w:t>
            </w:r>
            <w:proofErr w:type="spellEnd"/>
            <w:r w:rsidR="00323667">
              <w:rPr>
                <w:rFonts w:ascii="Times New Roman" w:hAnsi="Times New Roman" w:cs="Times New Roman"/>
                <w:b/>
                <w:sz w:val="20"/>
                <w:szCs w:val="20"/>
              </w:rPr>
              <w:t>., C.A.V, O.T.I.P y Ayudantía y Defensorías</w:t>
            </w:r>
            <w:r w:rsidR="00B554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de Mercedes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</w:t>
            </w:r>
            <w:r w:rsidR="00B554CD">
              <w:rPr>
                <w:b/>
                <w:bCs/>
                <w:sz w:val="16"/>
                <w:szCs w:val="16"/>
              </w:rPr>
              <w:t>IÓN DE ADMINISTRACIÓN DEL DPTO. JUDICIAL MERCEDES, CALLE 21 N° 723 DE LA CIUDAD DE MERCEDES.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0F0CE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día 11 de Enero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2018 a las 10:00</w:t>
            </w:r>
            <w:r w:rsidR="006B386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B554CD" w:rsidRDefault="00B554CD" w:rsidP="00B554CD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MERCEDES, CALLE 21 N° 723 DE LA CIUDAD DE MERCEDES.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F0CE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11 de Enero del 2018 a las 10:00</w:t>
            </w:r>
            <w:bookmarkStart w:id="0" w:name="_GoBack"/>
            <w:bookmarkEnd w:id="0"/>
            <w:r w:rsidR="006B386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Pr="00926E29" w:rsidRDefault="000F0CED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0F0CED" w:rsidRPr="00926E29" w:rsidRDefault="000F0CED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0F0CED" w:rsidRPr="00926E29" w:rsidRDefault="000F0CED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0F0CED" w:rsidRPr="00926E29" w:rsidRDefault="000F0CED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F0CED" w:rsidRDefault="000F0CE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B554CD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0F0CE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Pr="00926E29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F0CED" w:rsidRPr="00926E29" w:rsidRDefault="000F0CE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0F0CED" w:rsidRPr="00926E29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F0CED" w:rsidRPr="00926E29" w:rsidRDefault="000F0CE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Pr="00926E29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0F0CED" w:rsidRPr="00926E29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F0CED" w:rsidRPr="00926E29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0F0CED" w:rsidRPr="00926E29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F0CED" w:rsidRDefault="000F0CE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0F0CED" w:rsidRPr="00926E29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0F0CED" w:rsidRPr="00926E29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F0CED" w:rsidRPr="00926E29" w:rsidRDefault="000F0CE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0F0CED" w:rsidRPr="00926E29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F0CED" w:rsidRDefault="000F0CE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Pr="00926E29" w:rsidRDefault="000F0CE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F0CED" w:rsidRPr="00926E29" w:rsidRDefault="000F0CE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0F0CED" w:rsidRPr="00926E29" w:rsidRDefault="000F0CE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0F0CED" w:rsidRPr="00926E29" w:rsidRDefault="000F0CE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0F0CED" w:rsidRPr="00926E29" w:rsidRDefault="000F0CE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F0CED" w:rsidRPr="00926E29" w:rsidRDefault="000F0CE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Pr="00776075" w:rsidRDefault="000F0CE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F0CED" w:rsidRPr="00776075" w:rsidRDefault="000F0CE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0CED" w:rsidRDefault="000F0CE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F0CED" w:rsidRDefault="000F0CE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32366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323667" w:rsidRDefault="00323667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323667">
              <w:rPr>
                <w:rFonts w:eastAsia="Arial"/>
                <w:b/>
                <w:sz w:val="22"/>
                <w:szCs w:val="22"/>
              </w:rPr>
              <w:t>3002-1335</w:t>
            </w:r>
            <w:r w:rsidR="007838DB" w:rsidRPr="00323667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B554CD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B554CD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r w:rsidR="007838DB">
                    <w:rPr>
                      <w:sz w:val="22"/>
                      <w:szCs w:val="22"/>
                    </w:rPr>
                    <w:t>EN…</w:t>
                  </w:r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ED" w:rsidRDefault="000F0CED">
      <w:r>
        <w:separator/>
      </w:r>
    </w:p>
  </w:endnote>
  <w:endnote w:type="continuationSeparator" w:id="0">
    <w:p w:rsidR="000F0CED" w:rsidRDefault="000F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>
    <w:pPr>
      <w:pStyle w:val="Piedepgina"/>
      <w:jc w:val="center"/>
      <w:rPr>
        <w:b/>
        <w:bCs/>
        <w:sz w:val="20"/>
        <w:szCs w:val="20"/>
      </w:rPr>
    </w:pPr>
  </w:p>
  <w:p w:rsidR="000F0CED" w:rsidRDefault="000F0CED">
    <w:pPr>
      <w:pStyle w:val="Piedepgina"/>
      <w:jc w:val="center"/>
      <w:rPr>
        <w:b/>
        <w:bCs/>
        <w:sz w:val="20"/>
        <w:szCs w:val="20"/>
      </w:rPr>
    </w:pPr>
  </w:p>
  <w:p w:rsidR="000F0CED" w:rsidRDefault="000F0CE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ED" w:rsidRDefault="000F0CED">
      <w:r>
        <w:separator/>
      </w:r>
    </w:p>
  </w:footnote>
  <w:footnote w:type="continuationSeparator" w:id="0">
    <w:p w:rsidR="000F0CED" w:rsidRDefault="000F0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>
    <w:pPr>
      <w:jc w:val="right"/>
      <w:rPr>
        <w:b/>
        <w:bCs/>
        <w:sz w:val="20"/>
        <w:szCs w:val="20"/>
      </w:rPr>
    </w:pPr>
  </w:p>
  <w:p w:rsidR="000F0CED" w:rsidRDefault="000F0CE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F0CED" w:rsidRDefault="000F0CE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Pr="00237328" w:rsidRDefault="000F0CE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ED" w:rsidRDefault="000F0C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0F0CE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2366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B3860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838DB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D5D5D"/>
    <w:rsid w:val="00AF4C25"/>
    <w:rsid w:val="00AF7C0B"/>
    <w:rsid w:val="00B27F39"/>
    <w:rsid w:val="00B41B49"/>
    <w:rsid w:val="00B554CD"/>
    <w:rsid w:val="00B678C8"/>
    <w:rsid w:val="00B72782"/>
    <w:rsid w:val="00B9358F"/>
    <w:rsid w:val="00BA5C15"/>
    <w:rsid w:val="00BB2B4C"/>
    <w:rsid w:val="00BD0135"/>
    <w:rsid w:val="00BE287E"/>
    <w:rsid w:val="00C162C4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72CEC"/>
    <w:rsid w:val="00E829E8"/>
    <w:rsid w:val="00E91943"/>
    <w:rsid w:val="00EB1C13"/>
    <w:rsid w:val="00ED68BA"/>
    <w:rsid w:val="00EE1BED"/>
    <w:rsid w:val="00EE3FE1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45B3C-8150-4964-97AF-CBBAA545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14</Pages>
  <Words>1465</Words>
  <Characters>8060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33</cp:revision>
  <cp:lastPrinted>2017-12-21T11:27:00Z</cp:lastPrinted>
  <dcterms:created xsi:type="dcterms:W3CDTF">2017-03-21T17:06:00Z</dcterms:created>
  <dcterms:modified xsi:type="dcterms:W3CDTF">2017-12-21T11:33:00Z</dcterms:modified>
</cp:coreProperties>
</file>