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687A0A" w:rsidRDefault="001C2E38"/>
    <w:tbl>
      <w:tblPr>
        <w:tblW w:w="971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762"/>
        <w:gridCol w:w="108"/>
        <w:gridCol w:w="252"/>
        <w:gridCol w:w="2046"/>
        <w:gridCol w:w="553"/>
        <w:gridCol w:w="907"/>
        <w:gridCol w:w="552"/>
        <w:gridCol w:w="566"/>
        <w:gridCol w:w="720"/>
        <w:gridCol w:w="516"/>
        <w:gridCol w:w="1435"/>
        <w:gridCol w:w="343"/>
        <w:gridCol w:w="19"/>
      </w:tblGrid>
      <w:tr w:rsidR="00687A0A" w:rsidRPr="00687A0A" w:rsidTr="00A45751">
        <w:trPr>
          <w:gridAfter w:val="1"/>
          <w:wAfter w:w="19" w:type="dxa"/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  <w:lang w:val="es-ES" w:eastAsia="es-AR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87A0A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9B6EA1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2D4FD40F" wp14:editId="6A872048">
                      <wp:simplePos x="0" y="0"/>
                      <wp:positionH relativeFrom="column">
                        <wp:posOffset>-2915285</wp:posOffset>
                      </wp:positionH>
                      <wp:positionV relativeFrom="paragraph">
                        <wp:posOffset>-1270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Pr="009B6EA1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0"/>
                                    </w:rPr>
                                  </w:pPr>
                                </w:p>
                                <w:p w:rsidR="007A022A" w:rsidRPr="009B6EA1" w:rsidRDefault="007A022A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9B6EA1">
                                    <w:rPr>
                                      <w:b/>
                                      <w:bCs/>
                                      <w:sz w:val="22"/>
                                      <w:szCs w:val="20"/>
                                    </w:rPr>
                                    <w:t>PLIEGO DE BASES Y CONDICIONES</w:t>
                                  </w:r>
                                  <w:r w:rsidRPr="009B6EA1">
                                    <w:rPr>
                                      <w:b/>
                                      <w:bCs/>
                                      <w:sz w:val="22"/>
                                      <w:szCs w:val="20"/>
                                    </w:rPr>
                                    <w:br/>
                                  </w:r>
                                  <w:r w:rsidRPr="009B6EA1">
                                    <w:rPr>
                                      <w:b/>
                                      <w:bCs/>
                                      <w:sz w:val="22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2F8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229.55pt;margin-top:-.1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" stroked="f">
                      <v:fill opacity="0"/>
                      <v:textbox inset="0,0,0,0">
                        <w:txbxContent>
                          <w:p w:rsidR="007A022A" w:rsidRPr="009B6EA1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0"/>
                              </w:rPr>
                            </w:pPr>
                          </w:p>
                          <w:p w:rsidR="007A022A" w:rsidRPr="009B6EA1" w:rsidRDefault="007A022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B6EA1">
                              <w:rPr>
                                <w:b/>
                                <w:bCs/>
                                <w:sz w:val="22"/>
                                <w:szCs w:val="20"/>
                              </w:rPr>
                              <w:t>PLIEGO DE BASES Y CONDICIONES</w:t>
                            </w:r>
                            <w:r w:rsidRPr="009B6EA1">
                              <w:rPr>
                                <w:b/>
                                <w:bCs/>
                                <w:sz w:val="22"/>
                                <w:szCs w:val="20"/>
                              </w:rPr>
                              <w:br/>
                            </w:r>
                            <w:r w:rsidRPr="009B6EA1">
                              <w:rPr>
                                <w:b/>
                                <w:bCs/>
                                <w:sz w:val="22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45751">
        <w:trPr>
          <w:gridAfter w:val="1"/>
          <w:wAfter w:w="19" w:type="dxa"/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687A0A" w:rsidRDefault="001C2E38">
            <w:pPr>
              <w:rPr>
                <w:sz w:val="20"/>
                <w:szCs w:val="20"/>
              </w:rPr>
            </w:pPr>
          </w:p>
          <w:p w:rsidR="001C2E38" w:rsidRPr="00687A0A" w:rsidRDefault="001C2E38">
            <w:pPr>
              <w:rPr>
                <w:sz w:val="20"/>
                <w:szCs w:val="20"/>
              </w:rPr>
            </w:pPr>
          </w:p>
          <w:p w:rsidR="001C2E38" w:rsidRPr="00687A0A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45751">
        <w:trPr>
          <w:gridAfter w:val="1"/>
          <w:wAfter w:w="19" w:type="dxa"/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63449">
        <w:trPr>
          <w:gridAfter w:val="1"/>
          <w:wAfter w:w="19" w:type="dxa"/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92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87A0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687A0A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687A0A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687A0A" w:rsidRPr="00687A0A" w:rsidTr="00A45751">
        <w:trPr>
          <w:gridAfter w:val="1"/>
          <w:wAfter w:w="19" w:type="dxa"/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E63449">
        <w:trPr>
          <w:gridAfter w:val="1"/>
          <w:wAfter w:w="19" w:type="dxa"/>
          <w:trHeight w:val="275"/>
        </w:trPr>
        <w:tc>
          <w:tcPr>
            <w:tcW w:w="9699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687A0A" w:rsidRPr="00687A0A" w:rsidTr="00A45751">
        <w:trPr>
          <w:gridAfter w:val="1"/>
          <w:wAfter w:w="19" w:type="dxa"/>
          <w:trHeight w:val="315"/>
        </w:trPr>
        <w:tc>
          <w:tcPr>
            <w:tcW w:w="18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E63449"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945693"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87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87A0A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</w:rPr>
              <w:t>CO</w:t>
            </w:r>
            <w:bookmarkStart w:id="0" w:name="_GoBack"/>
            <w:bookmarkEnd w:id="0"/>
            <w:r w:rsidRPr="00687A0A">
              <w:rPr>
                <w:rFonts w:ascii="Times New Roman" w:eastAsia="Arial" w:hAnsi="Times New Roman" w:cs="Times New Roman"/>
              </w:rPr>
              <w:t>NTRATACION DIRECTA 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 w:rsidP="00E63449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687A0A" w:rsidRDefault="00E63449">
            <w:pPr>
              <w:snapToGrid w:val="0"/>
              <w:rPr>
                <w:bCs/>
                <w:sz w:val="20"/>
                <w:szCs w:val="20"/>
              </w:rPr>
            </w:pPr>
            <w:r w:rsidRPr="00687A0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 w:rsidP="00A45751">
            <w:pPr>
              <w:snapToGrid w:val="0"/>
              <w:ind w:right="-425"/>
              <w:rPr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>Ejercicio:</w:t>
            </w:r>
            <w:r w:rsidR="00A45751" w:rsidRPr="00687A0A">
              <w:rPr>
                <w:b/>
                <w:bCs/>
                <w:sz w:val="19"/>
                <w:szCs w:val="19"/>
              </w:rPr>
              <w:t xml:space="preserve"> </w:t>
            </w:r>
            <w:r w:rsidR="00E63449" w:rsidRPr="00687A0A">
              <w:rPr>
                <w:b/>
                <w:bCs/>
                <w:sz w:val="19"/>
                <w:szCs w:val="19"/>
              </w:rPr>
              <w:t>2019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687A0A" w:rsidRPr="00687A0A" w:rsidTr="00E63449">
        <w:trPr>
          <w:gridAfter w:val="1"/>
          <w:wAfter w:w="19" w:type="dxa"/>
          <w:trHeight w:val="315"/>
        </w:trPr>
        <w:tc>
          <w:tcPr>
            <w:tcW w:w="1809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687A0A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0" w:type="dxa"/>
            <w:gridSpan w:val="10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687A0A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687A0A">
              <w:rPr>
                <w:rFonts w:ascii="Times New Roman" w:eastAsia="Arial" w:hAnsi="Times New Roman" w:cs="Times New Roman"/>
              </w:rPr>
              <w:t>Art. 18 inc. 2, apartado L</w:t>
            </w:r>
            <w:r w:rsidR="00945693" w:rsidRPr="00687A0A">
              <w:rPr>
                <w:rFonts w:ascii="Times New Roman" w:eastAsia="Arial" w:hAnsi="Times New Roman" w:cs="Times New Roman"/>
              </w:rPr>
              <w:t>) de la Ley 13</w:t>
            </w:r>
            <w:r w:rsidR="00582749" w:rsidRPr="00687A0A">
              <w:rPr>
                <w:rFonts w:ascii="Times New Roman" w:eastAsia="Arial" w:hAnsi="Times New Roman" w:cs="Times New Roman"/>
              </w:rPr>
              <w:t>.</w:t>
            </w:r>
            <w:r w:rsidR="00945693" w:rsidRPr="00687A0A">
              <w:rPr>
                <w:rFonts w:ascii="Times New Roman" w:eastAsia="Arial" w:hAnsi="Times New Roman" w:cs="Times New Roman"/>
              </w:rPr>
              <w:t>981</w:t>
            </w:r>
            <w:r w:rsidRPr="00687A0A"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 w:rsidRPr="00687A0A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 w:rsidRPr="00687A0A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 w:rsidRPr="00687A0A">
              <w:rPr>
                <w:rFonts w:ascii="Times New Roman" w:eastAsia="Arial" w:hAnsi="Times New Roman" w:cs="Times New Roman"/>
              </w:rPr>
              <w:t xml:space="preserve">. </w:t>
            </w:r>
            <w:r w:rsidRPr="00687A0A">
              <w:rPr>
                <w:rFonts w:ascii="Times New Roman" w:eastAsia="Arial" w:hAnsi="Times New Roman" w:cs="Times New Roman"/>
              </w:rPr>
              <w:t>N° 59/19</w:t>
            </w:r>
            <w:r w:rsidR="00582749" w:rsidRPr="00687A0A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687A0A" w:rsidRPr="00687A0A" w:rsidTr="00E63449">
        <w:trPr>
          <w:gridAfter w:val="1"/>
          <w:wAfter w:w="19" w:type="dxa"/>
          <w:trHeight w:val="315"/>
        </w:trPr>
        <w:tc>
          <w:tcPr>
            <w:tcW w:w="1809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90" w:type="dxa"/>
            <w:gridSpan w:val="10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687A0A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0A">
              <w:rPr>
                <w:rFonts w:ascii="Times New Roman" w:eastAsia="Arial" w:hAnsi="Times New Roman" w:cs="Times New Roman"/>
              </w:rPr>
              <w:t xml:space="preserve"> </w:t>
            </w:r>
            <w:r w:rsidR="009B6EA1" w:rsidRPr="00687A0A">
              <w:rPr>
                <w:rFonts w:ascii="Times New Roman" w:eastAsia="Arial" w:hAnsi="Times New Roman" w:cs="Times New Roman"/>
                <w:b/>
              </w:rPr>
              <w:t>3002-851-18</w:t>
            </w:r>
          </w:p>
        </w:tc>
      </w:tr>
      <w:tr w:rsidR="00687A0A" w:rsidRPr="00687A0A" w:rsidTr="00A45751">
        <w:trPr>
          <w:gridAfter w:val="1"/>
          <w:wAfter w:w="19" w:type="dxa"/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E63449">
        <w:trPr>
          <w:gridAfter w:val="1"/>
          <w:wAfter w:w="19" w:type="dxa"/>
          <w:trHeight w:val="275"/>
        </w:trPr>
        <w:tc>
          <w:tcPr>
            <w:tcW w:w="9699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687A0A" w:rsidRPr="00687A0A" w:rsidTr="00E63449">
        <w:trPr>
          <w:gridAfter w:val="1"/>
          <w:wAfter w:w="19" w:type="dxa"/>
          <w:cantSplit/>
          <w:trHeight w:val="315"/>
        </w:trPr>
        <w:tc>
          <w:tcPr>
            <w:tcW w:w="96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687A0A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687A0A" w:rsidRDefault="00C23023" w:rsidP="00F4670D">
            <w:pPr>
              <w:pStyle w:val="Default"/>
              <w:ind w:left="142" w:right="201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</w:t>
            </w:r>
            <w:r w:rsidR="00531214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ocación</w:t>
            </w:r>
            <w:r w:rsidR="00582749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31214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de un (</w:t>
            </w:r>
            <w:r w:rsidR="00862414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1) inmueble en la localidad de</w:t>
            </w:r>
            <w:r w:rsidR="00E63449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San Justo</w:t>
            </w:r>
            <w:r w:rsidR="00F0697E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con destino</w:t>
            </w:r>
            <w:r w:rsidR="00E63449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a la Delegación de Administración y Delegación de Arquitectura del Departamento Judicial La Matanza</w:t>
            </w:r>
            <w:r w:rsidR="00531214" w:rsidRPr="00687A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La locación será por el término de veinticuatro (24) meses</w:t>
            </w:r>
          </w:p>
          <w:p w:rsidR="00C51A49" w:rsidRPr="00687A0A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87A0A" w:rsidRPr="00687A0A" w:rsidTr="00A45751">
        <w:trPr>
          <w:gridAfter w:val="1"/>
          <w:wAfter w:w="19" w:type="dxa"/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45751">
        <w:trPr>
          <w:gridAfter w:val="1"/>
          <w:wAfter w:w="19" w:type="dxa"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45751">
        <w:trPr>
          <w:gridAfter w:val="1"/>
          <w:wAfter w:w="19" w:type="dxa"/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3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E63449">
        <w:trPr>
          <w:gridAfter w:val="1"/>
          <w:wAfter w:w="19" w:type="dxa"/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3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687A0A" w:rsidRPr="00687A0A" w:rsidTr="00E63449">
        <w:trPr>
          <w:gridAfter w:val="1"/>
          <w:wAfter w:w="19" w:type="dxa"/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687A0A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>DELEGACIÓN DE ADMINISTRACIÓN DEL DEPARTAMENTO JUDICIAL LA MATANZA.</w:t>
            </w: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 xml:space="preserve">CALLE ENTRE RIOS N° 3171 </w:t>
            </w: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>DE LA CIUDAD DE SAN JUSTO</w:t>
            </w:r>
          </w:p>
          <w:p w:rsidR="00582749" w:rsidRPr="00687A0A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32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633" w:rsidRPr="00687A0A" w:rsidRDefault="00772544" w:rsidP="0036563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Hasta el  día </w:t>
            </w:r>
            <w:r w:rsidR="00365633"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 de JULIO</w:t>
            </w:r>
            <w:r w:rsidR="00F0697E"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365633"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</w:t>
            </w:r>
            <w:r w:rsidR="00F0697E"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2019</w:t>
            </w:r>
          </w:p>
          <w:p w:rsidR="004843C4" w:rsidRPr="00687A0A" w:rsidRDefault="00604193" w:rsidP="0036563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A LAS </w:t>
            </w:r>
            <w:r w:rsidR="00365633"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10</w:t>
            </w:r>
            <w:r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:00 HS.</w:t>
            </w:r>
          </w:p>
        </w:tc>
      </w:tr>
      <w:tr w:rsidR="00687A0A" w:rsidRPr="00687A0A" w:rsidTr="00CD2FE6">
        <w:trPr>
          <w:gridAfter w:val="1"/>
          <w:wAfter w:w="19" w:type="dxa"/>
          <w:trHeight w:val="268"/>
        </w:trPr>
        <w:tc>
          <w:tcPr>
            <w:tcW w:w="9699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687A0A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7A0A" w:rsidRPr="00687A0A" w:rsidTr="00A45751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D2FE6" w:rsidRPr="00687A0A" w:rsidRDefault="00CD2FE6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687A0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4575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87A0A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E63449">
        <w:trPr>
          <w:gridAfter w:val="1"/>
          <w:wAfter w:w="19" w:type="dxa"/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3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87A0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687A0A" w:rsidRPr="00687A0A" w:rsidTr="00E63449">
        <w:trPr>
          <w:gridAfter w:val="1"/>
          <w:wAfter w:w="19" w:type="dxa"/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687A0A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>DELEGACIÓN DE ADMINISTRACIÓN DEL DEPARTAMENTO JUDICIAL LA MATANZA.</w:t>
            </w: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 xml:space="preserve">CALLE ENTRE RIOS N° 3171 </w:t>
            </w:r>
          </w:p>
          <w:p w:rsidR="005827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  <w:r w:rsidRPr="00687A0A">
              <w:rPr>
                <w:b/>
                <w:bCs/>
                <w:sz w:val="19"/>
                <w:szCs w:val="19"/>
              </w:rPr>
              <w:t>DE LA CIUDAD DE SAN JUSTO</w:t>
            </w:r>
          </w:p>
          <w:p w:rsidR="00E63449" w:rsidRPr="00687A0A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132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633" w:rsidRPr="00687A0A" w:rsidRDefault="00365633" w:rsidP="0036563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El día 2 de JULIO de 2019</w:t>
            </w:r>
          </w:p>
          <w:p w:rsidR="001C2E38" w:rsidRPr="00687A0A" w:rsidRDefault="00365633" w:rsidP="0036563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A LAS 10:00 HS.</w:t>
            </w:r>
          </w:p>
        </w:tc>
      </w:tr>
      <w:tr w:rsidR="00687A0A" w:rsidRPr="00687A0A" w:rsidTr="003B3689">
        <w:trPr>
          <w:gridAfter w:val="1"/>
          <w:wAfter w:w="19" w:type="dxa"/>
          <w:cantSplit/>
          <w:trHeight w:val="209"/>
        </w:trPr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687A0A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87A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98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687A0A" w:rsidRDefault="00B678C8" w:rsidP="003B3689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7A0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687A0A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687A0A" w:rsidRPr="00687A0A" w:rsidTr="00722436">
        <w:trPr>
          <w:gridAfter w:val="1"/>
          <w:wAfter w:w="19" w:type="dxa"/>
          <w:cantSplit/>
          <w:trHeight w:val="221"/>
        </w:trPr>
        <w:tc>
          <w:tcPr>
            <w:tcW w:w="969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689" w:rsidRPr="00687A0A" w:rsidRDefault="009B6EA1" w:rsidP="009B6EA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0"/>
              </w:rPr>
            </w:pPr>
            <w:r w:rsidRPr="00687A0A">
              <w:rPr>
                <w:rFonts w:ascii="Times New Roman" w:hAnsi="Times New Roman" w:cs="Times New Roman"/>
                <w:bCs/>
                <w:sz w:val="22"/>
                <w:szCs w:val="20"/>
              </w:rPr>
              <w:t xml:space="preserve"> </w:t>
            </w:r>
          </w:p>
          <w:p w:rsidR="00B678C8" w:rsidRPr="00687A0A" w:rsidRDefault="00B678C8" w:rsidP="009B6EA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16"/>
              </w:rPr>
            </w:pPr>
            <w:r w:rsidRPr="00687A0A">
              <w:rPr>
                <w:rFonts w:ascii="Times New Roman" w:hAnsi="Times New Roman" w:cs="Times New Roman"/>
                <w:bCs/>
                <w:szCs w:val="20"/>
                <w:u w:val="single"/>
              </w:rPr>
              <w:t xml:space="preserve">OBSERVACIONES GENERALES </w:t>
            </w:r>
          </w:p>
          <w:p w:rsidR="00B678C8" w:rsidRPr="00687A0A" w:rsidRDefault="00B678C8" w:rsidP="009B6EA1">
            <w:pPr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687A0A">
              <w:rPr>
                <w:rFonts w:ascii="Times New Roman" w:hAnsi="Times New Roman" w:cs="Times New Roman"/>
                <w:sz w:val="20"/>
                <w:szCs w:val="16"/>
              </w:rPr>
              <w:t xml:space="preserve">Las Ofertas, ensobradas conforme lo establecen los Artículos "Ofertas-Su Presentación" y "Ofertas-Documentación a Integrar", deben  presentarse hasta la fecha y hora y en el lugar antes indicados conforme  procedimiento establecido en el ART. 17 Apartado 4) Decreto N° </w:t>
            </w:r>
            <w:r w:rsidR="00F0697E" w:rsidRPr="00687A0A">
              <w:rPr>
                <w:rFonts w:ascii="Times New Roman" w:hAnsi="Times New Roman" w:cs="Times New Roman"/>
                <w:sz w:val="20"/>
                <w:szCs w:val="16"/>
              </w:rPr>
              <w:t>59</w:t>
            </w:r>
            <w:r w:rsidRPr="00687A0A">
              <w:rPr>
                <w:rFonts w:ascii="Times New Roman" w:hAnsi="Times New Roman" w:cs="Times New Roman"/>
                <w:sz w:val="20"/>
                <w:szCs w:val="16"/>
              </w:rPr>
              <w:t>/1</w:t>
            </w:r>
            <w:r w:rsidR="00F0697E" w:rsidRPr="00687A0A">
              <w:rPr>
                <w:rFonts w:ascii="Times New Roman" w:hAnsi="Times New Roman" w:cs="Times New Roman"/>
                <w:sz w:val="20"/>
                <w:szCs w:val="16"/>
              </w:rPr>
              <w:t>9</w:t>
            </w:r>
            <w:r w:rsidRPr="00687A0A">
              <w:rPr>
                <w:rFonts w:ascii="Times New Roman" w:hAnsi="Times New Roman" w:cs="Times New Roman"/>
                <w:sz w:val="20"/>
                <w:szCs w:val="16"/>
              </w:rPr>
              <w:t xml:space="preserve">  Reglamentario del Subsistema de Contrataciones del Estado Ley 13.981.</w:t>
            </w:r>
          </w:p>
          <w:p w:rsidR="00B678C8" w:rsidRPr="00687A0A" w:rsidRDefault="00B678C8" w:rsidP="009B6EA1">
            <w:pPr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687A0A">
              <w:rPr>
                <w:rFonts w:ascii="Times New Roman" w:hAnsi="Times New Roman" w:cs="Times New Roman"/>
                <w:sz w:val="20"/>
                <w:szCs w:val="16"/>
              </w:rPr>
              <w:t>Pasada dicha hora no se admitirán nuevas propuestas, aun cuando no hubiera comenzado la apertura de los sobre. Los sobres o paquetes conteniendo las Ofertas, serán abiertos en presencia de los Oferentes que concurran.</w:t>
            </w:r>
          </w:p>
          <w:p w:rsidR="00722436" w:rsidRPr="00687A0A" w:rsidRDefault="00722436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687A0A" w:rsidTr="00722436">
        <w:trPr>
          <w:trHeight w:val="503"/>
        </w:trPr>
        <w:tc>
          <w:tcPr>
            <w:tcW w:w="9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678C8" w:rsidRPr="00687A0A" w:rsidRDefault="004D5F99">
            <w:pPr>
              <w:snapToGrid w:val="0"/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</w:pPr>
            <w:r w:rsidRPr="00687A0A">
              <w:br w:type="page"/>
            </w:r>
          </w:p>
        </w:tc>
        <w:tc>
          <w:tcPr>
            <w:tcW w:w="87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687A0A" w:rsidRDefault="00B678C8">
            <w:pPr>
              <w:snapToGrid w:val="0"/>
            </w:pPr>
            <w:r w:rsidRPr="00687A0A">
              <w:rPr>
                <w:sz w:val="16"/>
                <w:szCs w:val="16"/>
              </w:rPr>
              <w:t> </w:t>
            </w:r>
          </w:p>
        </w:tc>
      </w:tr>
    </w:tbl>
    <w:p w:rsidR="006F3FA5" w:rsidRPr="00687A0A" w:rsidRDefault="006F3FA5">
      <w:pPr>
        <w:widowControl/>
        <w:suppressAutoHyphens w:val="0"/>
        <w:autoSpaceDE/>
        <w:rPr>
          <w:b/>
        </w:rPr>
      </w:pPr>
    </w:p>
    <w:p w:rsidR="00AA02A0" w:rsidRPr="00687A0A" w:rsidRDefault="006F3FA5">
      <w:pPr>
        <w:widowControl/>
        <w:suppressAutoHyphens w:val="0"/>
        <w:autoSpaceDE/>
        <w:rPr>
          <w:b/>
        </w:rPr>
      </w:pPr>
      <w:r w:rsidRPr="00687A0A">
        <w:rPr>
          <w:b/>
        </w:rPr>
        <w:br w:type="page"/>
      </w:r>
      <w:r w:rsidR="00AA02A0" w:rsidRPr="00687A0A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4"/>
        <w:gridCol w:w="336"/>
        <w:gridCol w:w="251"/>
        <w:gridCol w:w="461"/>
        <w:gridCol w:w="361"/>
        <w:gridCol w:w="144"/>
        <w:gridCol w:w="32"/>
        <w:gridCol w:w="16"/>
        <w:gridCol w:w="78"/>
        <w:gridCol w:w="408"/>
        <w:gridCol w:w="40"/>
        <w:gridCol w:w="558"/>
        <w:gridCol w:w="183"/>
        <w:gridCol w:w="1117"/>
        <w:gridCol w:w="503"/>
        <w:gridCol w:w="480"/>
        <w:gridCol w:w="29"/>
        <w:gridCol w:w="414"/>
        <w:gridCol w:w="180"/>
        <w:gridCol w:w="369"/>
        <w:gridCol w:w="569"/>
        <w:gridCol w:w="506"/>
        <w:gridCol w:w="1154"/>
        <w:gridCol w:w="12"/>
        <w:gridCol w:w="12"/>
        <w:gridCol w:w="10"/>
        <w:gridCol w:w="454"/>
        <w:gridCol w:w="165"/>
        <w:gridCol w:w="366"/>
        <w:gridCol w:w="30"/>
        <w:gridCol w:w="51"/>
        <w:gridCol w:w="79"/>
      </w:tblGrid>
      <w:tr w:rsidR="00687A0A" w:rsidRPr="00687A0A" w:rsidTr="005B3806">
        <w:trPr>
          <w:gridAfter w:val="3"/>
          <w:wAfter w:w="160" w:type="dxa"/>
          <w:trHeight w:hRule="exact" w:val="901"/>
        </w:trPr>
        <w:tc>
          <w:tcPr>
            <w:tcW w:w="10612" w:type="dxa"/>
            <w:gridSpan w:val="29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63753" w:rsidRPr="00687A0A" w:rsidRDefault="00363753" w:rsidP="00363753">
            <w:pPr>
              <w:rPr>
                <w:sz w:val="19"/>
                <w:szCs w:val="19"/>
              </w:rPr>
            </w:pPr>
          </w:p>
          <w:p w:rsidR="00AA02A0" w:rsidRPr="00687A0A" w:rsidRDefault="00AA02A0" w:rsidP="00363753">
            <w:pPr>
              <w:rPr>
                <w:sz w:val="19"/>
                <w:szCs w:val="19"/>
              </w:rPr>
            </w:pPr>
          </w:p>
          <w:p w:rsidR="00AA02A0" w:rsidRPr="00687A0A" w:rsidRDefault="00AA02A0" w:rsidP="004B4329">
            <w:pPr>
              <w:ind w:left="137"/>
              <w:rPr>
                <w:sz w:val="19"/>
                <w:szCs w:val="19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61"/>
        </w:trPr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61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363753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  <w:r w:rsidRPr="00687A0A">
              <w:rPr>
                <w:noProof/>
                <w:sz w:val="19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CEE6C61" wp14:editId="41C0B99A">
                      <wp:simplePos x="0" y="0"/>
                      <wp:positionH relativeFrom="column">
                        <wp:posOffset>-1863090</wp:posOffset>
                      </wp:positionH>
                      <wp:positionV relativeFrom="paragraph">
                        <wp:posOffset>30480</wp:posOffset>
                      </wp:positionV>
                      <wp:extent cx="6762750" cy="79819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0" cy="798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Pr="00926E29" w:rsidRDefault="007A022A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7A022A" w:rsidRPr="00926E29" w:rsidRDefault="007A022A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25284" id="Text Box 16" o:spid="_x0000_s1027" type="#_x0000_t202" style="position:absolute;left:0;text-align:left;margin-left:-146.7pt;margin-top:2.4pt;width:532.5pt;height:62.8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47VkAIAACUFAAAOAAAAZHJzL2Uyb0RvYy54bWysVNuO2yAQfa/Uf0C8Z32pc7G1zmovTVVp&#10;e5F2+wHE4BgVAwUSe1v13ztAn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" stroked="f">
                      <v:fill opacity="0"/>
                      <v:textbox inset="0,0,0,0">
                        <w:txbxContent>
                          <w:p w:rsidR="007A022A" w:rsidRPr="00926E29" w:rsidRDefault="007A022A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7A022A" w:rsidRPr="00926E29" w:rsidRDefault="007A022A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61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9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10612" w:type="dxa"/>
            <w:gridSpan w:val="2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687A0A" w:rsidRDefault="00AA02A0" w:rsidP="004B4329">
            <w:pPr>
              <w:pStyle w:val="font5"/>
              <w:snapToGrid w:val="0"/>
              <w:spacing w:before="0" w:after="0"/>
              <w:ind w:left="137"/>
              <w:rPr>
                <w:b w:val="0"/>
                <w:sz w:val="18"/>
                <w:szCs w:val="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87A0A">
              <w:rPr>
                <w:b w:val="0"/>
                <w:sz w:val="18"/>
                <w:szCs w:val="19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184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452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9C35DE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Nombre y Apellido</w:t>
            </w:r>
          </w:p>
        </w:tc>
        <w:tc>
          <w:tcPr>
            <w:tcW w:w="7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199D2629" wp14:editId="3CCDA4D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A636A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340"/>
        </w:trPr>
        <w:tc>
          <w:tcPr>
            <w:tcW w:w="17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87A0A" w:rsidRDefault="009C35DE" w:rsidP="004B4329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687A0A" w:rsidRDefault="00AA02A0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83ADEC5" wp14:editId="45810AA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34C08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7"/>
              <w:jc w:val="center"/>
              <w:rPr>
                <w:sz w:val="18"/>
                <w:szCs w:val="19"/>
              </w:rPr>
            </w:pPr>
            <w:r w:rsidRPr="00687A0A">
              <w:rPr>
                <w:bCs/>
                <w:sz w:val="18"/>
                <w:szCs w:val="19"/>
              </w:rPr>
              <w:t>Nº:</w:t>
            </w:r>
          </w:p>
        </w:tc>
        <w:tc>
          <w:tcPr>
            <w:tcW w:w="60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2826F68" wp14:editId="60F887E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87902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660" w:type="dxa"/>
            <w:gridSpan w:val="2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</w:t>
            </w:r>
            <w:r w:rsidR="007A022A" w:rsidRPr="00687A0A">
              <w:rPr>
                <w:bCs/>
                <w:sz w:val="18"/>
                <w:szCs w:val="19"/>
              </w:rPr>
              <w:t xml:space="preserve">   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Estado Civil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488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30" w:type="dxa"/>
            <w:gridSpan w:val="2"/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83" w:type="dxa"/>
            <w:gridSpan w:val="9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  <w:r w:rsidR="009C35DE" w:rsidRPr="00687A0A">
              <w:rPr>
                <w:bCs/>
                <w:sz w:val="18"/>
                <w:szCs w:val="19"/>
                <w:u w:val="single"/>
              </w:rPr>
              <w:t>mbre y apellido del cónyuge</w:t>
            </w:r>
          </w:p>
        </w:tc>
        <w:tc>
          <w:tcPr>
            <w:tcW w:w="65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48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trHeight w:val="283"/>
        </w:trPr>
        <w:tc>
          <w:tcPr>
            <w:tcW w:w="29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30" w:type="dxa"/>
            <w:gridSpan w:val="2"/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340"/>
        </w:trPr>
        <w:tc>
          <w:tcPr>
            <w:tcW w:w="17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87A0A" w:rsidRDefault="009C35DE" w:rsidP="004B4329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AA02A0" w:rsidRPr="00687A0A" w:rsidRDefault="00AA02A0" w:rsidP="004B4329">
            <w:pPr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398184D4" wp14:editId="38D18B7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95D40" id="Text Box 11" o:spid="_x0000_s1031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H6CKvK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660" w:type="dxa"/>
            <w:gridSpan w:val="2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1"/>
          <w:wAfter w:w="79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59DF1A08" wp14:editId="5EF696A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F0C68" id="Text Box 12" o:spid="_x0000_s1032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Zgohf4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1" w:type="dxa"/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870"/>
        </w:trPr>
        <w:tc>
          <w:tcPr>
            <w:tcW w:w="6372" w:type="dxa"/>
            <w:gridSpan w:val="1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Incompatibilidades</w:t>
            </w:r>
            <w:r w:rsidRPr="00687A0A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687A0A" w:rsidRDefault="009C35DE" w:rsidP="004B4329">
            <w:pPr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9C35DE" w:rsidRPr="00687A0A" w:rsidRDefault="009C35DE" w:rsidP="004B4329">
            <w:pPr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9C35DE" w:rsidRPr="00687A0A" w:rsidRDefault="009C35DE" w:rsidP="004B4329">
            <w:pPr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687A0A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687A0A">
              <w:rPr>
                <w:sz w:val="18"/>
                <w:szCs w:val="19"/>
                <w:u w:val="single"/>
              </w:rPr>
              <w:t xml:space="preserve"> C, Ley 13.661 art. 21) y ART. 16 apartado III del Decreto N° 59/19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C35DE" w:rsidRPr="00687A0A" w:rsidRDefault="009C35DE" w:rsidP="004B4329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9C35DE" w:rsidRPr="00687A0A" w:rsidRDefault="009C35DE" w:rsidP="004B4329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1"/>
          <w:wAfter w:w="79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1" w:type="dxa"/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4272" w:type="dxa"/>
            <w:gridSpan w:val="1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Porcentaje de participación en el dominio:</w:t>
            </w:r>
          </w:p>
        </w:tc>
        <w:tc>
          <w:tcPr>
            <w:tcW w:w="5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1"/>
          <w:wAfter w:w="79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4FE2DCE" wp14:editId="163006F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A22F9" id="Text Box 18" o:spid="_x0000_s1033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9L7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s0vS+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1" w:type="dxa"/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22AB2" w:rsidRPr="00687A0A" w:rsidRDefault="00622AB2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687A0A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687A0A">
              <w:rPr>
                <w:bCs/>
                <w:sz w:val="18"/>
                <w:szCs w:val="19"/>
                <w:u w:val="single"/>
              </w:rPr>
              <w:t>:</w:t>
            </w:r>
          </w:p>
          <w:p w:rsidR="00622AB2" w:rsidRPr="00687A0A" w:rsidRDefault="00622AB2" w:rsidP="004B4329">
            <w:pPr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33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2AB2" w:rsidRPr="00687A0A" w:rsidRDefault="00622AB2" w:rsidP="004B4329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320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22AB2" w:rsidRPr="00687A0A" w:rsidRDefault="00622AB2" w:rsidP="004B4329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1007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22AB2" w:rsidRPr="00687A0A" w:rsidRDefault="00622AB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588" w:type="dxa"/>
            <w:gridSpan w:val="15"/>
            <w:shd w:val="clear" w:color="auto" w:fill="FFFFFF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Firma</w:t>
            </w:r>
          </w:p>
        </w:tc>
        <w:tc>
          <w:tcPr>
            <w:tcW w:w="65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588" w:type="dxa"/>
            <w:gridSpan w:val="15"/>
            <w:shd w:val="clear" w:color="auto" w:fill="FFFFFF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Aclaración</w:t>
            </w:r>
          </w:p>
        </w:tc>
        <w:tc>
          <w:tcPr>
            <w:tcW w:w="65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3005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6588" w:type="dxa"/>
            <w:gridSpan w:val="15"/>
            <w:shd w:val="clear" w:color="auto" w:fill="FFFFFF"/>
            <w:vAlign w:val="center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05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A022A" w:rsidRPr="00687A0A" w:rsidRDefault="002A5505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Lugar y Fecha</w:t>
            </w:r>
          </w:p>
        </w:tc>
        <w:tc>
          <w:tcPr>
            <w:tcW w:w="65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A022A" w:rsidRPr="00687A0A" w:rsidRDefault="007A022A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A022A" w:rsidRPr="00687A0A" w:rsidRDefault="007A022A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7A022A" w:rsidRPr="00687A0A" w:rsidRDefault="007A022A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3005" w:type="dxa"/>
            <w:gridSpan w:val="8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A022A" w:rsidRPr="00687A0A" w:rsidRDefault="007A022A" w:rsidP="004B4329">
            <w:pPr>
              <w:snapToGrid w:val="0"/>
              <w:ind w:left="136"/>
              <w:rPr>
                <w:rFonts w:eastAsia="Arial"/>
                <w:bCs/>
                <w:sz w:val="18"/>
                <w:szCs w:val="19"/>
              </w:rPr>
            </w:pPr>
          </w:p>
        </w:tc>
        <w:tc>
          <w:tcPr>
            <w:tcW w:w="6588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A022A" w:rsidRPr="00687A0A" w:rsidRDefault="007A022A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022A" w:rsidRPr="00687A0A" w:rsidRDefault="007A022A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10612" w:type="dxa"/>
            <w:gridSpan w:val="2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687A0A" w:rsidRDefault="00AA02A0" w:rsidP="004B4329">
            <w:pPr>
              <w:pStyle w:val="font5"/>
              <w:snapToGrid w:val="0"/>
              <w:spacing w:before="0" w:after="0"/>
              <w:ind w:left="136"/>
              <w:rPr>
                <w:b w:val="0"/>
                <w:sz w:val="18"/>
                <w:szCs w:val="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87A0A">
              <w:rPr>
                <w:b w:val="0"/>
                <w:sz w:val="18"/>
                <w:szCs w:val="19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452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9C35DE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Nombre y Apellido</w:t>
            </w:r>
          </w:p>
        </w:tc>
        <w:tc>
          <w:tcPr>
            <w:tcW w:w="7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4B87DE03" wp14:editId="365D005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0697B" id="Text Box 19" o:spid="_x0000_s1034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iee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/Inn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340"/>
        </w:trPr>
        <w:tc>
          <w:tcPr>
            <w:tcW w:w="17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</w:rPr>
            </w:pPr>
            <w:r w:rsidRPr="00687A0A">
              <w:rPr>
                <w:sz w:val="18"/>
                <w:szCs w:val="19"/>
              </w:rPr>
              <w:t> </w:t>
            </w:r>
            <w:r w:rsidR="007A022A" w:rsidRPr="00687A0A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9"/>
          <w:wAfter w:w="1179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60128" behindDoc="0" locked="0" layoutInCell="1" allowOverlap="1" wp14:anchorId="28E2EEFC" wp14:editId="24F70A2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439D" w:rsidRDefault="0039439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12E9A" id="Text Box 21" o:spid="_x0000_s1035" type="#_x0000_t202" style="position:absolute;left:0;text-align:left;margin-left:39.75pt;margin-top:.75pt;width:6.9pt;height:14.4pt;z-index:2517601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/xMjQIAACM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lYz8TaqfQLKGAU9hfbDSwNCr8x3jEaY2gbbbztiGEbivQTa+RGfBTMLm1kg&#10;koJrgx1GUbx18SnYacO3PSBHYkt1DdTseOCN53CMAiL3G5jEkMPh1fCj/nIfrH69bau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adf8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439D" w:rsidRDefault="0039439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660" w:type="dxa"/>
            <w:gridSpan w:val="2"/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87A0A" w:rsidRDefault="00AA02A0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687A0A" w:rsidRDefault="00AA02A0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6"/>
          <w:wAfter w:w="1145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9C35DE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lastRenderedPageBreak/>
              <w:t>Estado Civil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34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9"/>
          <w:wAfter w:w="1179" w:type="dxa"/>
          <w:trHeight w:val="285"/>
        </w:trPr>
        <w:tc>
          <w:tcPr>
            <w:tcW w:w="3083" w:type="dxa"/>
            <w:gridSpan w:val="9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439D" w:rsidRPr="00687A0A" w:rsidRDefault="009C35DE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Nombre y apellid</w:t>
            </w:r>
            <w:r w:rsidR="00671BE2" w:rsidRPr="00687A0A">
              <w:rPr>
                <w:bCs/>
                <w:sz w:val="18"/>
                <w:szCs w:val="19"/>
                <w:u w:val="single"/>
              </w:rPr>
              <w:t xml:space="preserve">o </w:t>
            </w:r>
            <w:r w:rsidRPr="00687A0A">
              <w:rPr>
                <w:bCs/>
                <w:sz w:val="18"/>
                <w:szCs w:val="19"/>
                <w:u w:val="single"/>
              </w:rPr>
              <w:t>del cónyuge</w:t>
            </w:r>
          </w:p>
        </w:tc>
        <w:tc>
          <w:tcPr>
            <w:tcW w:w="6510" w:type="dxa"/>
            <w:gridSpan w:val="14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9"/>
          <w:wAfter w:w="1179" w:type="dxa"/>
          <w:trHeight w:val="340"/>
        </w:trPr>
        <w:tc>
          <w:tcPr>
            <w:tcW w:w="3083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39D" w:rsidRPr="00687A0A" w:rsidRDefault="0039439D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5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3"/>
          <w:wAfter w:w="7689" w:type="dxa"/>
          <w:trHeight w:val="207"/>
        </w:trPr>
        <w:tc>
          <w:tcPr>
            <w:tcW w:w="3083" w:type="dxa"/>
            <w:gridSpan w:val="9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22AB2" w:rsidRPr="00687A0A" w:rsidRDefault="00622AB2" w:rsidP="004B4329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rPr>
                <w:sz w:val="18"/>
                <w:szCs w:val="19"/>
                <w:u w:val="single"/>
                <w:lang w:val="es-ES" w:eastAsia="es-AR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340"/>
        </w:trPr>
        <w:tc>
          <w:tcPr>
            <w:tcW w:w="199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pStyle w:val="xl28"/>
              <w:snapToGrid w:val="0"/>
              <w:spacing w:before="0" w:after="0"/>
              <w:rPr>
                <w:sz w:val="18"/>
                <w:szCs w:val="19"/>
                <w:u w:val="single"/>
              </w:rPr>
            </w:pPr>
          </w:p>
        </w:tc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C35DE" w:rsidRPr="00687A0A" w:rsidRDefault="009C35DE" w:rsidP="004B4329">
            <w:pPr>
              <w:pStyle w:val="xl28"/>
              <w:rPr>
                <w:sz w:val="18"/>
                <w:szCs w:val="19"/>
                <w:u w:val="single"/>
                <w:lang w:eastAsia="es-AR"/>
              </w:rPr>
            </w:pPr>
            <w:r w:rsidRPr="00687A0A">
              <w:rPr>
                <w:sz w:val="18"/>
                <w:szCs w:val="19"/>
                <w:u w:val="single"/>
                <w:lang w:eastAsia="es-AR"/>
              </w:rPr>
              <w:t xml:space="preserve">N° </w:t>
            </w:r>
          </w:p>
        </w:tc>
        <w:tc>
          <w:tcPr>
            <w:tcW w:w="288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C35DE" w:rsidRPr="00687A0A" w:rsidRDefault="009C35DE" w:rsidP="004B4329">
            <w:pPr>
              <w:snapToGrid w:val="0"/>
              <w:rPr>
                <w:sz w:val="18"/>
                <w:szCs w:val="19"/>
                <w:u w:val="single"/>
                <w:lang w:eastAsia="es-AR"/>
              </w:rPr>
            </w:pPr>
          </w:p>
        </w:tc>
        <w:tc>
          <w:tcPr>
            <w:tcW w:w="4240" w:type="dxa"/>
            <w:gridSpan w:val="1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pStyle w:val="xl28"/>
              <w:rPr>
                <w:rFonts w:eastAsia="Arial"/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pStyle w:val="xl28"/>
              <w:snapToGrid w:val="0"/>
              <w:spacing w:before="0" w:after="0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C35DE" w:rsidRPr="00687A0A" w:rsidRDefault="009C35DE" w:rsidP="004B4329">
            <w:pPr>
              <w:pStyle w:val="xl28"/>
              <w:rPr>
                <w:sz w:val="18"/>
                <w:szCs w:val="19"/>
                <w:u w:val="single"/>
                <w:lang w:eastAsia="es-AR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9C35DE" w:rsidRPr="00687A0A" w:rsidRDefault="009C35DE" w:rsidP="004B4329">
            <w:pPr>
              <w:snapToGrid w:val="0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86752" behindDoc="0" locked="0" layoutInCell="1" allowOverlap="1" wp14:anchorId="344DFE8B" wp14:editId="2F2AFC0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5DE" w:rsidRDefault="009C35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D2B25" id="Text Box 68" o:spid="_x0000_s1036" type="#_x0000_t202" style="position:absolute;margin-left:39.75pt;margin-top:.75pt;width:6.9pt;height:14.4pt;z-index:251786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2Cbui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5DE" w:rsidRDefault="009C35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223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5DE" w:rsidRPr="00687A0A" w:rsidRDefault="009C35DE" w:rsidP="004B4329">
            <w:pPr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70368" behindDoc="0" locked="0" layoutInCell="1" allowOverlap="1" wp14:anchorId="1F146B99" wp14:editId="6D707D2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5DE" w:rsidRDefault="009C35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45D57" id="Text Box 69" o:spid="_x0000_s1037" type="#_x0000_t202" style="position:absolute;left:0;text-align:left;margin-left:39.75pt;margin-top:.75pt;width:6.9pt;height:14.4pt;z-index:2517703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0wFwd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5DE" w:rsidRDefault="009C35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5DE" w:rsidRPr="00687A0A" w:rsidRDefault="009C35DE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61"/>
        </w:trPr>
        <w:tc>
          <w:tcPr>
            <w:tcW w:w="6815" w:type="dxa"/>
            <w:gridSpan w:val="1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087A78" w:rsidRPr="00687A0A" w:rsidRDefault="00087A78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Incompatibilidades</w:t>
            </w:r>
            <w:r w:rsidRPr="00687A0A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687A0A" w:rsidRDefault="00087A78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087A78" w:rsidRPr="00687A0A" w:rsidRDefault="00087A78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087A78" w:rsidRPr="00687A0A" w:rsidRDefault="00087A78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687A0A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687A0A">
              <w:rPr>
                <w:sz w:val="18"/>
                <w:szCs w:val="19"/>
                <w:u w:val="single"/>
              </w:rPr>
              <w:t xml:space="preserve"> C, Ley 13.661 art. 21)</w:t>
            </w:r>
          </w:p>
          <w:p w:rsidR="00087A78" w:rsidRPr="00687A0A" w:rsidRDefault="00087A78" w:rsidP="004B4329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y ART. 16 apartado III del Decreto N° 59/19</w:t>
            </w:r>
          </w:p>
        </w:tc>
        <w:tc>
          <w:tcPr>
            <w:tcW w:w="1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87A78" w:rsidRPr="00687A0A" w:rsidRDefault="00087A78" w:rsidP="004B4329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1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78" w:rsidRPr="00687A0A" w:rsidRDefault="00087A78" w:rsidP="004B4329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78" w:rsidRPr="00687A0A" w:rsidRDefault="00087A78" w:rsidP="004B4329">
            <w:pPr>
              <w:snapToGrid w:val="0"/>
              <w:jc w:val="center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7655" w:type="dxa"/>
            <w:gridSpan w:val="2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5DE" w:rsidRPr="00687A0A" w:rsidRDefault="009C35DE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4089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Porcentaje de participación en el dominio:</w:t>
            </w:r>
          </w:p>
        </w:tc>
        <w:tc>
          <w:tcPr>
            <w:tcW w:w="55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C35DE" w:rsidRPr="00687A0A" w:rsidRDefault="009C35DE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561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35DE" w:rsidRPr="00687A0A" w:rsidRDefault="009C35DE" w:rsidP="004B4329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340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4B4329" w:rsidRPr="00687A0A" w:rsidRDefault="004B4329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687A0A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687A0A">
              <w:rPr>
                <w:bCs/>
                <w:sz w:val="18"/>
                <w:szCs w:val="19"/>
                <w:u w:val="single"/>
              </w:rPr>
              <w:t>:</w:t>
            </w:r>
          </w:p>
          <w:p w:rsidR="004B4329" w:rsidRPr="00687A0A" w:rsidRDefault="004B4329" w:rsidP="004B4329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24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4329" w:rsidRPr="00687A0A" w:rsidRDefault="004B4329" w:rsidP="004B4329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4329" w:rsidRPr="00687A0A" w:rsidRDefault="004B4329" w:rsidP="004B4329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267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4329" w:rsidRPr="00687A0A" w:rsidRDefault="004B4329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4329" w:rsidRPr="00687A0A" w:rsidRDefault="004B4329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39439D" w:rsidRPr="00687A0A" w:rsidRDefault="0039439D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  <w:lang w:val="es-AR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9888" behindDoc="0" locked="0" layoutInCell="1" allowOverlap="1" wp14:anchorId="0F7D762B" wp14:editId="5B2B09F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439D" w:rsidRDefault="0039439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A27F2" id="Text Box 70" o:spid="_x0000_s1038" type="#_x0000_t202" style="position:absolute;left:0;text-align:left;margin-left:39.75pt;margin-top:.75pt;width:6.9pt;height:14.4pt;z-index:2517498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5EboZ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439D" w:rsidRDefault="0039439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dxa"/>
            <w:gridSpan w:val="5"/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679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Firma </w:t>
            </w:r>
          </w:p>
        </w:tc>
        <w:tc>
          <w:tcPr>
            <w:tcW w:w="6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Aclaración </w:t>
            </w:r>
          </w:p>
        </w:tc>
        <w:tc>
          <w:tcPr>
            <w:tcW w:w="6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687A0A" w:rsidRDefault="009C35DE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Lugar y Fecha </w:t>
            </w:r>
          </w:p>
        </w:tc>
        <w:tc>
          <w:tcPr>
            <w:tcW w:w="6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1061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439D" w:rsidRPr="00687A0A" w:rsidRDefault="0039439D" w:rsidP="004B4329">
            <w:pPr>
              <w:pStyle w:val="font5"/>
              <w:snapToGrid w:val="0"/>
              <w:spacing w:before="0" w:after="0"/>
              <w:ind w:left="137"/>
              <w:rPr>
                <w:b w:val="0"/>
                <w:sz w:val="18"/>
                <w:szCs w:val="19"/>
              </w:rPr>
            </w:pPr>
            <w:r w:rsidRPr="00687A0A">
              <w:rPr>
                <w:b w:val="0"/>
                <w:sz w:val="18"/>
                <w:szCs w:val="19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28"/>
                <w:szCs w:val="28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452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Nombre y Apellido:</w:t>
            </w:r>
          </w:p>
        </w:tc>
        <w:tc>
          <w:tcPr>
            <w:tcW w:w="71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FE6" w:rsidRPr="00687A0A" w:rsidRDefault="00CD2FE6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1D2B1BDC" wp14:editId="19D87E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439D" w:rsidRDefault="0039439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B6B8A" id="Text Box 72" o:spid="_x0000_s1039" type="#_x0000_t202" style="position:absolute;left:0;text-align:left;margin-left:39.75pt;margin-top:.75pt;width:6.9pt;height:14.4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SV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N/Mytuq9hE0YxQUFeoPTw0YvTLfMRqhbRtsv+2JYRiJ9xJ053t8NsxsbGeD&#10;SApHG+wwiuaNi2/BXhu+6wE5KluqK9Bmx4NwvIgjC6DuJ9CKIYjjs+F7/ek8eP1+3Na/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mJYE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439D" w:rsidRDefault="0039439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340"/>
        </w:trPr>
        <w:tc>
          <w:tcPr>
            <w:tcW w:w="174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177A5BF" wp14:editId="061E4B0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439D" w:rsidRDefault="0039439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5C45C" id="Text Box 73" o:spid="_x0000_s1040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umKd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439D" w:rsidRDefault="0039439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</w:rPr>
            </w:pPr>
            <w:r w:rsidRPr="00687A0A">
              <w:rPr>
                <w:sz w:val="18"/>
                <w:szCs w:val="19"/>
              </w:rPr>
              <w:t> </w:t>
            </w:r>
            <w:r w:rsidRPr="00687A0A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53323A8A" wp14:editId="48FCB3E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439D" w:rsidRDefault="0039439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A48EB" id="Text Box 75" o:spid="_x0000_s1041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X1rjA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Z6Vt1PNI2jGKCgq1B+eGjA6Zb5jNEDb1th+OxDDMBLvJejO9/hkmMnYTQaR&#10;FI7W2GEUzRsX34KDNnzfAXJUtlRXoM2WB+F4EUcWQN1PoBVDEKdnw/f603nw+v24bX4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S5X1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439D" w:rsidRDefault="0039439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 </w:t>
            </w: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9593" w:type="dxa"/>
            <w:gridSpan w:val="2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Estado Civil: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1BE2" w:rsidRPr="00687A0A" w:rsidRDefault="00671BE2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3083" w:type="dxa"/>
            <w:gridSpan w:val="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Nombre y apellido del cónyuge:</w:t>
            </w:r>
          </w:p>
        </w:tc>
        <w:tc>
          <w:tcPr>
            <w:tcW w:w="65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340"/>
        </w:trPr>
        <w:tc>
          <w:tcPr>
            <w:tcW w:w="174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CD2FE6" w:rsidRPr="00687A0A" w:rsidRDefault="00CD2FE6" w:rsidP="004B4329">
            <w:pPr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</w:rPr>
            </w:pPr>
            <w:r w:rsidRPr="00687A0A">
              <w:rPr>
                <w:sz w:val="18"/>
                <w:szCs w:val="19"/>
              </w:rPr>
              <w:t> </w:t>
            </w:r>
            <w:r w:rsidRPr="00687A0A">
              <w:rPr>
                <w:bCs/>
                <w:sz w:val="18"/>
                <w:szCs w:val="19"/>
              </w:rPr>
              <w:t>Nº:</w:t>
            </w:r>
          </w:p>
        </w:tc>
        <w:tc>
          <w:tcPr>
            <w:tcW w:w="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96992" behindDoc="0" locked="0" layoutInCell="1" allowOverlap="1" wp14:anchorId="218E4A62" wp14:editId="6AC8648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1BE2" w:rsidRDefault="00671BE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5AE6E" id="Text Box 76" o:spid="_x0000_s1042" type="#_x0000_t202" style="position:absolute;left:0;text-align:left;margin-left:39.75pt;margin-top:.75pt;width:6.9pt;height:14.4pt;z-index:251796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JSjA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E/K26r2ETRjFBQV6g9PDRi9Mt8xGqFtG2y/7YlhGIn3EnTne3w2zGxsZ4NI&#10;Ckcb7DCK5o2Lb8FeG77rATkqW6or0GbHg3C8iCMLoO4n0IohiOOz4Xv96Tx4/X7c1r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gSqJS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71BE2" w:rsidRDefault="00671BE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671BE2" w:rsidRPr="00687A0A" w:rsidRDefault="00671BE2" w:rsidP="004B4329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 </w:t>
            </w: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140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18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hRule="exact"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687A0A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94944" behindDoc="0" locked="0" layoutInCell="1" allowOverlap="1" wp14:anchorId="24C62B9F" wp14:editId="618447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1BE2" w:rsidRDefault="00671BE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4E09F" id="Text Box 77" o:spid="_x0000_s1043" type="#_x0000_t202" style="position:absolute;left:0;text-align:left;margin-left:39.75pt;margin-top:.75pt;width:6.9pt;height:14.4pt;z-index:251794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OUjA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ONZeTvVPIJmjIKiQv3hqQGjU+Y7RgO0bY3ttwMxDCPxXoLufI9PhpmM3WQQ&#10;SeFojR1G0dy4+BYctOH7DpCjsqW6AW22PAjHiziyAOp+Aq0Ygjg9G77Xn86D1+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VHKOU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71BE2" w:rsidRDefault="00671BE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0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671BE2" w:rsidRPr="00687A0A" w:rsidRDefault="00671BE2" w:rsidP="004B4329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 </w:t>
            </w:r>
          </w:p>
        </w:tc>
      </w:tr>
      <w:tr w:rsidR="00687A0A" w:rsidRPr="00687A0A" w:rsidTr="005B3806">
        <w:trPr>
          <w:gridAfter w:val="3"/>
          <w:wAfter w:w="160" w:type="dxa"/>
          <w:trHeight w:val="261"/>
        </w:trPr>
        <w:tc>
          <w:tcPr>
            <w:tcW w:w="6995" w:type="dxa"/>
            <w:gridSpan w:val="19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Incompatibilidades</w:t>
            </w:r>
            <w:r w:rsidRPr="00687A0A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687A0A" w:rsidRDefault="00CD2FE6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CD2FE6" w:rsidRPr="00687A0A" w:rsidRDefault="00CD2FE6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CD2FE6" w:rsidRPr="00687A0A" w:rsidRDefault="00CD2FE6" w:rsidP="004B4329">
            <w:pPr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687A0A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687A0A">
              <w:rPr>
                <w:sz w:val="18"/>
                <w:szCs w:val="19"/>
                <w:u w:val="single"/>
              </w:rPr>
              <w:t xml:space="preserve"> C, Ley 13.661 art. 21)</w:t>
            </w:r>
          </w:p>
          <w:p w:rsidR="00CD2FE6" w:rsidRPr="00687A0A" w:rsidRDefault="00CD2FE6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 xml:space="preserve"> y ART. 16 apartado III del Decreto N° 1300/16</w:t>
            </w:r>
          </w:p>
          <w:p w:rsidR="00CD2FE6" w:rsidRPr="00687A0A" w:rsidRDefault="00CD2FE6" w:rsidP="004B4329">
            <w:pPr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FE6" w:rsidRPr="00687A0A" w:rsidRDefault="00CD2FE6" w:rsidP="004B4329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1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FE6" w:rsidRPr="00687A0A" w:rsidRDefault="00CD2FE6" w:rsidP="004B4329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29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415" w:type="dxa"/>
            <w:gridSpan w:val="10"/>
            <w:shd w:val="clear" w:color="auto" w:fill="auto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255" w:type="dxa"/>
            <w:gridSpan w:val="10"/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98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D2FE6" w:rsidRPr="00687A0A" w:rsidRDefault="00CD2FE6" w:rsidP="004B4329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4272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687A0A" w:rsidRDefault="00CD2FE6" w:rsidP="004B4329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Porcentaje de participación en el dominio:</w:t>
            </w:r>
          </w:p>
        </w:tc>
        <w:tc>
          <w:tcPr>
            <w:tcW w:w="53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FE6" w:rsidRPr="00687A0A" w:rsidRDefault="00CD2FE6" w:rsidP="00404DA3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FE6" w:rsidRPr="00687A0A" w:rsidRDefault="00CD2FE6" w:rsidP="004B4329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2"/>
          <w:wAfter w:w="130" w:type="dxa"/>
          <w:trHeight w:val="283"/>
        </w:trPr>
        <w:tc>
          <w:tcPr>
            <w:tcW w:w="4272" w:type="dxa"/>
            <w:gridSpan w:val="1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:rsidR="0039439D" w:rsidRPr="00687A0A" w:rsidRDefault="0039439D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4720" w:type="dxa"/>
            <w:gridSpan w:val="1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87A0A" w:rsidRPr="00687A0A" w:rsidTr="005B3806">
        <w:trPr>
          <w:gridAfter w:val="11"/>
          <w:wAfter w:w="2839" w:type="dxa"/>
          <w:trHeight w:val="340"/>
        </w:trPr>
        <w:tc>
          <w:tcPr>
            <w:tcW w:w="4272" w:type="dxa"/>
            <w:gridSpan w:val="1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687A0A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687A0A">
              <w:rPr>
                <w:bCs/>
                <w:sz w:val="18"/>
                <w:szCs w:val="19"/>
                <w:u w:val="single"/>
              </w:rPr>
              <w:t>:</w:t>
            </w:r>
          </w:p>
          <w:p w:rsidR="00671BE2" w:rsidRPr="00687A0A" w:rsidRDefault="00671BE2" w:rsidP="004B4329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BE2" w:rsidRPr="00687A0A" w:rsidRDefault="00671BE2" w:rsidP="004B4329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2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1BE2" w:rsidRPr="00687A0A" w:rsidRDefault="00404DA3" w:rsidP="00404DA3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sz w:val="18"/>
                <w:szCs w:val="19"/>
              </w:rPr>
              <w:t xml:space="preserve">            </w:t>
            </w:r>
            <w:r w:rsidRPr="00687A0A">
              <w:rPr>
                <w:sz w:val="18"/>
                <w:szCs w:val="19"/>
                <w:u w:val="single"/>
              </w:rPr>
              <w:t>NO</w:t>
            </w:r>
          </w:p>
        </w:tc>
      </w:tr>
      <w:tr w:rsidR="00687A0A" w:rsidRPr="00687A0A" w:rsidTr="005B3806">
        <w:trPr>
          <w:gridAfter w:val="17"/>
          <w:wAfter w:w="4880" w:type="dxa"/>
          <w:trHeight w:hRule="exact" w:val="283"/>
        </w:trPr>
        <w:tc>
          <w:tcPr>
            <w:tcW w:w="4272" w:type="dxa"/>
            <w:gridSpan w:val="1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:rsidR="00671BE2" w:rsidRPr="00687A0A" w:rsidRDefault="00671BE2" w:rsidP="004B4329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  <w:lang w:val="es-AR" w:eastAsia="es-AR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Firma </w:t>
            </w:r>
          </w:p>
        </w:tc>
        <w:tc>
          <w:tcPr>
            <w:tcW w:w="6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687A0A" w:rsidRDefault="0039439D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10612" w:type="dxa"/>
            <w:gridSpan w:val="29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687A0A" w:rsidRDefault="00671BE2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Aclaración </w:t>
            </w:r>
          </w:p>
        </w:tc>
        <w:tc>
          <w:tcPr>
            <w:tcW w:w="67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100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687A0A" w:rsidRDefault="00363753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9605" w:type="dxa"/>
            <w:gridSpan w:val="24"/>
            <w:tcBorders>
              <w:left w:val="single" w:sz="4" w:space="0" w:color="000000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1007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340"/>
        </w:trPr>
        <w:tc>
          <w:tcPr>
            <w:tcW w:w="2813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687A0A">
              <w:rPr>
                <w:bCs/>
                <w:sz w:val="18"/>
                <w:szCs w:val="19"/>
                <w:u w:val="single"/>
              </w:rPr>
              <w:t xml:space="preserve">Lugar y Fecha </w:t>
            </w:r>
          </w:p>
        </w:tc>
        <w:tc>
          <w:tcPr>
            <w:tcW w:w="679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100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687A0A" w:rsidRPr="00687A0A" w:rsidTr="005B3806">
        <w:trPr>
          <w:gridAfter w:val="3"/>
          <w:wAfter w:w="160" w:type="dxa"/>
          <w:trHeight w:val="283"/>
        </w:trPr>
        <w:tc>
          <w:tcPr>
            <w:tcW w:w="9605" w:type="dxa"/>
            <w:gridSpan w:val="24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  <w:p w:rsidR="00363753" w:rsidRPr="00687A0A" w:rsidRDefault="00363753" w:rsidP="00363753">
            <w:pPr>
              <w:snapToGrid w:val="0"/>
              <w:rPr>
                <w:sz w:val="19"/>
                <w:szCs w:val="19"/>
                <w:u w:val="single"/>
              </w:rPr>
            </w:pPr>
          </w:p>
        </w:tc>
        <w:tc>
          <w:tcPr>
            <w:tcW w:w="1007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687A0A" w:rsidRDefault="00DF05E4" w:rsidP="004B4329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</w:tr>
    </w:tbl>
    <w:p w:rsidR="001C2E38" w:rsidRPr="00687A0A" w:rsidRDefault="001C2E38">
      <w:pPr>
        <w:jc w:val="both"/>
      </w:pPr>
    </w:p>
    <w:p w:rsidR="00671BE2" w:rsidRPr="00687A0A" w:rsidRDefault="00671BE2" w:rsidP="002A5505">
      <w:pPr>
        <w:spacing w:line="360" w:lineRule="auto"/>
        <w:jc w:val="center"/>
        <w:rPr>
          <w:sz w:val="20"/>
          <w:szCs w:val="20"/>
        </w:rPr>
      </w:pPr>
    </w:p>
    <w:p w:rsidR="00671BE2" w:rsidRPr="00687A0A" w:rsidRDefault="001C2E38" w:rsidP="002A5505">
      <w:pPr>
        <w:spacing w:line="360" w:lineRule="auto"/>
        <w:jc w:val="center"/>
        <w:rPr>
          <w:sz w:val="20"/>
          <w:szCs w:val="20"/>
        </w:rPr>
      </w:pPr>
      <w:r w:rsidRPr="00687A0A">
        <w:rPr>
          <w:sz w:val="20"/>
          <w:szCs w:val="20"/>
        </w:rPr>
        <w:t xml:space="preserve">El locador deberá informar al locatario la transferencia de dominio que pueda afectar la </w:t>
      </w:r>
    </w:p>
    <w:tbl>
      <w:tblPr>
        <w:tblpPr w:leftFromText="141" w:rightFromText="141" w:vertAnchor="page" w:horzAnchor="margin" w:tblpX="-65" w:tblpY="5901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4"/>
        <w:gridCol w:w="6890"/>
      </w:tblGrid>
      <w:tr w:rsidR="00687A0A" w:rsidRPr="00687A0A" w:rsidTr="00A04603">
        <w:trPr>
          <w:trHeight w:val="1290"/>
        </w:trPr>
        <w:tc>
          <w:tcPr>
            <w:tcW w:w="9894" w:type="dxa"/>
            <w:gridSpan w:val="2"/>
          </w:tcPr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99040" behindDoc="0" locked="0" layoutInCell="1" allowOverlap="1" wp14:anchorId="2AC389E5" wp14:editId="2A8DEAC9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37465</wp:posOffset>
                      </wp:positionV>
                      <wp:extent cx="6214110" cy="7810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411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1BE2" w:rsidRPr="00926E29" w:rsidRDefault="00671BE2" w:rsidP="00671BE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671BE2" w:rsidRDefault="00671BE2" w:rsidP="00671BE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71BE2" w:rsidRPr="00926E29" w:rsidRDefault="00671BE2" w:rsidP="00671BE2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  <w:p w:rsidR="00A04603" w:rsidRDefault="00A0460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48086" id="Text Box 2" o:spid="_x0000_s1044" type="#_x0000_t202" style="position:absolute;margin-left:2.3pt;margin-top:2.95pt;width:489.3pt;height:61.5pt;z-index:2517990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671BE2" w:rsidRPr="00926E29" w:rsidRDefault="00671BE2" w:rsidP="00671B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671BE2" w:rsidRDefault="00671BE2" w:rsidP="00671BE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71BE2" w:rsidRPr="00926E29" w:rsidRDefault="00671BE2" w:rsidP="00671BE2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  <w:p w:rsidR="00A04603" w:rsidRDefault="00A04603"/>
                        </w:txbxContent>
                      </v:textbox>
                    </v:shape>
                  </w:pict>
                </mc:Fallback>
              </mc:AlternateContent>
            </w: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  <w:p w:rsidR="00A04603" w:rsidRPr="00687A0A" w:rsidRDefault="00A04603" w:rsidP="00A04603">
            <w:pPr>
              <w:rPr>
                <w:sz w:val="20"/>
                <w:szCs w:val="20"/>
              </w:rPr>
            </w:pP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671BE2" w:rsidRPr="00687A0A" w:rsidRDefault="00671BE2" w:rsidP="00A04603">
            <w:pPr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71BE2" w:rsidRPr="00687A0A" w:rsidRDefault="00671BE2" w:rsidP="00A04603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87A0A">
              <w:rPr>
                <w:b/>
                <w:bCs/>
                <w:sz w:val="16"/>
                <w:szCs w:val="16"/>
              </w:rPr>
              <w:t>Nomina</w:t>
            </w:r>
            <w:proofErr w:type="spellEnd"/>
            <w:r w:rsidRPr="00687A0A">
              <w:rPr>
                <w:b/>
                <w:bCs/>
                <w:sz w:val="16"/>
                <w:szCs w:val="16"/>
              </w:rPr>
              <w:t xml:space="preserve"> de los actuales integrantes de los Órganos de Gobierno, Administración y Fiscalización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  <w:p w:rsidR="00671BE2" w:rsidRPr="00687A0A" w:rsidRDefault="00671BE2" w:rsidP="00A046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9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8"/>
                <w:szCs w:val="18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671BE2" w:rsidRPr="00687A0A" w:rsidRDefault="00671BE2" w:rsidP="00A04603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1BE2" w:rsidRPr="00687A0A" w:rsidRDefault="00671BE2" w:rsidP="00A0460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04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1BE2" w:rsidRPr="00687A0A" w:rsidRDefault="00671BE2" w:rsidP="00A04603">
            <w:pPr>
              <w:snapToGrid w:val="0"/>
            </w:pPr>
            <w:r w:rsidRPr="00687A0A">
              <w:rPr>
                <w:sz w:val="20"/>
                <w:szCs w:val="20"/>
              </w:rPr>
              <w:t> </w:t>
            </w:r>
          </w:p>
        </w:tc>
      </w:tr>
    </w:tbl>
    <w:p w:rsidR="001C2E38" w:rsidRPr="00687A0A" w:rsidRDefault="00C26E9A" w:rsidP="002A5505">
      <w:pPr>
        <w:spacing w:line="360" w:lineRule="auto"/>
        <w:jc w:val="center"/>
        <w:rPr>
          <w:sz w:val="20"/>
          <w:szCs w:val="20"/>
        </w:rPr>
      </w:pPr>
      <w:r w:rsidRPr="00687A0A">
        <w:rPr>
          <w:sz w:val="20"/>
          <w:szCs w:val="20"/>
        </w:rPr>
        <w:lastRenderedPageBreak/>
        <w:t>P</w:t>
      </w:r>
      <w:r w:rsidR="001C2E38" w:rsidRPr="00687A0A">
        <w:rPr>
          <w:sz w:val="20"/>
          <w:szCs w:val="20"/>
        </w:rPr>
        <w:t>ropiedad</w:t>
      </w:r>
      <w:r w:rsidRPr="00687A0A">
        <w:rPr>
          <w:sz w:val="20"/>
          <w:szCs w:val="20"/>
        </w:rPr>
        <w:t>.</w:t>
      </w: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363753" w:rsidRPr="00687A0A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687A0A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687A0A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687A0A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687A0A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1C2E38" w:rsidRPr="00687A0A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87A0A" w:rsidRPr="00687A0A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A04603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2174FDA2" wp14:editId="2032F6D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136525</wp:posOffset>
                      </wp:positionV>
                      <wp:extent cx="6010275" cy="742950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Pr="00926E29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7A022A" w:rsidRPr="00926E29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A022A" w:rsidRPr="00A04603" w:rsidRDefault="007A022A" w:rsidP="00A0460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7A022A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A022A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A022A" w:rsidRDefault="007A022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A022A" w:rsidRDefault="007A022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8E13E" id="Text Box 9" o:spid="_x0000_s1045" type="#_x0000_t202" style="position:absolute;margin-left:7.65pt;margin-top:10.75pt;width:473.25pt;height:58.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" stroked="f">
                      <v:fill opacity="0"/>
                      <v:textbox inset="0,0,0,0">
                        <w:txbxContent>
                          <w:p w:rsidR="007A022A" w:rsidRPr="00926E29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7A022A" w:rsidRPr="00926E29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A022A" w:rsidRPr="00A04603" w:rsidRDefault="007A022A" w:rsidP="00A0460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7A022A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A022A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A022A" w:rsidRDefault="007A022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A022A" w:rsidRDefault="007A022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7A0A" w:rsidRPr="00687A0A" w:rsidTr="00A04603">
        <w:trPr>
          <w:trHeight w:val="1267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7A0A" w:rsidRPr="00687A0A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tabs>
                <w:tab w:val="left" w:pos="5835"/>
              </w:tabs>
              <w:snapToGrid w:val="0"/>
              <w:ind w:left="137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  <w:r w:rsidR="00AA02A0" w:rsidRPr="00687A0A">
              <w:rPr>
                <w:sz w:val="18"/>
                <w:szCs w:val="18"/>
              </w:rPr>
              <w:tab/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</w:p>
        </w:tc>
      </w:tr>
      <w:tr w:rsidR="00687A0A" w:rsidRPr="00687A0A" w:rsidTr="002A5505">
        <w:trPr>
          <w:trHeight w:val="427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687A0A" w:rsidRDefault="001C2E38" w:rsidP="00A04603">
            <w:pPr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Nº: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8"/>
                <w:szCs w:val="18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jc w:val="both"/>
              <w:rPr>
                <w:b/>
                <w:bCs/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687A0A" w:rsidRDefault="001C2E38" w:rsidP="00A04603">
            <w:pPr>
              <w:ind w:left="13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 w:right="57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 xml:space="preserve">Nombre y Apellido,   Poderdante </w:t>
            </w:r>
            <w:proofErr w:type="spellStart"/>
            <w:r w:rsidRPr="00687A0A">
              <w:rPr>
                <w:b/>
                <w:bCs/>
                <w:sz w:val="20"/>
                <w:szCs w:val="20"/>
              </w:rPr>
              <w:t>ó</w:t>
            </w:r>
            <w:proofErr w:type="spellEnd"/>
            <w:r w:rsidRPr="00687A0A">
              <w:rPr>
                <w:b/>
                <w:bCs/>
                <w:sz w:val="20"/>
                <w:szCs w:val="20"/>
              </w:rPr>
              <w:t xml:space="preserve"> Razón Social</w:t>
            </w:r>
            <w:r w:rsidRPr="00687A0A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2A5505">
        <w:trPr>
          <w:trHeight w:val="319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 w:right="57"/>
              <w:rPr>
                <w:sz w:val="18"/>
                <w:szCs w:val="18"/>
              </w:rPr>
            </w:pPr>
            <w:r w:rsidRPr="00687A0A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</w:p>
          <w:p w:rsidR="001C2E38" w:rsidRPr="00687A0A" w:rsidRDefault="001C2E38" w:rsidP="00A04603">
            <w:pPr>
              <w:ind w:left="137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Nº: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A5505" w:rsidRPr="00687A0A">
              <w:rPr>
                <w:b/>
                <w:bCs/>
                <w:sz w:val="20"/>
                <w:szCs w:val="20"/>
              </w:rPr>
              <w:t>CUIT/ CUIL</w:t>
            </w:r>
            <w:r w:rsidRPr="00687A0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2A5505">
        <w:trPr>
          <w:trHeight w:val="337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jc w:val="both"/>
              <w:rPr>
                <w:b/>
                <w:bCs/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="002A5505" w:rsidRPr="00687A0A">
              <w:rPr>
                <w:b/>
                <w:bCs/>
                <w:sz w:val="20"/>
                <w:szCs w:val="20"/>
              </w:rPr>
              <w:t>CARÁCTER DEL PODER</w:t>
            </w:r>
            <w:r w:rsidRPr="00687A0A">
              <w:rPr>
                <w:b/>
                <w:bCs/>
                <w:sz w:val="20"/>
                <w:szCs w:val="20"/>
              </w:rPr>
              <w:t>:</w:t>
            </w:r>
          </w:p>
          <w:p w:rsidR="001C2E38" w:rsidRPr="00687A0A" w:rsidRDefault="001C2E38" w:rsidP="00A04603">
            <w:pPr>
              <w:ind w:left="13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87A0A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87A0A" w:rsidRDefault="001C2E38" w:rsidP="00A04603">
            <w:pPr>
              <w:snapToGrid w:val="0"/>
              <w:ind w:left="137"/>
            </w:pPr>
            <w:r w:rsidRPr="00687A0A">
              <w:rPr>
                <w:sz w:val="20"/>
                <w:szCs w:val="20"/>
              </w:rPr>
              <w:t> </w:t>
            </w:r>
          </w:p>
        </w:tc>
      </w:tr>
    </w:tbl>
    <w:p w:rsidR="001C2E38" w:rsidRPr="00687A0A" w:rsidRDefault="001C2E38">
      <w:pPr>
        <w:jc w:val="both"/>
      </w:pPr>
    </w:p>
    <w:p w:rsidR="001C2E38" w:rsidRPr="00687A0A" w:rsidRDefault="001C2E38">
      <w:pPr>
        <w:jc w:val="both"/>
        <w:rPr>
          <w:sz w:val="20"/>
          <w:szCs w:val="20"/>
        </w:rPr>
      </w:pPr>
    </w:p>
    <w:p w:rsidR="001C2E38" w:rsidRPr="00687A0A" w:rsidRDefault="001C2E38">
      <w:pPr>
        <w:sectPr w:rsidR="001C2E38" w:rsidRPr="00687A0A" w:rsidSect="00DF05E4">
          <w:headerReference w:type="default" r:id="rId8"/>
          <w:footerReference w:type="default" r:id="rId9"/>
          <w:pgSz w:w="11906" w:h="16838"/>
          <w:pgMar w:top="1440" w:right="1080" w:bottom="1440" w:left="1080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687A0A" w:rsidRPr="00687A0A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87A0A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E333D90" wp14:editId="6ECD9966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Pr="00926E29" w:rsidRDefault="007A022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7A022A" w:rsidRPr="00926E29" w:rsidRDefault="007A022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A022A" w:rsidRPr="00926E29" w:rsidRDefault="007A022A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6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KtQbYI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7A022A" w:rsidRPr="00926E29" w:rsidRDefault="007A022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7A022A" w:rsidRPr="00926E29" w:rsidRDefault="007A022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A022A" w:rsidRPr="00926E29" w:rsidRDefault="007A022A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7A0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18"/>
                <w:szCs w:val="18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18"/>
                <w:szCs w:val="18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sz w:val="20"/>
                <w:szCs w:val="20"/>
              </w:rPr>
              <w:t> </w:t>
            </w:r>
            <w:r w:rsidRPr="00687A0A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082C0F5" wp14:editId="13316E3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7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A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3nQj5fPVrUPoBmjoKhQf3hpwOiV+YHRCF3bYPt9TwzDSHyQoDvf4rNhZmM7&#10;G0RSONpgh1E0r118Cvba8F0PyFHZUr0FbXY8COeRBVD3E+jEEMTx1fCt/nQevB7ftvV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3bHhg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  <w:r w:rsidRPr="00687A0A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687A0A" w:rsidRPr="00687A0A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6A5E0D71" wp14:editId="3536A39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48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OU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+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Z1Tl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sz w:val="20"/>
                <w:szCs w:val="20"/>
              </w:rPr>
              <w:t> </w:t>
            </w:r>
          </w:p>
        </w:tc>
      </w:tr>
    </w:tbl>
    <w:p w:rsidR="001C2E38" w:rsidRPr="00687A0A" w:rsidRDefault="001C2E38">
      <w:pPr>
        <w:pageBreakBefore/>
      </w:pPr>
    </w:p>
    <w:p w:rsidR="006A4A53" w:rsidRPr="00687A0A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687A0A" w:rsidRPr="00687A0A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C2F5F4F" wp14:editId="1067FFB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Pr="00776075" w:rsidRDefault="007A022A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49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OV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yfT9rbqOYJVGMUFBWkAU8NGJ0y3zAaoG1rbL/uiGEYiXcSlOd7fDLMZGwm&#10;g0gK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Kw7zl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7A022A" w:rsidRPr="00776075" w:rsidRDefault="007A022A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7A0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00C8E04D" wp14:editId="3551A9E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0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27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R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R679u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A022A" w:rsidRDefault="007A022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687A0A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18EF40FC" wp14:editId="2D9CC88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22A" w:rsidRDefault="007A022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1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qrf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wBDRvn41qnsAzRoGooD+8NBB0yvzAaIBbW2P7fUcMw0h8kOA7f8WnwEzB&#10;ZgqIpLC1xg6jGN66+BTstOHbDpCjs6W6Bm+2PBjnhQVQ9wO4iaGIw6vhr/rpOGS9vG2rX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PWCqt+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7A022A" w:rsidRDefault="007A022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87A0A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87A0A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pStyle w:val="xl28"/>
              <w:snapToGrid w:val="0"/>
              <w:spacing w:before="0" w:after="0"/>
            </w:pPr>
            <w:r w:rsidRPr="00687A0A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87A0A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87A0A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NO</w:t>
            </w:r>
          </w:p>
        </w:tc>
      </w:tr>
      <w:tr w:rsidR="00687A0A" w:rsidRPr="00687A0A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87A0A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87A0A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87A0A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87A0A" w:rsidRDefault="00E07F58" w:rsidP="00E07F58">
            <w:pPr>
              <w:snapToGrid w:val="0"/>
            </w:pPr>
            <w:r w:rsidRPr="00687A0A">
              <w:rPr>
                <w:sz w:val="20"/>
                <w:szCs w:val="20"/>
              </w:rPr>
              <w:t> </w:t>
            </w:r>
          </w:p>
        </w:tc>
      </w:tr>
    </w:tbl>
    <w:p w:rsidR="006A4A53" w:rsidRPr="00687A0A" w:rsidRDefault="006A4A53" w:rsidP="006A4A53"/>
    <w:p w:rsidR="00393F1D" w:rsidRPr="00687A0A" w:rsidRDefault="00393F1D" w:rsidP="00B678C8">
      <w:pPr>
        <w:widowControl/>
        <w:suppressAutoHyphens w:val="0"/>
        <w:autoSpaceDE/>
      </w:pPr>
    </w:p>
    <w:p w:rsidR="004D5F99" w:rsidRPr="00687A0A" w:rsidRDefault="004D5F99" w:rsidP="00B678C8">
      <w:pPr>
        <w:widowControl/>
        <w:suppressAutoHyphens w:val="0"/>
        <w:autoSpaceDE/>
      </w:pPr>
    </w:p>
    <w:p w:rsidR="004D5F99" w:rsidRPr="00687A0A" w:rsidRDefault="004D5F99" w:rsidP="00B678C8">
      <w:pPr>
        <w:widowControl/>
        <w:suppressAutoHyphens w:val="0"/>
        <w:autoSpaceDE/>
      </w:pPr>
    </w:p>
    <w:p w:rsidR="004D5F99" w:rsidRPr="00687A0A" w:rsidRDefault="004D5F99" w:rsidP="00B678C8">
      <w:pPr>
        <w:widowControl/>
        <w:suppressAutoHyphens w:val="0"/>
        <w:autoSpaceDE/>
      </w:pPr>
    </w:p>
    <w:p w:rsidR="004D5F99" w:rsidRPr="00687A0A" w:rsidRDefault="004D5F99" w:rsidP="00B678C8">
      <w:pPr>
        <w:widowControl/>
        <w:suppressAutoHyphens w:val="0"/>
        <w:autoSpaceDE/>
      </w:pPr>
    </w:p>
    <w:p w:rsidR="00393F1D" w:rsidRPr="00687A0A" w:rsidRDefault="00393F1D" w:rsidP="00B678C8">
      <w:pPr>
        <w:widowControl/>
        <w:suppressAutoHyphens w:val="0"/>
        <w:autoSpaceDE/>
      </w:pPr>
    </w:p>
    <w:p w:rsidR="00B678C8" w:rsidRPr="00687A0A" w:rsidRDefault="00B678C8" w:rsidP="00B678C8">
      <w:pPr>
        <w:widowControl/>
        <w:suppressAutoHyphens w:val="0"/>
        <w:autoSpaceDE/>
      </w:pPr>
    </w:p>
    <w:p w:rsidR="00693755" w:rsidRPr="00687A0A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687A0A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87A0A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687A0A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687A0A">
        <w:rPr>
          <w:b/>
          <w:sz w:val="28"/>
          <w:szCs w:val="28"/>
          <w:u w:val="single"/>
        </w:rPr>
        <w:t>ANEXO F</w:t>
      </w:r>
    </w:p>
    <w:p w:rsidR="00802934" w:rsidRPr="00687A0A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687A0A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687A0A" w:rsidRDefault="00802934" w:rsidP="00802934">
      <w:pPr>
        <w:jc w:val="center"/>
        <w:rPr>
          <w:rFonts w:ascii="Times New Roman" w:hAnsi="Times New Roman" w:cs="Times New Roman"/>
          <w:b/>
        </w:rPr>
      </w:pPr>
      <w:r w:rsidRPr="00687A0A">
        <w:rPr>
          <w:rFonts w:ascii="Times New Roman" w:hAnsi="Times New Roman" w:cs="Times New Roman"/>
          <w:b/>
        </w:rPr>
        <w:t xml:space="preserve">DECLARACIÓN JURADA </w:t>
      </w:r>
      <w:r w:rsidR="00CA1DAD" w:rsidRPr="00687A0A">
        <w:rPr>
          <w:rFonts w:ascii="Times New Roman" w:hAnsi="Times New Roman" w:cs="Times New Roman"/>
          <w:b/>
        </w:rPr>
        <w:t>APTITUD</w:t>
      </w:r>
      <w:r w:rsidRPr="00687A0A">
        <w:rPr>
          <w:rFonts w:ascii="Times New Roman" w:hAnsi="Times New Roman" w:cs="Times New Roman"/>
          <w:b/>
        </w:rPr>
        <w:t xml:space="preserve"> PARA CONTRATAR</w:t>
      </w:r>
    </w:p>
    <w:p w:rsidR="00E34D18" w:rsidRPr="00687A0A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687A0A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687A0A" w:rsidRDefault="001104E7" w:rsidP="002A5505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687A0A">
        <w:rPr>
          <w:rFonts w:ascii="Times New Roman" w:hAnsi="Times New Roman" w:cs="Times New Roman"/>
        </w:rPr>
        <w:t>El</w:t>
      </w:r>
      <w:r w:rsidR="002A5505" w:rsidRPr="00687A0A">
        <w:rPr>
          <w:rFonts w:ascii="Times New Roman" w:hAnsi="Times New Roman" w:cs="Times New Roman"/>
        </w:rPr>
        <w:t>/</w:t>
      </w:r>
      <w:r w:rsidRPr="00687A0A">
        <w:rPr>
          <w:rFonts w:ascii="Times New Roman" w:hAnsi="Times New Roman" w:cs="Times New Roman"/>
        </w:rPr>
        <w:t>los</w:t>
      </w:r>
      <w:r w:rsidR="00802934" w:rsidRPr="00687A0A">
        <w:rPr>
          <w:rFonts w:ascii="Times New Roman" w:hAnsi="Times New Roman" w:cs="Times New Roman"/>
        </w:rPr>
        <w:t xml:space="preserve"> que suscribe</w:t>
      </w:r>
      <w:r w:rsidRPr="00687A0A">
        <w:rPr>
          <w:rFonts w:ascii="Times New Roman" w:hAnsi="Times New Roman" w:cs="Times New Roman"/>
        </w:rPr>
        <w:t>n DECLARA/N</w:t>
      </w:r>
      <w:r w:rsidR="00802934" w:rsidRPr="00687A0A">
        <w:rPr>
          <w:rFonts w:ascii="Times New Roman" w:hAnsi="Times New Roman" w:cs="Times New Roman"/>
        </w:rPr>
        <w:t xml:space="preserve"> BAJO JURAMENTO, que (Nombre y Apellido o Razón S</w:t>
      </w:r>
      <w:r w:rsidRPr="00687A0A">
        <w:rPr>
          <w:rFonts w:ascii="Times New Roman" w:hAnsi="Times New Roman" w:cs="Times New Roman"/>
        </w:rPr>
        <w:t>ocial)</w:t>
      </w:r>
      <w:r w:rsidR="00802934" w:rsidRPr="00687A0A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687A0A">
        <w:rPr>
          <w:rFonts w:ascii="Times New Roman" w:hAnsi="Times New Roman" w:cs="Times New Roman"/>
        </w:rPr>
        <w:t xml:space="preserve"> </w:t>
      </w:r>
      <w:r w:rsidR="007373CC" w:rsidRPr="00687A0A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687A0A">
        <w:rPr>
          <w:rFonts w:ascii="Times New Roman" w:hAnsi="Times New Roman" w:cs="Times New Roman"/>
        </w:rPr>
        <w:t>está</w:t>
      </w:r>
      <w:r w:rsidRPr="00687A0A">
        <w:rPr>
          <w:rFonts w:ascii="Times New Roman" w:hAnsi="Times New Roman" w:cs="Times New Roman"/>
        </w:rPr>
        <w:t>/n habilitado/s</w:t>
      </w:r>
      <w:r w:rsidR="00802934" w:rsidRPr="00687A0A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687A0A">
        <w:rPr>
          <w:rFonts w:ascii="Times New Roman" w:hAnsi="Times New Roman" w:cs="Times New Roman"/>
        </w:rPr>
        <w:t xml:space="preserve">no encontrarse incurso/s en ninguna de las causales de </w:t>
      </w:r>
      <w:r w:rsidRPr="00687A0A">
        <w:rPr>
          <w:rFonts w:ascii="Times New Roman" w:hAnsi="Times New Roman" w:cs="Times New Roman"/>
          <w:b/>
        </w:rPr>
        <w:t>incompatibilidad</w:t>
      </w:r>
      <w:r w:rsidR="007373CC" w:rsidRPr="00687A0A">
        <w:rPr>
          <w:rFonts w:ascii="Times New Roman" w:hAnsi="Times New Roman" w:cs="Times New Roman"/>
        </w:rPr>
        <w:t xml:space="preserve"> (Art. 6</w:t>
      </w:r>
      <w:r w:rsidRPr="00687A0A">
        <w:rPr>
          <w:rFonts w:ascii="Times New Roman" w:hAnsi="Times New Roman" w:cs="Times New Roman"/>
        </w:rPr>
        <w:t>° de</w:t>
      </w:r>
      <w:r w:rsidR="00E34D18" w:rsidRPr="00687A0A">
        <w:rPr>
          <w:rFonts w:ascii="Times New Roman" w:hAnsi="Times New Roman" w:cs="Times New Roman"/>
        </w:rPr>
        <w:t xml:space="preserve"> este</w:t>
      </w:r>
      <w:r w:rsidRPr="00687A0A">
        <w:rPr>
          <w:rFonts w:ascii="Times New Roman" w:hAnsi="Times New Roman" w:cs="Times New Roman"/>
        </w:rPr>
        <w:t xml:space="preserve"> Pliego de Bases y Condiciones) </w:t>
      </w:r>
      <w:r w:rsidRPr="00687A0A">
        <w:rPr>
          <w:rFonts w:ascii="Times New Roman" w:hAnsi="Times New Roman" w:cs="Times New Roman"/>
          <w:b/>
        </w:rPr>
        <w:t>o de inhabilidad</w:t>
      </w:r>
      <w:r w:rsidRPr="00687A0A">
        <w:rPr>
          <w:rFonts w:ascii="Times New Roman" w:hAnsi="Times New Roman" w:cs="Times New Roman"/>
        </w:rPr>
        <w:t xml:space="preserve"> </w:t>
      </w:r>
      <w:r w:rsidR="002714A7" w:rsidRPr="00687A0A">
        <w:rPr>
          <w:rFonts w:ascii="Times New Roman" w:hAnsi="Times New Roman" w:cs="Times New Roman"/>
        </w:rPr>
        <w:t xml:space="preserve"> detalladas en el </w:t>
      </w:r>
      <w:r w:rsidRPr="00687A0A">
        <w:rPr>
          <w:rFonts w:ascii="Times New Roman" w:hAnsi="Times New Roman" w:cs="Times New Roman"/>
        </w:rPr>
        <w:t xml:space="preserve">Art. </w:t>
      </w:r>
      <w:r w:rsidR="007373CC" w:rsidRPr="00687A0A">
        <w:rPr>
          <w:rFonts w:ascii="Times New Roman" w:hAnsi="Times New Roman" w:cs="Times New Roman"/>
        </w:rPr>
        <w:t>7</w:t>
      </w:r>
      <w:r w:rsidRPr="00687A0A">
        <w:rPr>
          <w:rFonts w:ascii="Times New Roman" w:hAnsi="Times New Roman" w:cs="Times New Roman"/>
        </w:rPr>
        <w:t>° de</w:t>
      </w:r>
      <w:r w:rsidR="00E34D18" w:rsidRPr="00687A0A">
        <w:rPr>
          <w:rFonts w:ascii="Times New Roman" w:hAnsi="Times New Roman" w:cs="Times New Roman"/>
        </w:rPr>
        <w:t xml:space="preserve"> este</w:t>
      </w:r>
      <w:r w:rsidRPr="00687A0A">
        <w:rPr>
          <w:rFonts w:ascii="Times New Roman" w:hAnsi="Times New Roman" w:cs="Times New Roman"/>
        </w:rPr>
        <w:t xml:space="preserve"> Pliego de Bases y Condiciones</w:t>
      </w:r>
      <w:r w:rsidR="002714A7" w:rsidRPr="00687A0A">
        <w:rPr>
          <w:rFonts w:ascii="Times New Roman" w:hAnsi="Times New Roman" w:cs="Times New Roman"/>
        </w:rPr>
        <w:t xml:space="preserve"> y </w:t>
      </w:r>
      <w:r w:rsidRPr="00687A0A">
        <w:rPr>
          <w:rFonts w:ascii="Times New Roman" w:hAnsi="Times New Roman" w:cs="Times New Roman"/>
        </w:rPr>
        <w:t xml:space="preserve">establecidas en los incisos del artículo </w:t>
      </w:r>
      <w:r w:rsidR="002714A7" w:rsidRPr="00687A0A">
        <w:rPr>
          <w:rFonts w:ascii="Times New Roman" w:hAnsi="Times New Roman" w:cs="Times New Roman"/>
        </w:rPr>
        <w:t xml:space="preserve">16 apartado III del </w:t>
      </w:r>
      <w:r w:rsidRPr="00687A0A">
        <w:rPr>
          <w:rFonts w:ascii="Times New Roman" w:hAnsi="Times New Roman" w:cs="Times New Roman"/>
        </w:rPr>
        <w:t xml:space="preserve"> Decreto </w:t>
      </w:r>
      <w:r w:rsidR="002714A7" w:rsidRPr="00687A0A">
        <w:rPr>
          <w:rFonts w:ascii="Times New Roman" w:hAnsi="Times New Roman" w:cs="Times New Roman"/>
        </w:rPr>
        <w:t xml:space="preserve">N° </w:t>
      </w:r>
      <w:r w:rsidR="00F0697E" w:rsidRPr="00687A0A">
        <w:rPr>
          <w:rFonts w:ascii="Times New Roman" w:hAnsi="Times New Roman" w:cs="Times New Roman"/>
        </w:rPr>
        <w:t>59/19</w:t>
      </w:r>
      <w:r w:rsidR="002714A7" w:rsidRPr="00687A0A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:rsidR="00802934" w:rsidRPr="00687A0A" w:rsidRDefault="00802934" w:rsidP="002A5505">
      <w:pPr>
        <w:spacing w:line="360" w:lineRule="auto"/>
        <w:jc w:val="both"/>
        <w:rPr>
          <w:rFonts w:ascii="Times New Roman" w:hAnsi="Times New Roman" w:cs="Times New Roman"/>
        </w:rPr>
      </w:pPr>
    </w:p>
    <w:p w:rsidR="00802934" w:rsidRPr="00687A0A" w:rsidRDefault="00E34D18" w:rsidP="002A5505">
      <w:pPr>
        <w:spacing w:line="360" w:lineRule="auto"/>
        <w:jc w:val="both"/>
        <w:rPr>
          <w:rFonts w:ascii="Times New Roman" w:hAnsi="Times New Roman" w:cs="Times New Roman"/>
        </w:rPr>
      </w:pPr>
      <w:r w:rsidRPr="00687A0A">
        <w:rPr>
          <w:rFonts w:ascii="Times New Roman" w:hAnsi="Times New Roman" w:cs="Times New Roman"/>
        </w:rPr>
        <w:t xml:space="preserve">La falsedad de los datos </w:t>
      </w:r>
      <w:r w:rsidR="00802934" w:rsidRPr="00687A0A">
        <w:rPr>
          <w:rFonts w:ascii="Times New Roman" w:hAnsi="Times New Roman" w:cs="Times New Roman"/>
        </w:rPr>
        <w:t xml:space="preserve">como también </w:t>
      </w:r>
      <w:r w:rsidRPr="00687A0A">
        <w:rPr>
          <w:rFonts w:ascii="Times New Roman" w:hAnsi="Times New Roman" w:cs="Times New Roman"/>
        </w:rPr>
        <w:t xml:space="preserve">de la </w:t>
      </w:r>
      <w:r w:rsidR="00802934" w:rsidRPr="00687A0A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687A0A" w:rsidRDefault="00802934" w:rsidP="002A5505">
      <w:pPr>
        <w:spacing w:line="360" w:lineRule="auto"/>
        <w:jc w:val="both"/>
      </w:pPr>
    </w:p>
    <w:p w:rsidR="00802934" w:rsidRPr="00687A0A" w:rsidRDefault="00776075" w:rsidP="002A5505">
      <w:pPr>
        <w:tabs>
          <w:tab w:val="left" w:pos="3555"/>
        </w:tabs>
        <w:spacing w:line="360" w:lineRule="auto"/>
      </w:pPr>
      <w:r w:rsidRPr="00687A0A">
        <w:t>Firma:………………………………………………………………………………</w:t>
      </w:r>
      <w:r w:rsidR="002A5505" w:rsidRPr="00687A0A">
        <w:t>…..</w:t>
      </w:r>
    </w:p>
    <w:p w:rsidR="00776075" w:rsidRPr="00687A0A" w:rsidRDefault="00776075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Aclaración:…………………………………………………………………………</w:t>
      </w:r>
      <w:r w:rsidR="002A5505" w:rsidRPr="00687A0A">
        <w:t>…..</w:t>
      </w:r>
    </w:p>
    <w:p w:rsidR="00237328" w:rsidRPr="00687A0A" w:rsidRDefault="00237328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Firma:………………………………………………………………………………</w:t>
      </w:r>
      <w:r w:rsidR="002A5505" w:rsidRPr="00687A0A">
        <w:t>……</w:t>
      </w:r>
    </w:p>
    <w:p w:rsidR="00776075" w:rsidRPr="00687A0A" w:rsidRDefault="00776075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Aclaración:…………………………………………………………………………</w:t>
      </w:r>
      <w:r w:rsidR="002A5505" w:rsidRPr="00687A0A">
        <w:t>……</w:t>
      </w:r>
    </w:p>
    <w:p w:rsidR="00776075" w:rsidRPr="00687A0A" w:rsidRDefault="00776075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Firma:………………………………………………………………………………</w:t>
      </w:r>
      <w:r w:rsidR="002A5505" w:rsidRPr="00687A0A">
        <w:t>…….</w:t>
      </w:r>
    </w:p>
    <w:p w:rsidR="00776075" w:rsidRPr="00687A0A" w:rsidRDefault="00776075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Aclaración:</w:t>
      </w:r>
      <w:r w:rsidR="00237328" w:rsidRPr="00687A0A">
        <w:t>………………………………………………………………………</w:t>
      </w:r>
      <w:r w:rsidR="002A5505" w:rsidRPr="00687A0A">
        <w:t>………</w:t>
      </w:r>
    </w:p>
    <w:p w:rsidR="00B678C8" w:rsidRPr="00687A0A" w:rsidRDefault="00B678C8" w:rsidP="002A5505">
      <w:pPr>
        <w:tabs>
          <w:tab w:val="left" w:pos="3555"/>
        </w:tabs>
        <w:spacing w:line="360" w:lineRule="auto"/>
      </w:pPr>
    </w:p>
    <w:p w:rsidR="00776075" w:rsidRPr="00687A0A" w:rsidRDefault="00776075" w:rsidP="002A5505">
      <w:pPr>
        <w:tabs>
          <w:tab w:val="left" w:pos="3555"/>
        </w:tabs>
        <w:spacing w:line="360" w:lineRule="auto"/>
      </w:pPr>
      <w:r w:rsidRPr="00687A0A">
        <w:t>Firma:……………………………………………………………………………</w:t>
      </w:r>
      <w:r w:rsidR="002A5505" w:rsidRPr="00687A0A">
        <w:t>……..</w:t>
      </w:r>
      <w:r w:rsidRPr="00687A0A">
        <w:t>…</w:t>
      </w:r>
    </w:p>
    <w:p w:rsidR="002A5505" w:rsidRPr="00687A0A" w:rsidRDefault="002A5505" w:rsidP="002A5505">
      <w:pPr>
        <w:tabs>
          <w:tab w:val="left" w:pos="3555"/>
        </w:tabs>
        <w:spacing w:line="360" w:lineRule="auto"/>
      </w:pPr>
    </w:p>
    <w:p w:rsidR="009A2F21" w:rsidRPr="00687A0A" w:rsidRDefault="00776075" w:rsidP="002A5505">
      <w:pPr>
        <w:tabs>
          <w:tab w:val="left" w:pos="3555"/>
        </w:tabs>
        <w:spacing w:line="360" w:lineRule="auto"/>
      </w:pPr>
      <w:r w:rsidRPr="00687A0A">
        <w:t>Aclaración:……………………………………………………</w:t>
      </w:r>
      <w:r w:rsidR="00E67302" w:rsidRPr="00687A0A">
        <w:t>……………………</w:t>
      </w:r>
      <w:r w:rsidR="002A5505" w:rsidRPr="00687A0A">
        <w:t>……..</w:t>
      </w:r>
    </w:p>
    <w:p w:rsidR="00B678C8" w:rsidRPr="00687A0A" w:rsidRDefault="006A4A53" w:rsidP="00AA02A0">
      <w:pPr>
        <w:widowControl/>
        <w:suppressAutoHyphens w:val="0"/>
        <w:autoSpaceDE/>
      </w:pPr>
      <w:r w:rsidRPr="00687A0A">
        <w:br w:type="page"/>
      </w: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p w:rsidR="00AA02A0" w:rsidRPr="00687A0A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4"/>
        <w:gridCol w:w="333"/>
        <w:gridCol w:w="163"/>
        <w:gridCol w:w="236"/>
        <w:gridCol w:w="564"/>
        <w:gridCol w:w="3000"/>
        <w:gridCol w:w="2747"/>
        <w:gridCol w:w="14"/>
        <w:gridCol w:w="18"/>
        <w:gridCol w:w="14"/>
        <w:gridCol w:w="1017"/>
        <w:gridCol w:w="18"/>
        <w:gridCol w:w="17"/>
        <w:gridCol w:w="13"/>
      </w:tblGrid>
      <w:tr w:rsidR="00687A0A" w:rsidRPr="00687A0A" w:rsidTr="00CC117E">
        <w:trPr>
          <w:gridAfter w:val="1"/>
          <w:wAfter w:w="13" w:type="dxa"/>
          <w:trHeight w:val="881"/>
        </w:trPr>
        <w:tc>
          <w:tcPr>
            <w:tcW w:w="9355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687A0A">
              <w:rPr>
                <w:b/>
                <w:bCs/>
              </w:rPr>
              <w:t>PLIEGO DE BASES Y CONDICIONES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9355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687A0A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687A0A" w:rsidRPr="00687A0A" w:rsidTr="00CC117E">
        <w:trPr>
          <w:gridAfter w:val="1"/>
          <w:wAfter w:w="13" w:type="dxa"/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E54EC8" w:rsidP="00CC117E">
            <w:pPr>
              <w:snapToGrid w:val="0"/>
              <w:spacing w:line="360" w:lineRule="auto"/>
              <w:ind w:right="151"/>
              <w:jc w:val="center"/>
              <w:rPr>
                <w:b/>
                <w:sz w:val="22"/>
                <w:szCs w:val="22"/>
              </w:rPr>
            </w:pPr>
            <w:r w:rsidRPr="00687A0A">
              <w:rPr>
                <w:b/>
                <w:sz w:val="22"/>
                <w:szCs w:val="22"/>
              </w:rPr>
              <w:t>11/2019</w:t>
            </w:r>
            <w:r w:rsidR="00FB3A91" w:rsidRPr="00687A0A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1823AE" w:rsidP="00CC117E">
            <w:pPr>
              <w:snapToGrid w:val="0"/>
              <w:spacing w:line="360" w:lineRule="auto"/>
              <w:ind w:right="151"/>
              <w:jc w:val="center"/>
              <w:rPr>
                <w:b/>
                <w:sz w:val="22"/>
                <w:szCs w:val="22"/>
              </w:rPr>
            </w:pPr>
            <w:r w:rsidRPr="00687A0A">
              <w:rPr>
                <w:b/>
                <w:sz w:val="22"/>
                <w:szCs w:val="22"/>
              </w:rPr>
              <w:t>201</w:t>
            </w:r>
            <w:r w:rsidR="00E54EC8" w:rsidRPr="00687A0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pStyle w:val="xl28"/>
              <w:snapToGrid w:val="0"/>
              <w:spacing w:before="0" w:after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E54EC8">
            <w:pPr>
              <w:snapToGrid w:val="0"/>
              <w:ind w:right="-3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="00E54EC8" w:rsidRPr="00687A0A">
              <w:rPr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1823AE" w:rsidP="00E54EC8">
            <w:pPr>
              <w:snapToGrid w:val="0"/>
              <w:spacing w:line="360" w:lineRule="auto"/>
              <w:ind w:right="151"/>
              <w:jc w:val="center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>3002</w:t>
            </w:r>
            <w:r w:rsidR="00E54EC8" w:rsidRPr="00687A0A">
              <w:rPr>
                <w:rFonts w:eastAsia="Arial"/>
                <w:sz w:val="22"/>
                <w:szCs w:val="22"/>
              </w:rPr>
              <w:t>-851</w:t>
            </w:r>
            <w:r w:rsidRPr="00687A0A">
              <w:rPr>
                <w:rFonts w:eastAsia="Arial"/>
                <w:sz w:val="22"/>
                <w:szCs w:val="22"/>
              </w:rPr>
              <w:t>/</w:t>
            </w:r>
            <w:r w:rsidR="00E54EC8" w:rsidRPr="00687A0A">
              <w:rPr>
                <w:rFonts w:eastAsia="Arial"/>
                <w:sz w:val="22"/>
                <w:szCs w:val="22"/>
              </w:rPr>
              <w:t>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pStyle w:val="Ttulo7"/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213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pStyle w:val="Ttulo7"/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left="-284" w:right="151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BE5AAF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 xml:space="preserve"> </w:t>
            </w:r>
            <w:r w:rsidR="00AA02A0" w:rsidRPr="00687A0A"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012B64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BE5AAF" w:rsidP="00CC117E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="00012B64" w:rsidRPr="00687A0A">
              <w:rPr>
                <w:rFonts w:eastAsia="Arial"/>
                <w:sz w:val="22"/>
                <w:szCs w:val="22"/>
              </w:rPr>
              <w:t>2</w:t>
            </w:r>
            <w:r w:rsidR="00AA02A0" w:rsidRPr="00687A0A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 xml:space="preserve"> </w:t>
            </w:r>
            <w:r w:rsidR="00012B64" w:rsidRPr="00687A0A">
              <w:rPr>
                <w:sz w:val="22"/>
                <w:szCs w:val="22"/>
              </w:rPr>
              <w:t>CUIT/CUIL: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687A0A" w:rsidRPr="00687A0A" w:rsidTr="00CC117E">
        <w:trPr>
          <w:gridAfter w:val="1"/>
          <w:wAfter w:w="13" w:type="dxa"/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87A0A" w:rsidRDefault="00BE5AAF" w:rsidP="00CC117E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="00012B64" w:rsidRPr="00687A0A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687A0A" w:rsidRDefault="00012B64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687A0A" w:rsidRPr="00687A0A" w:rsidTr="00CC117E">
        <w:trPr>
          <w:gridAfter w:val="1"/>
          <w:wAfter w:w="13" w:type="dxa"/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BE5AAF" w:rsidP="00CC117E">
            <w:pPr>
              <w:snapToGrid w:val="0"/>
              <w:ind w:right="151"/>
              <w:jc w:val="both"/>
              <w:rPr>
                <w:rFonts w:eastAsia="Arial"/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="00AA02A0" w:rsidRPr="00687A0A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left="1073" w:right="151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2"/>
                <w:szCs w:val="22"/>
              </w:rPr>
            </w:pPr>
            <w:r w:rsidRPr="00687A0A">
              <w:rPr>
                <w:rFonts w:eastAsia="Arial"/>
                <w:sz w:val="22"/>
                <w:szCs w:val="22"/>
              </w:rPr>
              <w:t xml:space="preserve"> </w:t>
            </w:r>
            <w:r w:rsidRPr="00687A0A"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9355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</w:tc>
      </w:tr>
      <w:tr w:rsidR="00687A0A" w:rsidRPr="00687A0A" w:rsidTr="00CC117E">
        <w:trPr>
          <w:gridAfter w:val="1"/>
          <w:wAfter w:w="13" w:type="dxa"/>
          <w:cantSplit/>
          <w:trHeight w:val="271"/>
        </w:trPr>
        <w:tc>
          <w:tcPr>
            <w:tcW w:w="9355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687A0A" w:rsidRPr="00687A0A" w:rsidTr="007373CC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Pr="00687A0A" w:rsidRDefault="00AA02A0" w:rsidP="00CC117E">
                  <w:pPr>
                    <w:widowControl/>
                    <w:autoSpaceDE/>
                    <w:autoSpaceDN w:val="0"/>
                    <w:snapToGrid w:val="0"/>
                    <w:spacing w:before="240" w:after="240"/>
                    <w:ind w:left="137" w:right="567"/>
                    <w:jc w:val="both"/>
                    <w:rPr>
                      <w:sz w:val="22"/>
                      <w:szCs w:val="22"/>
                    </w:rPr>
                  </w:pPr>
                  <w:r w:rsidRPr="00687A0A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687A0A">
                    <w:rPr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687A0A">
                    <w:rPr>
                      <w:sz w:val="22"/>
                      <w:szCs w:val="22"/>
                    </w:rPr>
                    <w:t xml:space="preserve"> </w:t>
                  </w:r>
                  <w:r w:rsidRPr="00687A0A"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687A0A" w:rsidRPr="00687A0A" w:rsidTr="00367C59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53051C" w:rsidRPr="00687A0A" w:rsidRDefault="00AA02A0" w:rsidP="00CC117E">
                  <w:pPr>
                    <w:autoSpaceDN w:val="0"/>
                    <w:snapToGrid w:val="0"/>
                    <w:spacing w:before="240" w:after="240" w:line="276" w:lineRule="auto"/>
                    <w:ind w:left="137" w:right="567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 w:rsidRPr="00687A0A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Por la </w:t>
                  </w:r>
                  <w:r w:rsidRPr="00687A0A">
                    <w:rPr>
                      <w:b/>
                      <w:kern w:val="16"/>
                      <w:position w:val="10"/>
                      <w:sz w:val="22"/>
                      <w:szCs w:val="22"/>
                    </w:rPr>
                    <w:t>venta</w:t>
                  </w:r>
                  <w:r w:rsidRPr="00687A0A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 del inmueble cuyos datos se consignan en el ANEXO E, la suma total de Pesos………………………………………</w:t>
                  </w:r>
                  <w:r w:rsidR="00367C59" w:rsidRPr="00687A0A">
                    <w:rPr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r w:rsidR="0053051C" w:rsidRPr="00687A0A">
                    <w:rPr>
                      <w:kern w:val="16"/>
                      <w:position w:val="10"/>
                      <w:sz w:val="22"/>
                      <w:szCs w:val="22"/>
                    </w:rPr>
                    <w:t>…………</w:t>
                  </w:r>
                  <w:r w:rsidRPr="00687A0A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 ($.................................................).</w:t>
                  </w:r>
                </w:p>
                <w:p w:rsidR="00AA02A0" w:rsidRPr="00687A0A" w:rsidRDefault="00AA02A0" w:rsidP="00CC117E">
                  <w:pPr>
                    <w:autoSpaceDN w:val="0"/>
                    <w:snapToGrid w:val="0"/>
                    <w:spacing w:before="240" w:after="240" w:line="276" w:lineRule="auto"/>
                    <w:ind w:left="137" w:right="567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 w:rsidRPr="00687A0A"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 w:rsidRPr="00687A0A">
                    <w:rPr>
                      <w:sz w:val="22"/>
                      <w:szCs w:val="22"/>
                    </w:rPr>
                    <w:t>EN …</w:t>
                  </w:r>
                  <w:proofErr w:type="gramEnd"/>
                  <w:r w:rsidRPr="00687A0A">
                    <w:rPr>
                      <w:sz w:val="22"/>
                      <w:szCs w:val="22"/>
                    </w:rPr>
                    <w:t>…………………</w:t>
                  </w:r>
                  <w:r w:rsidR="00367C59" w:rsidRPr="00687A0A">
                    <w:rPr>
                      <w:sz w:val="22"/>
                      <w:szCs w:val="22"/>
                    </w:rPr>
                    <w:t>..</w:t>
                  </w:r>
                  <w:r w:rsidRPr="00687A0A">
                    <w:rPr>
                      <w:sz w:val="22"/>
                      <w:szCs w:val="22"/>
                    </w:rPr>
                    <w:t>……</w:t>
                  </w:r>
                  <w:r w:rsidR="00367C59" w:rsidRPr="00687A0A">
                    <w:rPr>
                      <w:sz w:val="22"/>
                      <w:szCs w:val="22"/>
                    </w:rPr>
                    <w:t xml:space="preserve"> </w:t>
                  </w:r>
                  <w:r w:rsidRPr="00687A0A">
                    <w:rPr>
                      <w:sz w:val="22"/>
                      <w:szCs w:val="22"/>
                    </w:rPr>
                    <w:t>POR LA SUMA DE</w:t>
                  </w:r>
                  <w:r w:rsidR="00367C59" w:rsidRPr="00687A0A">
                    <w:rPr>
                      <w:sz w:val="22"/>
                      <w:szCs w:val="22"/>
                    </w:rPr>
                    <w:t xml:space="preserve"> </w:t>
                  </w:r>
                  <w:r w:rsidRPr="00687A0A">
                    <w:rPr>
                      <w:sz w:val="22"/>
                      <w:szCs w:val="22"/>
                    </w:rPr>
                    <w:t>PESOS........................................</w:t>
                  </w:r>
                  <w:r w:rsidR="00367C59" w:rsidRPr="00687A0A">
                    <w:rPr>
                      <w:sz w:val="22"/>
                      <w:szCs w:val="22"/>
                    </w:rPr>
                    <w:t>..................</w:t>
                  </w:r>
                  <w:r w:rsidRPr="00687A0A">
                    <w:rPr>
                      <w:sz w:val="22"/>
                      <w:szCs w:val="22"/>
                    </w:rPr>
                    <w:t>............................................</w:t>
                  </w:r>
                  <w:r w:rsidR="00367C59" w:rsidRPr="00687A0A">
                    <w:rPr>
                      <w:sz w:val="22"/>
                      <w:szCs w:val="22"/>
                    </w:rPr>
                    <w:t>...............................</w:t>
                  </w:r>
                </w:p>
              </w:tc>
            </w:tr>
          </w:tbl>
          <w:p w:rsidR="00AA02A0" w:rsidRPr="00687A0A" w:rsidRDefault="00AA02A0" w:rsidP="00CC117E">
            <w:pPr>
              <w:snapToGrid w:val="0"/>
              <w:ind w:left="132" w:right="151" w:firstLine="10"/>
              <w:jc w:val="both"/>
              <w:rPr>
                <w:i/>
                <w:sz w:val="20"/>
                <w:szCs w:val="20"/>
              </w:rPr>
            </w:pPr>
            <w:r w:rsidRPr="00687A0A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687A0A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687A0A" w:rsidRPr="00687A0A" w:rsidTr="00CC117E">
        <w:trPr>
          <w:gridAfter w:val="1"/>
          <w:wAfter w:w="13" w:type="dxa"/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trHeight w:val="640"/>
        </w:trPr>
        <w:tc>
          <w:tcPr>
            <w:tcW w:w="9355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922DDE">
            <w:pPr>
              <w:snapToGrid w:val="0"/>
              <w:ind w:left="132" w:right="151"/>
              <w:jc w:val="both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687A0A" w:rsidRPr="00687A0A" w:rsidTr="00CC117E">
        <w:trPr>
          <w:gridAfter w:val="1"/>
          <w:wAfter w:w="13" w:type="dxa"/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  <w:p w:rsidR="00AA02A0" w:rsidRPr="00687A0A" w:rsidRDefault="00AA02A0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  <w:p w:rsidR="00367C59" w:rsidRPr="00687A0A" w:rsidRDefault="00367C59" w:rsidP="00CC117E">
            <w:pPr>
              <w:snapToGrid w:val="0"/>
              <w:ind w:right="151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687A0A" w:rsidRDefault="00AA02A0" w:rsidP="0053051C">
            <w:pPr>
              <w:snapToGrid w:val="0"/>
              <w:ind w:right="142"/>
              <w:rPr>
                <w:sz w:val="20"/>
                <w:szCs w:val="20"/>
              </w:rPr>
            </w:pPr>
          </w:p>
        </w:tc>
        <w:tc>
          <w:tcPr>
            <w:tcW w:w="20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53051C">
            <w:pPr>
              <w:snapToGrid w:val="0"/>
              <w:ind w:right="142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 </w:t>
            </w:r>
          </w:p>
        </w:tc>
      </w:tr>
      <w:tr w:rsidR="00687A0A" w:rsidRPr="00687A0A" w:rsidTr="00CC117E">
        <w:trPr>
          <w:gridAfter w:val="1"/>
          <w:wAfter w:w="13" w:type="dxa"/>
          <w:cantSplit/>
          <w:trHeight w:val="271"/>
        </w:trPr>
        <w:tc>
          <w:tcPr>
            <w:tcW w:w="9355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CC117E">
            <w:pPr>
              <w:ind w:right="151"/>
              <w:rPr>
                <w:sz w:val="20"/>
                <w:szCs w:val="20"/>
              </w:rPr>
            </w:pPr>
            <w:r w:rsidRPr="00687A0A">
              <w:rPr>
                <w:rFonts w:eastAsia="Arial"/>
                <w:sz w:val="20"/>
                <w:szCs w:val="20"/>
              </w:rPr>
              <w:t xml:space="preserve"> </w:t>
            </w:r>
            <w:r w:rsidR="00CC117E" w:rsidRPr="00687A0A">
              <w:rPr>
                <w:sz w:val="20"/>
                <w:szCs w:val="20"/>
              </w:rPr>
              <w:t>------</w:t>
            </w:r>
            <w:r w:rsidRPr="00687A0A">
              <w:rPr>
                <w:sz w:val="20"/>
                <w:szCs w:val="20"/>
              </w:rPr>
              <w:t>------------------------------------------------------------------------------------------------------------------------------</w:t>
            </w:r>
            <w:r w:rsidR="00367C59" w:rsidRPr="00687A0A">
              <w:rPr>
                <w:sz w:val="20"/>
                <w:szCs w:val="20"/>
              </w:rPr>
              <w:t>-----</w:t>
            </w:r>
          </w:p>
          <w:p w:rsidR="00AA02A0" w:rsidRPr="00687A0A" w:rsidRDefault="00AA02A0" w:rsidP="00CC117E">
            <w:pPr>
              <w:ind w:right="151"/>
              <w:jc w:val="center"/>
              <w:rPr>
                <w:sz w:val="20"/>
                <w:szCs w:val="20"/>
              </w:rPr>
            </w:pPr>
            <w:r w:rsidRPr="00687A0A">
              <w:rPr>
                <w:sz w:val="20"/>
                <w:szCs w:val="20"/>
              </w:rPr>
              <w:t>Firma y aclaración del/los oferente/s</w:t>
            </w:r>
          </w:p>
        </w:tc>
      </w:tr>
      <w:tr w:rsidR="00687A0A" w:rsidRPr="00687A0A" w:rsidTr="00CC117E">
        <w:trPr>
          <w:gridAfter w:val="1"/>
          <w:wAfter w:w="13" w:type="dxa"/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Pr="00687A0A" w:rsidRDefault="00AA02A0" w:rsidP="00AA02A0">
            <w:pPr>
              <w:rPr>
                <w:sz w:val="20"/>
                <w:szCs w:val="20"/>
              </w:rPr>
            </w:pPr>
            <w:r w:rsidRPr="00687A0A">
              <w:rPr>
                <w:rFonts w:eastAsia="Arial"/>
                <w:sz w:val="20"/>
                <w:szCs w:val="20"/>
              </w:rPr>
              <w:t xml:space="preserve"> </w:t>
            </w:r>
            <w:r w:rsidRPr="00687A0A">
              <w:rPr>
                <w:sz w:val="20"/>
                <w:szCs w:val="20"/>
              </w:rPr>
              <w:t>Lugar y fecha:</w:t>
            </w:r>
          </w:p>
        </w:tc>
        <w:tc>
          <w:tcPr>
            <w:tcW w:w="76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Pr="00687A0A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B678C8" w:rsidRPr="00687A0A" w:rsidRDefault="00B678C8" w:rsidP="00B678C8">
      <w:pPr>
        <w:widowControl/>
        <w:suppressAutoHyphens w:val="0"/>
        <w:autoSpaceDE/>
        <w:jc w:val="center"/>
      </w:pPr>
    </w:p>
    <w:p w:rsidR="001C2E38" w:rsidRPr="00687A0A" w:rsidRDefault="001C2E38" w:rsidP="006C12C1">
      <w:pPr>
        <w:pStyle w:val="Epgrafe1"/>
      </w:pPr>
    </w:p>
    <w:sectPr w:rsidR="001C2E38" w:rsidRPr="00687A0A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197" w:rsidRDefault="002C1197">
      <w:r>
        <w:separator/>
      </w:r>
    </w:p>
  </w:endnote>
  <w:endnote w:type="continuationSeparator" w:id="0">
    <w:p w:rsidR="002C1197" w:rsidRDefault="002C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>
    <w:pPr>
      <w:pStyle w:val="Piedepgina"/>
      <w:jc w:val="center"/>
      <w:rPr>
        <w:b/>
        <w:bCs/>
        <w:sz w:val="20"/>
        <w:szCs w:val="20"/>
      </w:rPr>
    </w:pPr>
  </w:p>
  <w:p w:rsidR="007A022A" w:rsidRDefault="007A022A">
    <w:pPr>
      <w:pStyle w:val="Piedepgina"/>
      <w:jc w:val="center"/>
      <w:rPr>
        <w:b/>
        <w:bCs/>
        <w:sz w:val="20"/>
        <w:szCs w:val="20"/>
      </w:rPr>
    </w:pPr>
  </w:p>
  <w:p w:rsidR="007A022A" w:rsidRDefault="007A022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197" w:rsidRDefault="002C1197">
      <w:r>
        <w:separator/>
      </w:r>
    </w:p>
  </w:footnote>
  <w:footnote w:type="continuationSeparator" w:id="0">
    <w:p w:rsidR="002C1197" w:rsidRDefault="002C1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>
    <w:pPr>
      <w:jc w:val="right"/>
      <w:rPr>
        <w:b/>
        <w:bCs/>
        <w:sz w:val="20"/>
        <w:szCs w:val="20"/>
      </w:rPr>
    </w:pPr>
  </w:p>
  <w:p w:rsidR="007A022A" w:rsidRDefault="007A022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A022A" w:rsidRDefault="007A022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Pr="00237328" w:rsidRDefault="007A022A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2A" w:rsidRDefault="007A02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50E5"/>
    <w:rsid w:val="00087A78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F0029"/>
    <w:rsid w:val="00200BDD"/>
    <w:rsid w:val="00202479"/>
    <w:rsid w:val="00224B25"/>
    <w:rsid w:val="00227E88"/>
    <w:rsid w:val="00237328"/>
    <w:rsid w:val="00270CAE"/>
    <w:rsid w:val="002714A7"/>
    <w:rsid w:val="00286827"/>
    <w:rsid w:val="002A5505"/>
    <w:rsid w:val="002B1C0B"/>
    <w:rsid w:val="002C1197"/>
    <w:rsid w:val="002C7904"/>
    <w:rsid w:val="00311BEC"/>
    <w:rsid w:val="00313E57"/>
    <w:rsid w:val="003172E7"/>
    <w:rsid w:val="00347D14"/>
    <w:rsid w:val="00350E4D"/>
    <w:rsid w:val="00362CB2"/>
    <w:rsid w:val="00363753"/>
    <w:rsid w:val="00365633"/>
    <w:rsid w:val="00366859"/>
    <w:rsid w:val="003679BE"/>
    <w:rsid w:val="00367C59"/>
    <w:rsid w:val="00375C12"/>
    <w:rsid w:val="00380A31"/>
    <w:rsid w:val="00382D72"/>
    <w:rsid w:val="00393F1D"/>
    <w:rsid w:val="0039439D"/>
    <w:rsid w:val="003B3689"/>
    <w:rsid w:val="003C2D02"/>
    <w:rsid w:val="00404DA3"/>
    <w:rsid w:val="00424029"/>
    <w:rsid w:val="0043339A"/>
    <w:rsid w:val="00455D82"/>
    <w:rsid w:val="00457E0E"/>
    <w:rsid w:val="00476387"/>
    <w:rsid w:val="004764F4"/>
    <w:rsid w:val="004843C4"/>
    <w:rsid w:val="004B4329"/>
    <w:rsid w:val="004C4F01"/>
    <w:rsid w:val="004D16D6"/>
    <w:rsid w:val="004D5F99"/>
    <w:rsid w:val="004E3AD0"/>
    <w:rsid w:val="004E3C3C"/>
    <w:rsid w:val="004F2ECA"/>
    <w:rsid w:val="004F76BE"/>
    <w:rsid w:val="0053051C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B3806"/>
    <w:rsid w:val="005C30D8"/>
    <w:rsid w:val="005F00CF"/>
    <w:rsid w:val="005F76AC"/>
    <w:rsid w:val="00604193"/>
    <w:rsid w:val="0061628E"/>
    <w:rsid w:val="00621088"/>
    <w:rsid w:val="00622AB2"/>
    <w:rsid w:val="00665083"/>
    <w:rsid w:val="006708F0"/>
    <w:rsid w:val="00671BE2"/>
    <w:rsid w:val="00687A0A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2436"/>
    <w:rsid w:val="007266A6"/>
    <w:rsid w:val="007373CC"/>
    <w:rsid w:val="00740BEF"/>
    <w:rsid w:val="00750BEF"/>
    <w:rsid w:val="0076375D"/>
    <w:rsid w:val="00772544"/>
    <w:rsid w:val="00776075"/>
    <w:rsid w:val="007817C1"/>
    <w:rsid w:val="00791AE6"/>
    <w:rsid w:val="007A022A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2DDE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B6EA1"/>
    <w:rsid w:val="009C35DE"/>
    <w:rsid w:val="009F40E9"/>
    <w:rsid w:val="00A00C41"/>
    <w:rsid w:val="00A04603"/>
    <w:rsid w:val="00A13460"/>
    <w:rsid w:val="00A4145E"/>
    <w:rsid w:val="00A45751"/>
    <w:rsid w:val="00AA02A0"/>
    <w:rsid w:val="00AA0540"/>
    <w:rsid w:val="00AF4C25"/>
    <w:rsid w:val="00AF7C0B"/>
    <w:rsid w:val="00B27F39"/>
    <w:rsid w:val="00B41B49"/>
    <w:rsid w:val="00B678C8"/>
    <w:rsid w:val="00B72782"/>
    <w:rsid w:val="00B872C3"/>
    <w:rsid w:val="00B9358F"/>
    <w:rsid w:val="00BA5C15"/>
    <w:rsid w:val="00BB2B4C"/>
    <w:rsid w:val="00BD0135"/>
    <w:rsid w:val="00BD7EE9"/>
    <w:rsid w:val="00BE287E"/>
    <w:rsid w:val="00BE5AAF"/>
    <w:rsid w:val="00C23023"/>
    <w:rsid w:val="00C26E9A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C117E"/>
    <w:rsid w:val="00CD10CC"/>
    <w:rsid w:val="00CD2FE6"/>
    <w:rsid w:val="00CD47D2"/>
    <w:rsid w:val="00D2112A"/>
    <w:rsid w:val="00D52AD2"/>
    <w:rsid w:val="00D73214"/>
    <w:rsid w:val="00D85577"/>
    <w:rsid w:val="00DA7EF2"/>
    <w:rsid w:val="00DB5644"/>
    <w:rsid w:val="00DE22A0"/>
    <w:rsid w:val="00DF05E4"/>
    <w:rsid w:val="00E07F58"/>
    <w:rsid w:val="00E22963"/>
    <w:rsid w:val="00E2733C"/>
    <w:rsid w:val="00E34D18"/>
    <w:rsid w:val="00E41B95"/>
    <w:rsid w:val="00E54EC8"/>
    <w:rsid w:val="00E616AE"/>
    <w:rsid w:val="00E63449"/>
    <w:rsid w:val="00E67302"/>
    <w:rsid w:val="00E829E8"/>
    <w:rsid w:val="00E91943"/>
    <w:rsid w:val="00EB1C13"/>
    <w:rsid w:val="00EC0572"/>
    <w:rsid w:val="00ED68BA"/>
    <w:rsid w:val="00EE1BED"/>
    <w:rsid w:val="00F0697E"/>
    <w:rsid w:val="00F3185D"/>
    <w:rsid w:val="00F40FE7"/>
    <w:rsid w:val="00F4670D"/>
    <w:rsid w:val="00F52722"/>
    <w:rsid w:val="00F7432B"/>
    <w:rsid w:val="00F92314"/>
    <w:rsid w:val="00F92623"/>
    <w:rsid w:val="00F96C50"/>
    <w:rsid w:val="00FA5D8D"/>
    <w:rsid w:val="00FB1A98"/>
    <w:rsid w:val="00FB3A91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chartTrackingRefBased/>
  <w15:docId w15:val="{E3CD6AFB-15AE-4F6D-9FE9-55ACFE24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7116-B9E9-45FB-A6FD-9D7A2E30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1457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dc:description/>
  <cp:lastModifiedBy>Julia Alfano</cp:lastModifiedBy>
  <cp:revision>8</cp:revision>
  <cp:lastPrinted>2019-05-21T14:57:00Z</cp:lastPrinted>
  <dcterms:created xsi:type="dcterms:W3CDTF">2019-05-21T14:01:00Z</dcterms:created>
  <dcterms:modified xsi:type="dcterms:W3CDTF">2019-06-10T13:32:00Z</dcterms:modified>
</cp:coreProperties>
</file>