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435"/>
        <w:gridCol w:w="283"/>
      </w:tblGrid>
      <w:tr w:rsidR="00B678C8" w:rsidTr="00897A85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7A85" w:rsidRDefault="00897A85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897A85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97A85" w:rsidRDefault="00897A85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97A85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897A85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897A85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32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897A8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97A85">
        <w:trPr>
          <w:trHeight w:val="275"/>
        </w:trPr>
        <w:tc>
          <w:tcPr>
            <w:tcW w:w="9639" w:type="dxa"/>
            <w:gridSpan w:val="1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897A85" w:rsidTr="00897A85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7A85" w:rsidRPr="00181BF6" w:rsidRDefault="00897A85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7A85" w:rsidRPr="00181BF6" w:rsidRDefault="00897A85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7A85" w:rsidRDefault="00897A8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 104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97A85" w:rsidRPr="00C51A49" w:rsidRDefault="00897A85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7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97A85" w:rsidRDefault="00897A85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 2017</w:t>
            </w:r>
          </w:p>
        </w:tc>
      </w:tr>
      <w:tr w:rsidR="00531214" w:rsidTr="00897A85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30" w:type="dxa"/>
            <w:gridSpan w:val="11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897A85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30" w:type="dxa"/>
            <w:gridSpan w:val="11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897A85">
              <w:rPr>
                <w:rFonts w:ascii="Times New Roman" w:eastAsia="Arial" w:hAnsi="Times New Roman" w:cs="Times New Roman"/>
              </w:rPr>
              <w:t>3002-1267/16</w:t>
            </w:r>
          </w:p>
        </w:tc>
      </w:tr>
      <w:tr w:rsidR="00B678C8" w:rsidTr="00897A8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97A85">
        <w:trPr>
          <w:trHeight w:val="275"/>
        </w:trPr>
        <w:tc>
          <w:tcPr>
            <w:tcW w:w="9639" w:type="dxa"/>
            <w:gridSpan w:val="1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897A85">
        <w:trPr>
          <w:cantSplit/>
          <w:trHeight w:val="315"/>
        </w:trPr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897A85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Azul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</w:t>
            </w:r>
            <w:r w:rsidR="00930C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Defensoría General y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97A85">
              <w:rPr>
                <w:rFonts w:ascii="Times New Roman" w:hAnsi="Times New Roman" w:cs="Times New Roman"/>
                <w:b/>
                <w:sz w:val="20"/>
                <w:szCs w:val="20"/>
              </w:rPr>
              <w:t>Defensoría Civil N° 3 de Azul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897A85">
            <w:pPr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  <w:r w:rsidR="00C51A49"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897A8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97A85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97A8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97A85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7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897A85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897A85">
              <w:rPr>
                <w:b/>
                <w:bCs/>
                <w:sz w:val="16"/>
                <w:szCs w:val="16"/>
              </w:rPr>
              <w:t>JUDICIAL DE AZUL. CALLE OLAVARRIA N° 529 DE LA CIUDAD DE AZUL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72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894E1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</w:t>
            </w:r>
            <w:r w:rsidR="00894E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18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 w:rsidR="00894E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DICIEMBRE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2017</w:t>
            </w:r>
            <w:r w:rsidR="00894E1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897A85">
        <w:trPr>
          <w:trHeight w:val="621"/>
        </w:trPr>
        <w:tc>
          <w:tcPr>
            <w:tcW w:w="9639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97A85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97A8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97A85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7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897A85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897A85" w:rsidRDefault="00897A85" w:rsidP="00897A85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DE AZUL. CALLE OLAVARRIA N° 529 DE LA CIUDAD DE AZUL</w:t>
            </w:r>
          </w:p>
          <w:p w:rsidR="00582749" w:rsidRPr="00181BF6" w:rsidRDefault="00582749" w:rsidP="00897A8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72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894E17" w:rsidP="00894E1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18 D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DICIEMBRE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</w:t>
            </w:r>
            <w:bookmarkStart w:id="0" w:name="_GoBack"/>
            <w:bookmarkEnd w:id="0"/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897A85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69" w:type="dxa"/>
            <w:gridSpan w:val="10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897A85">
        <w:trPr>
          <w:cantSplit/>
          <w:trHeight w:val="221"/>
        </w:trPr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97A85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Pr="00926E29" w:rsidRDefault="00897A85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897A85" w:rsidRPr="00926E29" w:rsidRDefault="00897A85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897A85" w:rsidRPr="00926E29" w:rsidRDefault="00897A85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897A85" w:rsidRPr="00926E29" w:rsidRDefault="00897A85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7A85" w:rsidRDefault="00897A8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897A85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894E17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Pr="00926E29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897A85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7A85" w:rsidRPr="00926E29" w:rsidRDefault="00897A85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897A85" w:rsidRPr="00926E29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897A85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97A85" w:rsidRPr="00926E29" w:rsidRDefault="00897A85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Pr="00926E29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897A85" w:rsidRPr="00926E29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97A85" w:rsidRPr="00926E29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897A85" w:rsidRPr="00926E29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97A85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7A85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7A85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7A85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7A85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7A85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7A85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7A85" w:rsidRDefault="00897A8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7A85" w:rsidRDefault="00897A8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897A85" w:rsidRPr="00926E29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897A85" w:rsidRPr="00926E29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97A85" w:rsidRPr="00926E29" w:rsidRDefault="00897A85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897A85" w:rsidRPr="00926E29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97A85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7A85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7A85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7A85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7A85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7A85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7A85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7A85" w:rsidRDefault="00897A8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7A85" w:rsidRDefault="00897A8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Pr="00926E29" w:rsidRDefault="00897A85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897A85" w:rsidRPr="00926E29" w:rsidRDefault="00897A85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97A85" w:rsidRPr="00926E29" w:rsidRDefault="00897A85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897A85" w:rsidRPr="00926E29" w:rsidRDefault="00897A85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897A85" w:rsidRPr="00926E29" w:rsidRDefault="00897A85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97A85" w:rsidRPr="00926E29" w:rsidRDefault="00897A85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100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970"/>
      </w:tblGrid>
      <w:tr w:rsidR="00E07F58" w:rsidTr="00897A85">
        <w:trPr>
          <w:trHeight w:hRule="exact" w:val="1169"/>
        </w:trPr>
        <w:tc>
          <w:tcPr>
            <w:tcW w:w="10055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Pr="00776075" w:rsidRDefault="00897A85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897A85" w:rsidRPr="00776075" w:rsidRDefault="00897A85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6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6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A85" w:rsidRDefault="00897A8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7A85" w:rsidRDefault="00897A8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897A85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70"/>
        </w:trPr>
        <w:tc>
          <w:tcPr>
            <w:tcW w:w="10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82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1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82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1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82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71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82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897A85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182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97A85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897A85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3002-1</w:t>
            </w:r>
            <w:r w:rsidR="00897A85">
              <w:rPr>
                <w:rFonts w:eastAsia="Arial"/>
                <w:sz w:val="22"/>
                <w:szCs w:val="22"/>
              </w:rPr>
              <w:t>267/16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897A85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897A85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A85" w:rsidRDefault="00897A85">
      <w:r>
        <w:separator/>
      </w:r>
    </w:p>
  </w:endnote>
  <w:endnote w:type="continuationSeparator" w:id="0">
    <w:p w:rsidR="00897A85" w:rsidRDefault="0089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85" w:rsidRDefault="00897A85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85" w:rsidRDefault="00897A8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85" w:rsidRDefault="00897A85">
    <w:pPr>
      <w:pStyle w:val="Piedepgina"/>
      <w:jc w:val="center"/>
      <w:rPr>
        <w:b/>
        <w:bCs/>
        <w:sz w:val="20"/>
        <w:szCs w:val="20"/>
      </w:rPr>
    </w:pPr>
  </w:p>
  <w:p w:rsidR="00897A85" w:rsidRDefault="00897A85">
    <w:pPr>
      <w:pStyle w:val="Piedepgina"/>
      <w:jc w:val="center"/>
      <w:rPr>
        <w:b/>
        <w:bCs/>
        <w:sz w:val="20"/>
        <w:szCs w:val="20"/>
      </w:rPr>
    </w:pPr>
  </w:p>
  <w:p w:rsidR="00897A85" w:rsidRDefault="00897A85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85" w:rsidRDefault="00897A8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A85" w:rsidRDefault="00897A85">
      <w:r>
        <w:separator/>
      </w:r>
    </w:p>
  </w:footnote>
  <w:footnote w:type="continuationSeparator" w:id="0">
    <w:p w:rsidR="00897A85" w:rsidRDefault="00897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85" w:rsidRDefault="00897A85">
    <w:pPr>
      <w:jc w:val="right"/>
      <w:rPr>
        <w:b/>
        <w:bCs/>
        <w:sz w:val="20"/>
        <w:szCs w:val="20"/>
      </w:rPr>
    </w:pPr>
  </w:p>
  <w:p w:rsidR="00897A85" w:rsidRDefault="00897A85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97A85" w:rsidRDefault="00897A85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85" w:rsidRDefault="00897A8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85" w:rsidRPr="00237328" w:rsidRDefault="00897A85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85" w:rsidRDefault="00897A8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B28F9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4E17"/>
    <w:rsid w:val="00897A85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30CE6"/>
    <w:rsid w:val="0094474E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4840D-0752-49DF-BB2C-C758C0008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14</Pages>
  <Words>1459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31</cp:revision>
  <cp:lastPrinted>2017-10-27T16:44:00Z</cp:lastPrinted>
  <dcterms:created xsi:type="dcterms:W3CDTF">2017-03-21T17:06:00Z</dcterms:created>
  <dcterms:modified xsi:type="dcterms:W3CDTF">2017-11-28T12:35:00Z</dcterms:modified>
</cp:coreProperties>
</file>