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0872AE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0872AE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0872AE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60645E">
              <w:rPr>
                <w:rFonts w:ascii="Times New Roman" w:eastAsia="Arial" w:hAnsi="Times New Roman" w:cs="Times New Roman"/>
              </w:rPr>
              <w:t>3002-</w:t>
            </w:r>
            <w:r w:rsidR="000872AE">
              <w:rPr>
                <w:rFonts w:ascii="Times New Roman" w:eastAsia="Arial" w:hAnsi="Times New Roman" w:cs="Times New Roman"/>
              </w:rPr>
              <w:t>1627/17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Default="001D7C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Renglón n°1-</w:t>
            </w:r>
            <w:r w:rsidR="00C23023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6064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(1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inmueble en la localidad de </w:t>
            </w:r>
            <w:r w:rsidR="004F6D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Villa </w:t>
            </w:r>
            <w:proofErr w:type="spellStart"/>
            <w:r w:rsidR="004F6D61">
              <w:rPr>
                <w:rFonts w:ascii="Times New Roman" w:hAnsi="Times New Roman" w:cs="Times New Roman"/>
                <w:b/>
                <w:sz w:val="20"/>
                <w:szCs w:val="20"/>
              </w:rPr>
              <w:t>Gesell</w:t>
            </w:r>
            <w:proofErr w:type="spellEnd"/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3023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60645E">
              <w:rPr>
                <w:rFonts w:ascii="Times New Roman" w:hAnsi="Times New Roman" w:cs="Times New Roman"/>
                <w:b/>
                <w:sz w:val="20"/>
                <w:szCs w:val="20"/>
              </w:rPr>
              <w:t>Fiscalía Descentralizadas N°</w:t>
            </w:r>
            <w:r w:rsidR="004F6D6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6064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de Dolores.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 w:rsidR="0060645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0645E" w:rsidRDefault="0060645E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645E" w:rsidRPr="00181BF6" w:rsidRDefault="0060645E" w:rsidP="0060645E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Renglón </w:t>
            </w:r>
            <w:r w:rsidR="001D7C23">
              <w:rPr>
                <w:rFonts w:ascii="Times New Roman" w:hAnsi="Times New Roman" w:cs="Times New Roman"/>
                <w:b/>
                <w:sz w:val="20"/>
                <w:szCs w:val="20"/>
              </w:rPr>
              <w:t>n°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2-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Locación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 de un (1) inmueble en la localidad de </w:t>
            </w:r>
            <w:r w:rsidR="004F6D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Villa </w:t>
            </w:r>
            <w:proofErr w:type="spellStart"/>
            <w:r w:rsidR="004F6D61">
              <w:rPr>
                <w:rFonts w:ascii="Times New Roman" w:hAnsi="Times New Roman" w:cs="Times New Roman"/>
                <w:b/>
                <w:sz w:val="20"/>
                <w:szCs w:val="20"/>
              </w:rPr>
              <w:t>Gesell</w:t>
            </w:r>
            <w:proofErr w:type="spellEnd"/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 destino a la </w:t>
            </w:r>
            <w:r w:rsidR="004F6D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Defensoría Descentralizada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Departamento Judicial de Dolores.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60645E">
              <w:rPr>
                <w:b/>
                <w:bCs/>
                <w:sz w:val="16"/>
                <w:szCs w:val="16"/>
              </w:rPr>
              <w:t>JUDICIAL DOLORES, CALLE SAN MARTIN n°37 DE LA CIUDAD DE DOLORES.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7A6ED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7A6ED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7A6ED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 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7A6ED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0645E" w:rsidRDefault="0060645E" w:rsidP="0060645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60645E" w:rsidRDefault="0060645E" w:rsidP="0060645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DOLORES, CALLE SAN MARTIN n°37 DE LA CIUDAD DE DOLORES.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A6ED9" w:rsidP="007A6ED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2017A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11:0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>"Ofertas-S</w:t>
            </w:r>
            <w:bookmarkStart w:id="0" w:name="_GoBack"/>
            <w:bookmarkEnd w:id="0"/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0872AE" w:rsidRPr="00926E29" w:rsidRDefault="000872A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0872AE" w:rsidRPr="00926E29" w:rsidRDefault="000872A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0872AE" w:rsidRPr="00926E29" w:rsidRDefault="000872A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872AE" w:rsidRDefault="000872A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0872A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7A6ED9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872AE" w:rsidRPr="00926E29" w:rsidRDefault="000872A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0872AE" w:rsidRPr="00926E29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872AE" w:rsidRDefault="000872A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0872AE" w:rsidRPr="00926E29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872AE" w:rsidRDefault="000872A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926E29" w:rsidRDefault="000872A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872AE" w:rsidRPr="00926E29" w:rsidRDefault="000872A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872AE" w:rsidRPr="00926E29" w:rsidRDefault="000872A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0872AE" w:rsidRPr="00926E29" w:rsidRDefault="000872A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0872AE" w:rsidRPr="00926E29" w:rsidRDefault="000872A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872AE" w:rsidRPr="00926E29" w:rsidRDefault="000872A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Pr="00776075" w:rsidRDefault="000872A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872AE" w:rsidRPr="00776075" w:rsidRDefault="000872A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72AE" w:rsidRDefault="000872A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872AE" w:rsidRDefault="000872A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561" w:tblpY="-255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965E19" w:rsidTr="00965E19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Pr="00E67302" w:rsidRDefault="00965E19" w:rsidP="00965E19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965E19" w:rsidTr="00965E19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965E19" w:rsidRPr="007C3372" w:rsidRDefault="00965E19" w:rsidP="00965E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Renglón N°1</w:t>
            </w:r>
          </w:p>
        </w:tc>
      </w:tr>
      <w:tr w:rsidR="00965E19" w:rsidTr="00965E19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E2733C" w:rsidRDefault="004F6D61" w:rsidP="00965E1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E2733C" w:rsidRDefault="00965E19" w:rsidP="00965E1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4F6D61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4F6D61">
              <w:rPr>
                <w:rFonts w:eastAsia="Arial"/>
                <w:sz w:val="22"/>
                <w:szCs w:val="22"/>
              </w:rPr>
              <w:t>1627/17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5E19" w:rsidRPr="00582DF7" w:rsidRDefault="00965E19" w:rsidP="00965E19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65E19" w:rsidRPr="00012B64" w:rsidRDefault="00965E19" w:rsidP="00965E19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7C3372" w:rsidRDefault="00965E19" w:rsidP="00965E19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Pr="00476387" w:rsidRDefault="00965E19" w:rsidP="00965E19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  <w:tr w:rsidR="00965E19" w:rsidTr="00965E19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965E19" w:rsidTr="000872AE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965E19" w:rsidRDefault="00965E19" w:rsidP="00965E19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965E19" w:rsidTr="000872AE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965E19" w:rsidRDefault="00965E19" w:rsidP="00965E19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965E19" w:rsidRDefault="00965E19" w:rsidP="00965E19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CONSTITUYE GARANTÍA DE OFERTA EN…………………………POR LA SUMA DE.PESOS...................................................................................................................</w:t>
                  </w:r>
                </w:p>
                <w:p w:rsidR="00965E19" w:rsidRDefault="00965E19" w:rsidP="00965E19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65E19" w:rsidRPr="00DA7EF2" w:rsidRDefault="00965E19" w:rsidP="00965E19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965E19" w:rsidTr="00965E19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965E19" w:rsidTr="00965E19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5E19" w:rsidTr="00965E19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965E19" w:rsidRDefault="00965E19" w:rsidP="00965E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965E19" w:rsidTr="00965E19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965E19" w:rsidRDefault="00965E19" w:rsidP="00965E19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  <w:p w:rsidR="00965E19" w:rsidRDefault="00965E19" w:rsidP="00965E19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AA02A0" w:rsidRDefault="00AA02A0" w:rsidP="00AA02A0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tbl>
      <w:tblPr>
        <w:tblpPr w:leftFromText="141" w:rightFromText="141" w:vertAnchor="text" w:horzAnchor="page" w:tblpX="1651" w:tblpY="150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4F6D61" w:rsidTr="004F6D61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Pr="00E67302" w:rsidRDefault="004F6D61" w:rsidP="004F6D61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4F6D61" w:rsidTr="004F6D61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4F6D61" w:rsidRPr="007C3372" w:rsidRDefault="004F6D61" w:rsidP="004F6D6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Renglón</w:t>
            </w:r>
            <w:r w:rsidR="001D7C2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N°2</w:t>
            </w:r>
          </w:p>
        </w:tc>
      </w:tr>
      <w:tr w:rsidR="004F6D61" w:rsidTr="004F6D61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E2733C" w:rsidRDefault="004F6D61" w:rsidP="004F6D6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E2733C" w:rsidRDefault="004F6D61" w:rsidP="004F6D6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3002-1627/17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012B64" w:rsidRDefault="004F6D61" w:rsidP="004F6D6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012B64" w:rsidRDefault="004F6D61" w:rsidP="004F6D6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Pr="00012B64" w:rsidRDefault="004F6D61" w:rsidP="004F6D6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F6D61" w:rsidRPr="00012B64" w:rsidRDefault="004F6D61" w:rsidP="004F6D6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</w:tr>
      <w:tr w:rsidR="004F6D61" w:rsidTr="004F6D61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6D61" w:rsidRPr="00582DF7" w:rsidRDefault="004F6D61" w:rsidP="004F6D61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F6D61" w:rsidRPr="00012B64" w:rsidRDefault="004F6D61" w:rsidP="004F6D6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</w:tr>
      <w:tr w:rsidR="004F6D61" w:rsidTr="004F6D61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7C3372" w:rsidRDefault="004F6D61" w:rsidP="004F6D61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</w:tr>
      <w:tr w:rsidR="004F6D61" w:rsidTr="004F6D61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Pr="00476387" w:rsidRDefault="004F6D61" w:rsidP="004F6D6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</w:tr>
      <w:tr w:rsidR="004F6D61" w:rsidTr="004F6D61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4F6D61" w:rsidTr="00EA0CE7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4F6D61" w:rsidRDefault="004F6D61" w:rsidP="004F6D61">
                  <w:pPr>
                    <w:widowControl/>
                    <w:numPr>
                      <w:ilvl w:val="0"/>
                      <w:numId w:val="15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4F6D61" w:rsidTr="00EA0CE7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4F6D61" w:rsidRDefault="004F6D61" w:rsidP="004F6D61">
                  <w:pPr>
                    <w:numPr>
                      <w:ilvl w:val="0"/>
                      <w:numId w:val="15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4F6D61" w:rsidRDefault="004F6D61" w:rsidP="004F6D61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CONSTITUYE GARANTÍA DE OFERTA EN…………………………POR LA SUMA DE.PESOS...................................................................................................................</w:t>
                  </w:r>
                </w:p>
                <w:p w:rsidR="004F6D61" w:rsidRDefault="004F6D61" w:rsidP="004F6D61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F6D61" w:rsidRPr="00DA7EF2" w:rsidRDefault="004F6D61" w:rsidP="004F6D61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4F6D61" w:rsidTr="004F6D61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4F6D61" w:rsidTr="004F6D61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6D61" w:rsidTr="004F6D61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4F6D61" w:rsidRDefault="004F6D61" w:rsidP="004F6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4F6D61" w:rsidTr="004F6D61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  <w:p w:rsidR="004F6D61" w:rsidRDefault="004F6D61" w:rsidP="004F6D61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4F6D61" w:rsidRDefault="004F6D61" w:rsidP="004F6D61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  <w:p w:rsidR="004F6D61" w:rsidRDefault="004F6D61" w:rsidP="004F6D6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Default="0060645E" w:rsidP="006C12C1">
      <w:pPr>
        <w:pStyle w:val="Epgrafe1"/>
      </w:pPr>
    </w:p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Pr="0060645E" w:rsidRDefault="0060645E" w:rsidP="0060645E"/>
    <w:p w:rsidR="0060645E" w:rsidRDefault="0060645E" w:rsidP="0060645E"/>
    <w:p w:rsidR="0060645E" w:rsidRPr="0060645E" w:rsidRDefault="0060645E" w:rsidP="0060645E"/>
    <w:p w:rsidR="0060645E" w:rsidRDefault="0060645E" w:rsidP="0060645E"/>
    <w:p w:rsidR="0060645E" w:rsidRDefault="0060645E" w:rsidP="0060645E">
      <w:pPr>
        <w:tabs>
          <w:tab w:val="left" w:pos="1575"/>
        </w:tabs>
      </w:pPr>
      <w:r>
        <w:tab/>
      </w:r>
    </w:p>
    <w:p w:rsidR="0060645E" w:rsidRPr="0060645E" w:rsidRDefault="0060645E" w:rsidP="0060645E">
      <w:pPr>
        <w:tabs>
          <w:tab w:val="left" w:pos="1575"/>
        </w:tabs>
      </w:pPr>
    </w:p>
    <w:sectPr w:rsidR="0060645E" w:rsidRPr="0060645E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2AE" w:rsidRDefault="000872AE">
      <w:r>
        <w:separator/>
      </w:r>
    </w:p>
  </w:endnote>
  <w:endnote w:type="continuationSeparator" w:id="0">
    <w:p w:rsidR="000872AE" w:rsidRDefault="0008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>
    <w:pPr>
      <w:pStyle w:val="Piedepgina"/>
      <w:jc w:val="center"/>
      <w:rPr>
        <w:b/>
        <w:bCs/>
        <w:sz w:val="20"/>
        <w:szCs w:val="20"/>
      </w:rPr>
    </w:pPr>
  </w:p>
  <w:p w:rsidR="000872AE" w:rsidRDefault="000872AE">
    <w:pPr>
      <w:pStyle w:val="Piedepgina"/>
      <w:jc w:val="center"/>
      <w:rPr>
        <w:b/>
        <w:bCs/>
        <w:sz w:val="20"/>
        <w:szCs w:val="20"/>
      </w:rPr>
    </w:pPr>
  </w:p>
  <w:p w:rsidR="000872AE" w:rsidRDefault="000872A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2AE" w:rsidRDefault="000872AE">
      <w:r>
        <w:separator/>
      </w:r>
    </w:p>
  </w:footnote>
  <w:footnote w:type="continuationSeparator" w:id="0">
    <w:p w:rsidR="000872AE" w:rsidRDefault="00087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>
    <w:pPr>
      <w:jc w:val="right"/>
      <w:rPr>
        <w:b/>
        <w:bCs/>
        <w:sz w:val="20"/>
        <w:szCs w:val="20"/>
      </w:rPr>
    </w:pPr>
  </w:p>
  <w:p w:rsidR="000872AE" w:rsidRDefault="000872A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872AE" w:rsidRDefault="000872A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Pr="00237328" w:rsidRDefault="000872A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2AE" w:rsidRDefault="000872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71C5D54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872AE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D7C23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6D61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0645E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63DEF"/>
    <w:rsid w:val="00772544"/>
    <w:rsid w:val="00776075"/>
    <w:rsid w:val="00791AE6"/>
    <w:rsid w:val="007A6488"/>
    <w:rsid w:val="007A6ED9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65E19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C91B3-D3F5-428A-A150-3DEF0DFE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16</Pages>
  <Words>1792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33</cp:revision>
  <cp:lastPrinted>2017-10-23T15:30:00Z</cp:lastPrinted>
  <dcterms:created xsi:type="dcterms:W3CDTF">2017-03-21T17:06:00Z</dcterms:created>
  <dcterms:modified xsi:type="dcterms:W3CDTF">2017-11-28T14:12:00Z</dcterms:modified>
</cp:coreProperties>
</file>