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16326" w:type="dxa"/>
        <w:tblInd w:w="421" w:type="dxa"/>
        <w:tblLayout w:type="fixed"/>
        <w:tblCellMar>
          <w:left w:w="0" w:type="dxa"/>
          <w:right w:w="0" w:type="dxa"/>
        </w:tblCellMar>
        <w:tblLook w:val="0000" w:firstRow="0" w:lastRow="0" w:firstColumn="0" w:lastColumn="0" w:noHBand="0" w:noVBand="0"/>
      </w:tblPr>
      <w:tblGrid>
        <w:gridCol w:w="949"/>
        <w:gridCol w:w="876"/>
        <w:gridCol w:w="67"/>
        <w:gridCol w:w="199"/>
        <w:gridCol w:w="2050"/>
        <w:gridCol w:w="556"/>
        <w:gridCol w:w="906"/>
        <w:gridCol w:w="554"/>
        <w:gridCol w:w="566"/>
        <w:gridCol w:w="723"/>
        <w:gridCol w:w="518"/>
        <w:gridCol w:w="1216"/>
        <w:gridCol w:w="19"/>
        <w:gridCol w:w="866"/>
        <w:gridCol w:w="697"/>
        <w:gridCol w:w="906"/>
        <w:gridCol w:w="554"/>
        <w:gridCol w:w="566"/>
        <w:gridCol w:w="723"/>
        <w:gridCol w:w="518"/>
        <w:gridCol w:w="1216"/>
        <w:gridCol w:w="1081"/>
      </w:tblGrid>
      <w:tr w:rsidR="001C2E38" w:rsidTr="00E07F58">
        <w:trPr>
          <w:gridAfter w:val="8"/>
          <w:wAfter w:w="6261" w:type="dxa"/>
          <w:trHeight w:hRule="exact" w:val="225"/>
        </w:trPr>
        <w:tc>
          <w:tcPr>
            <w:tcW w:w="94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1285240</wp:posOffset>
                      </wp:positionH>
                      <wp:positionV relativeFrom="paragraph">
                        <wp:posOffset>89535</wp:posOffset>
                      </wp:positionV>
                      <wp:extent cx="3802380" cy="43053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2380" cy="4305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101.2pt;margin-top:7.05pt;width:299.4pt;height:33.9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" stroked="f">
                      <v:fill opacity="0"/>
                      <v:textbox inset="0,0,0,0">
                        <w:txbxContent>
                          <w:p w:rsidR="009E54C3" w:rsidRDefault="009E54C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6" w:type="dxa"/>
            <w:tcBorders>
              <w:top w:val="single" w:sz="4" w:space="0" w:color="000000"/>
            </w:tcBorders>
            <w:shd w:val="clear" w:color="auto" w:fill="auto"/>
            <w:vAlign w:val="bottom"/>
          </w:tcPr>
          <w:p w:rsidR="001C2E38" w:rsidRDefault="001C2E38">
            <w:pPr>
              <w:snapToGrid w:val="0"/>
              <w:rPr>
                <w:sz w:val="16"/>
                <w:szCs w:val="16"/>
              </w:rPr>
            </w:pPr>
          </w:p>
        </w:tc>
        <w:tc>
          <w:tcPr>
            <w:tcW w:w="266" w:type="dxa"/>
            <w:gridSpan w:val="2"/>
            <w:tcBorders>
              <w:top w:val="single" w:sz="4" w:space="0" w:color="000000"/>
            </w:tcBorders>
            <w:shd w:val="clear" w:color="auto" w:fill="auto"/>
            <w:vAlign w:val="bottom"/>
          </w:tcPr>
          <w:p w:rsidR="001C2E38" w:rsidRDefault="001C2E38">
            <w:pPr>
              <w:snapToGrid w:val="0"/>
              <w:rPr>
                <w:sz w:val="16"/>
                <w:szCs w:val="16"/>
              </w:rPr>
            </w:pPr>
          </w:p>
        </w:tc>
        <w:tc>
          <w:tcPr>
            <w:tcW w:w="2050" w:type="dxa"/>
            <w:tcBorders>
              <w:top w:val="single" w:sz="4" w:space="0" w:color="000000"/>
            </w:tcBorders>
            <w:shd w:val="clear" w:color="auto" w:fill="auto"/>
            <w:vAlign w:val="bottom"/>
          </w:tcPr>
          <w:p w:rsidR="001C2E38" w:rsidRDefault="001C2E38">
            <w:pPr>
              <w:snapToGrid w:val="0"/>
              <w:rPr>
                <w:sz w:val="16"/>
                <w:szCs w:val="16"/>
              </w:rPr>
            </w:pPr>
          </w:p>
        </w:tc>
        <w:tc>
          <w:tcPr>
            <w:tcW w:w="556" w:type="dxa"/>
            <w:tcBorders>
              <w:top w:val="single" w:sz="4" w:space="0" w:color="000000"/>
            </w:tcBorders>
            <w:shd w:val="clear" w:color="auto" w:fill="auto"/>
            <w:vAlign w:val="bottom"/>
          </w:tcPr>
          <w:p w:rsidR="001C2E38" w:rsidRDefault="001C2E38">
            <w:pPr>
              <w:snapToGrid w:val="0"/>
              <w:rPr>
                <w:sz w:val="16"/>
                <w:szCs w:val="16"/>
              </w:rPr>
            </w:pPr>
          </w:p>
        </w:tc>
        <w:tc>
          <w:tcPr>
            <w:tcW w:w="906" w:type="dxa"/>
            <w:tcBorders>
              <w:top w:val="single" w:sz="4" w:space="0" w:color="000000"/>
            </w:tcBorders>
            <w:shd w:val="clear" w:color="auto" w:fill="auto"/>
            <w:vAlign w:val="bottom"/>
          </w:tcPr>
          <w:p w:rsidR="001C2E38" w:rsidRDefault="001C2E38">
            <w:pPr>
              <w:snapToGrid w:val="0"/>
              <w:rPr>
                <w:sz w:val="16"/>
                <w:szCs w:val="16"/>
              </w:rPr>
            </w:pPr>
          </w:p>
        </w:tc>
        <w:tc>
          <w:tcPr>
            <w:tcW w:w="554"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000000"/>
            </w:tcBorders>
            <w:shd w:val="clear" w:color="auto" w:fill="auto"/>
            <w:vAlign w:val="bottom"/>
          </w:tcPr>
          <w:p w:rsidR="001C2E38" w:rsidRDefault="001C2E38">
            <w:pPr>
              <w:snapToGrid w:val="0"/>
              <w:rPr>
                <w:sz w:val="16"/>
                <w:szCs w:val="16"/>
              </w:rPr>
            </w:pPr>
          </w:p>
        </w:tc>
        <w:tc>
          <w:tcPr>
            <w:tcW w:w="1235" w:type="dxa"/>
            <w:gridSpan w:val="2"/>
            <w:tcBorders>
              <w:top w:val="single" w:sz="4" w:space="0" w:color="000000"/>
            </w:tcBorders>
            <w:shd w:val="clear" w:color="auto" w:fill="auto"/>
            <w:vAlign w:val="bottom"/>
          </w:tcPr>
          <w:p w:rsidR="001C2E38" w:rsidRDefault="001C2E38">
            <w:pPr>
              <w:snapToGrid w:val="0"/>
              <w:rPr>
                <w:sz w:val="16"/>
                <w:szCs w:val="16"/>
              </w:rPr>
            </w:pPr>
          </w:p>
        </w:tc>
        <w:tc>
          <w:tcPr>
            <w:tcW w:w="866"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1C2E38" w:rsidTr="00E07F58">
        <w:trPr>
          <w:gridAfter w:val="8"/>
          <w:wAfter w:w="6261" w:type="dxa"/>
          <w:trHeight w:val="511"/>
        </w:trPr>
        <w:tc>
          <w:tcPr>
            <w:tcW w:w="94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pStyle w:val="xl28"/>
              <w:snapToGrid w:val="0"/>
              <w:spacing w:before="0" w:after="0"/>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1C2E38" w:rsidTr="00E07F58">
        <w:trPr>
          <w:gridAfter w:val="8"/>
          <w:wAfter w:w="6261" w:type="dxa"/>
          <w:trHeight w:val="270"/>
        </w:trPr>
        <w:tc>
          <w:tcPr>
            <w:tcW w:w="94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20"/>
                <w:szCs w:val="20"/>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snapToGrid w:val="0"/>
              <w:rPr>
                <w:sz w:val="20"/>
                <w:szCs w:val="20"/>
              </w:rPr>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07F58">
        <w:trPr>
          <w:gridAfter w:val="8"/>
          <w:wAfter w:w="6261" w:type="dxa"/>
          <w:trHeight w:val="316"/>
        </w:trPr>
        <w:tc>
          <w:tcPr>
            <w:tcW w:w="4141"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924"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1C2E38" w:rsidTr="00E07F58">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07F58">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07F58">
        <w:trPr>
          <w:gridAfter w:val="8"/>
          <w:wAfter w:w="6261" w:type="dxa"/>
          <w:trHeight w:val="361"/>
        </w:trPr>
        <w:tc>
          <w:tcPr>
            <w:tcW w:w="1825"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98"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3"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8" w:type="dxa"/>
            <w:tcBorders>
              <w:bottom w:val="single" w:sz="4" w:space="0" w:color="000000"/>
            </w:tcBorders>
            <w:shd w:val="clear" w:color="auto" w:fill="auto"/>
            <w:vAlign w:val="bottom"/>
          </w:tcPr>
          <w:p w:rsidR="001C2E38" w:rsidRPr="00C51A49" w:rsidRDefault="00275A01">
            <w:pPr>
              <w:snapToGrid w:val="0"/>
              <w:rPr>
                <w:bCs/>
                <w:sz w:val="20"/>
                <w:szCs w:val="20"/>
              </w:rPr>
            </w:pPr>
            <w:r>
              <w:rPr>
                <w:bCs/>
                <w:sz w:val="20"/>
                <w:szCs w:val="20"/>
              </w:rPr>
              <w:t>9</w:t>
            </w:r>
          </w:p>
        </w:tc>
        <w:tc>
          <w:tcPr>
            <w:tcW w:w="1235" w:type="dxa"/>
            <w:gridSpan w:val="2"/>
            <w:tcBorders>
              <w:left w:val="single" w:sz="4" w:space="0" w:color="000000"/>
              <w:bottom w:val="single" w:sz="4" w:space="0" w:color="000000"/>
            </w:tcBorders>
            <w:shd w:val="clear" w:color="auto" w:fill="auto"/>
            <w:vAlign w:val="bottom"/>
          </w:tcPr>
          <w:p w:rsidR="001C2E38" w:rsidRDefault="00275A01">
            <w:pPr>
              <w:snapToGrid w:val="0"/>
              <w:jc w:val="center"/>
              <w:rPr>
                <w:sz w:val="20"/>
                <w:szCs w:val="20"/>
              </w:rPr>
            </w:pPr>
            <w:r>
              <w:rPr>
                <w:b/>
                <w:bCs/>
                <w:sz w:val="20"/>
                <w:szCs w:val="20"/>
              </w:rPr>
              <w:t xml:space="preserve">            </w:t>
            </w:r>
            <w:r w:rsidR="001C2E38">
              <w:rPr>
                <w:b/>
                <w:bCs/>
                <w:sz w:val="20"/>
                <w:szCs w:val="20"/>
              </w:rPr>
              <w:t>Ejercicio:</w:t>
            </w:r>
          </w:p>
        </w:tc>
        <w:tc>
          <w:tcPr>
            <w:tcW w:w="866" w:type="dxa"/>
            <w:tcBorders>
              <w:bottom w:val="single" w:sz="4" w:space="0" w:color="000000"/>
              <w:right w:val="single" w:sz="4" w:space="0" w:color="000000"/>
            </w:tcBorders>
            <w:shd w:val="clear" w:color="auto" w:fill="auto"/>
            <w:vAlign w:val="bottom"/>
          </w:tcPr>
          <w:p w:rsidR="001C2E38" w:rsidRDefault="00275A01">
            <w:pPr>
              <w:snapToGrid w:val="0"/>
              <w:jc w:val="center"/>
              <w:rPr>
                <w:rFonts w:eastAsia="Arial"/>
                <w:b/>
                <w:bCs/>
                <w:sz w:val="20"/>
                <w:szCs w:val="20"/>
              </w:rPr>
            </w:pPr>
            <w:r>
              <w:rPr>
                <w:rFonts w:eastAsia="Arial"/>
                <w:b/>
                <w:bCs/>
                <w:sz w:val="20"/>
                <w:szCs w:val="20"/>
              </w:rPr>
              <w:t>2017</w:t>
            </w:r>
          </w:p>
        </w:tc>
      </w:tr>
      <w:tr w:rsidR="00531214" w:rsidTr="00E07F58">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582749" w:rsidP="00862414">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Pr>
                <w:rFonts w:ascii="Times New Roman" w:eastAsia="Arial" w:hAnsi="Times New Roman" w:cs="Times New Roman"/>
              </w:rPr>
              <w:t>.</w:t>
            </w:r>
            <w:r w:rsidR="00945693">
              <w:rPr>
                <w:rFonts w:ascii="Times New Roman" w:eastAsia="Arial" w:hAnsi="Times New Roman" w:cs="Times New Roman"/>
              </w:rPr>
              <w:t xml:space="preserve">981 y su reglamentación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1300/16</w:t>
            </w:r>
            <w:r>
              <w:rPr>
                <w:rFonts w:ascii="Times New Roman" w:eastAsia="Arial" w:hAnsi="Times New Roman" w:cs="Times New Roman"/>
              </w:rPr>
              <w:t>.</w:t>
            </w:r>
          </w:p>
        </w:tc>
      </w:tr>
      <w:tr w:rsidR="001C2E38" w:rsidTr="00E07F58">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p>
        </w:tc>
      </w:tr>
      <w:tr w:rsidR="001C2E38" w:rsidTr="00E07F58">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07F58">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07F58">
        <w:trPr>
          <w:gridAfter w:val="8"/>
          <w:wAfter w:w="6261" w:type="dxa"/>
          <w:cantSplit/>
          <w:trHeight w:val="361"/>
        </w:trPr>
        <w:tc>
          <w:tcPr>
            <w:tcW w:w="10065"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275A01" w:rsidRDefault="00275A01" w:rsidP="00275A01">
            <w:pPr>
              <w:pStyle w:val="Default"/>
              <w:jc w:val="both"/>
              <w:rPr>
                <w:rFonts w:ascii="Times New Roman" w:hAnsi="Times New Roman" w:cs="Times New Roman"/>
                <w:b/>
                <w:sz w:val="20"/>
                <w:szCs w:val="20"/>
              </w:rPr>
            </w:pPr>
          </w:p>
          <w:p w:rsidR="00275A01" w:rsidRPr="00181BF6" w:rsidRDefault="00275A01" w:rsidP="00275A01">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y/o compra</w:t>
            </w:r>
            <w:r w:rsidRPr="00181BF6">
              <w:rPr>
                <w:rFonts w:ascii="Times New Roman" w:hAnsi="Times New Roman" w:cs="Times New Roman"/>
                <w:b/>
                <w:sz w:val="20"/>
                <w:szCs w:val="20"/>
              </w:rPr>
              <w:t xml:space="preserve"> de un (</w:t>
            </w:r>
            <w:r>
              <w:rPr>
                <w:rFonts w:ascii="Times New Roman" w:hAnsi="Times New Roman" w:cs="Times New Roman"/>
                <w:b/>
                <w:sz w:val="20"/>
                <w:szCs w:val="20"/>
              </w:rPr>
              <w:t xml:space="preserve">1) inmueble en la localidad de San Justo, para el traslados de las dependencias donde funciona la Secretaría de Gestión de Asesoría de Incapaces y Asesoría N°2 y 3 del Departamento Judicial La Matanza. </w:t>
            </w:r>
            <w:r w:rsidRPr="00181BF6">
              <w:rPr>
                <w:rFonts w:ascii="Times New Roman" w:hAnsi="Times New Roman" w:cs="Times New Roman"/>
                <w:b/>
                <w:sz w:val="20"/>
                <w:szCs w:val="20"/>
              </w:rPr>
              <w:t>La locación será por el término de veinticuatro (24) meses</w:t>
            </w:r>
          </w:p>
          <w:p w:rsidR="00C51A49" w:rsidRPr="00181BF6" w:rsidRDefault="00275A01" w:rsidP="00275A01">
            <w:pPr>
              <w:snapToGrid w:val="0"/>
              <w:jc w:val="both"/>
              <w:rPr>
                <w:rFonts w:ascii="Times New Roman" w:hAnsi="Times New Roman" w:cs="Times New Roman"/>
                <w:sz w:val="16"/>
                <w:szCs w:val="16"/>
              </w:rPr>
            </w:pPr>
            <w:r w:rsidRPr="00181BF6">
              <w:rPr>
                <w:rFonts w:ascii="Times New Roman" w:hAnsi="Times New Roman" w:cs="Times New Roman"/>
                <w:b/>
              </w:rPr>
              <w:t> </w:t>
            </w:r>
            <w:r w:rsidR="00531214" w:rsidRPr="00181BF6">
              <w:rPr>
                <w:rFonts w:ascii="Times New Roman" w:hAnsi="Times New Roman" w:cs="Times New Roman"/>
                <w:b/>
              </w:rPr>
              <w:t> </w:t>
            </w:r>
            <w:r w:rsidR="00C51A49" w:rsidRPr="00181BF6">
              <w:rPr>
                <w:rFonts w:ascii="Times New Roman" w:hAnsi="Times New Roman" w:cs="Times New Roman"/>
                <w:sz w:val="16"/>
                <w:szCs w:val="16"/>
              </w:rPr>
              <w:t> </w:t>
            </w:r>
          </w:p>
        </w:tc>
      </w:tr>
      <w:tr w:rsidR="001C2E38" w:rsidTr="00E07F58">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1C2E38" w:rsidTr="00E07F58">
        <w:trPr>
          <w:gridAfter w:val="8"/>
          <w:wAfter w:w="6261" w:type="dxa"/>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E07F58">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866"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07F58">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07F58">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275A01" w:rsidRDefault="00275A01" w:rsidP="00275A01">
            <w:pPr>
              <w:snapToGrid w:val="0"/>
              <w:ind w:left="57" w:right="57"/>
              <w:rPr>
                <w:b/>
                <w:bCs/>
                <w:sz w:val="16"/>
                <w:szCs w:val="16"/>
              </w:rPr>
            </w:pPr>
            <w:r>
              <w:rPr>
                <w:b/>
                <w:bCs/>
                <w:sz w:val="16"/>
                <w:szCs w:val="16"/>
              </w:rPr>
              <w:t>DELEGACIÓN DE ADMINISTRACIÓN DEL DPTO. JUDICIAL LA MATANZA, CALLE ENTRE RIOS N°3171 DE LA CIUDAD DE SAN JUSTO –LA MATANZA</w:t>
            </w:r>
          </w:p>
          <w:p w:rsidR="00582749" w:rsidRPr="00181BF6" w:rsidRDefault="00582749" w:rsidP="00582749">
            <w:pPr>
              <w:snapToGrid w:val="0"/>
              <w:ind w:left="57" w:right="57"/>
              <w:rPr>
                <w:rFonts w:ascii="Times New Roman" w:eastAsia="Arial" w:hAnsi="Times New Roman" w:cs="Times New Roman"/>
                <w:bCs/>
                <w:sz w:val="20"/>
                <w:szCs w:val="20"/>
              </w:rPr>
            </w:pP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772544" w:rsidP="00BA678E">
            <w:pPr>
              <w:snapToGrid w:val="0"/>
              <w:jc w:val="center"/>
              <w:rPr>
                <w:rFonts w:ascii="Times New Roman" w:eastAsia="Arial" w:hAnsi="Times New Roman" w:cs="Times New Roman"/>
                <w:bCs/>
                <w:sz w:val="20"/>
                <w:szCs w:val="20"/>
              </w:rPr>
            </w:pPr>
            <w:r w:rsidRPr="00181BF6">
              <w:rPr>
                <w:rFonts w:ascii="Times New Roman" w:eastAsia="Arial" w:hAnsi="Times New Roman" w:cs="Times New Roman"/>
                <w:bCs/>
                <w:sz w:val="20"/>
                <w:szCs w:val="20"/>
              </w:rPr>
              <w:t xml:space="preserve">Hasta el  día </w:t>
            </w:r>
            <w:r w:rsidR="00BA678E">
              <w:rPr>
                <w:rFonts w:ascii="Times New Roman" w:eastAsia="Arial" w:hAnsi="Times New Roman" w:cs="Times New Roman"/>
                <w:bCs/>
                <w:sz w:val="20"/>
                <w:szCs w:val="20"/>
              </w:rPr>
              <w:t>18</w:t>
            </w:r>
            <w:r w:rsidR="00604193" w:rsidRPr="00181BF6">
              <w:rPr>
                <w:rFonts w:ascii="Times New Roman" w:eastAsia="Arial" w:hAnsi="Times New Roman" w:cs="Times New Roman"/>
                <w:bCs/>
                <w:sz w:val="20"/>
                <w:szCs w:val="20"/>
              </w:rPr>
              <w:t xml:space="preserve"> DE </w:t>
            </w:r>
            <w:r w:rsidR="00BA678E">
              <w:rPr>
                <w:rFonts w:ascii="Times New Roman" w:eastAsia="Arial" w:hAnsi="Times New Roman" w:cs="Times New Roman"/>
                <w:bCs/>
                <w:sz w:val="20"/>
                <w:szCs w:val="20"/>
              </w:rPr>
              <w:t>MAYO</w:t>
            </w:r>
            <w:r w:rsidRPr="00181BF6">
              <w:rPr>
                <w:rFonts w:ascii="Times New Roman" w:eastAsia="Arial" w:hAnsi="Times New Roman" w:cs="Times New Roman"/>
                <w:bCs/>
                <w:sz w:val="20"/>
                <w:szCs w:val="20"/>
              </w:rPr>
              <w:t xml:space="preserve"> DE 2017</w:t>
            </w:r>
            <w:r w:rsidR="00BA678E">
              <w:rPr>
                <w:rFonts w:ascii="Times New Roman" w:eastAsia="Arial" w:hAnsi="Times New Roman" w:cs="Times New Roman"/>
                <w:bCs/>
                <w:sz w:val="20"/>
                <w:szCs w:val="20"/>
              </w:rPr>
              <w:t xml:space="preserve"> A LAS 10</w:t>
            </w:r>
            <w:r w:rsidR="00604193" w:rsidRPr="00181BF6">
              <w:rPr>
                <w:rFonts w:ascii="Times New Roman" w:eastAsia="Arial" w:hAnsi="Times New Roman" w:cs="Times New Roman"/>
                <w:bCs/>
                <w:sz w:val="20"/>
                <w:szCs w:val="20"/>
              </w:rPr>
              <w:t>:00 HS.</w:t>
            </w:r>
          </w:p>
        </w:tc>
      </w:tr>
      <w:tr w:rsidR="001C2E38" w:rsidTr="00E07F58">
        <w:trPr>
          <w:gridAfter w:val="8"/>
          <w:wAfter w:w="6261" w:type="dxa"/>
          <w:trHeight w:val="711"/>
        </w:trPr>
        <w:tc>
          <w:tcPr>
            <w:tcW w:w="10065"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1C2E38" w:rsidTr="00E07F58">
        <w:trPr>
          <w:gridAfter w:val="8"/>
          <w:wAfter w:w="6261" w:type="dxa"/>
          <w:cantSplit/>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E07F58">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07F58">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07F58">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275A01" w:rsidRDefault="00275A01" w:rsidP="00275A01">
            <w:pPr>
              <w:snapToGrid w:val="0"/>
              <w:ind w:left="57" w:right="57"/>
              <w:rPr>
                <w:b/>
                <w:bCs/>
                <w:sz w:val="16"/>
                <w:szCs w:val="16"/>
              </w:rPr>
            </w:pPr>
            <w:r>
              <w:rPr>
                <w:b/>
                <w:bCs/>
                <w:sz w:val="16"/>
                <w:szCs w:val="16"/>
              </w:rPr>
              <w:t>DELEGACIÓN DE ADMINISTRACIÓN DEL DPTO. JUDICIAL LA MATANZA, CALLE ENTRE RIOS N°3171 DE LA CIUDAD DE SAN JUSTO –LA MATANZA</w:t>
            </w:r>
          </w:p>
          <w:p w:rsidR="00582749" w:rsidRPr="00181BF6" w:rsidRDefault="00582749" w:rsidP="00582749">
            <w:pPr>
              <w:snapToGrid w:val="0"/>
              <w:ind w:left="57" w:right="57"/>
              <w:rPr>
                <w:rFonts w:ascii="Times New Roman" w:eastAsia="Arial" w:hAnsi="Times New Roman" w:cs="Times New Roman"/>
                <w:bCs/>
                <w:sz w:val="20"/>
                <w:szCs w:val="20"/>
              </w:rPr>
            </w:pP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BA678E" w:rsidP="00BA678E">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Pr="00181BF6">
              <w:rPr>
                <w:rFonts w:ascii="Times New Roman" w:eastAsia="Arial" w:hAnsi="Times New Roman" w:cs="Times New Roman"/>
                <w:bCs/>
                <w:sz w:val="20"/>
                <w:szCs w:val="20"/>
              </w:rPr>
              <w:t xml:space="preserve">Hasta el  día </w:t>
            </w:r>
            <w:r>
              <w:rPr>
                <w:rFonts w:ascii="Times New Roman" w:eastAsia="Arial" w:hAnsi="Times New Roman" w:cs="Times New Roman"/>
                <w:bCs/>
                <w:sz w:val="20"/>
                <w:szCs w:val="20"/>
              </w:rPr>
              <w:t>18</w:t>
            </w:r>
            <w:r w:rsidRPr="00181BF6">
              <w:rPr>
                <w:rFonts w:ascii="Times New Roman" w:eastAsia="Arial" w:hAnsi="Times New Roman" w:cs="Times New Roman"/>
                <w:bCs/>
                <w:sz w:val="20"/>
                <w:szCs w:val="20"/>
              </w:rPr>
              <w:t xml:space="preserve"> DE </w:t>
            </w:r>
            <w:r>
              <w:rPr>
                <w:rFonts w:ascii="Times New Roman" w:eastAsia="Arial" w:hAnsi="Times New Roman" w:cs="Times New Roman"/>
                <w:bCs/>
                <w:sz w:val="20"/>
                <w:szCs w:val="20"/>
              </w:rPr>
              <w:t>MAYO</w:t>
            </w:r>
            <w:r w:rsidRPr="00181BF6">
              <w:rPr>
                <w:rFonts w:ascii="Times New Roman" w:eastAsia="Arial" w:hAnsi="Times New Roman" w:cs="Times New Roman"/>
                <w:bCs/>
                <w:sz w:val="20"/>
                <w:szCs w:val="20"/>
              </w:rPr>
              <w:t xml:space="preserve"> DE 2017</w:t>
            </w:r>
            <w:r>
              <w:rPr>
                <w:rFonts w:ascii="Times New Roman" w:eastAsia="Arial" w:hAnsi="Times New Roman" w:cs="Times New Roman"/>
                <w:bCs/>
                <w:sz w:val="20"/>
                <w:szCs w:val="20"/>
              </w:rPr>
              <w:t xml:space="preserve"> A LAS 10</w:t>
            </w:r>
            <w:r w:rsidRPr="00181BF6">
              <w:rPr>
                <w:rFonts w:ascii="Times New Roman" w:eastAsia="Arial" w:hAnsi="Times New Roman" w:cs="Times New Roman"/>
                <w:bCs/>
                <w:sz w:val="20"/>
                <w:szCs w:val="20"/>
              </w:rPr>
              <w:t>:00 HS.</w:t>
            </w:r>
          </w:p>
        </w:tc>
      </w:tr>
      <w:tr w:rsidR="001C2E38" w:rsidTr="00E07F58">
        <w:trPr>
          <w:gridAfter w:val="8"/>
          <w:wAfter w:w="6261" w:type="dxa"/>
          <w:cantSplit/>
        </w:trPr>
        <w:tc>
          <w:tcPr>
            <w:tcW w:w="1892" w:type="dxa"/>
            <w:gridSpan w:val="3"/>
            <w:tcBorders>
              <w:left w:val="single" w:sz="4" w:space="0" w:color="000000"/>
              <w:bottom w:val="single" w:sz="4" w:space="0" w:color="auto"/>
            </w:tcBorders>
            <w:shd w:val="clear" w:color="auto" w:fill="FFFF00"/>
            <w:vAlign w:val="center"/>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173" w:type="dxa"/>
            <w:gridSpan w:val="11"/>
            <w:tcBorders>
              <w:left w:val="single" w:sz="4" w:space="0" w:color="000000"/>
              <w:bottom w:val="single" w:sz="4" w:space="0" w:color="auto"/>
              <w:right w:val="single" w:sz="4" w:space="0" w:color="000000"/>
            </w:tcBorders>
            <w:shd w:val="clear" w:color="auto" w:fill="auto"/>
            <w:vAlign w:val="center"/>
          </w:tcPr>
          <w:p w:rsidR="001C2E38" w:rsidRPr="00181BF6" w:rsidRDefault="001C2E3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1C2E38" w:rsidTr="00E07F58">
        <w:trPr>
          <w:cantSplit/>
          <w:trHeight w:val="255"/>
        </w:trPr>
        <w:tc>
          <w:tcPr>
            <w:tcW w:w="10065"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CD47D2" w:rsidRPr="00181BF6" w:rsidRDefault="00CD47D2" w:rsidP="00CD47D2">
            <w:pPr>
              <w:snapToGrid w:val="0"/>
              <w:rPr>
                <w:rFonts w:ascii="Times New Roman" w:hAnsi="Times New Roman" w:cs="Times New Roman"/>
                <w:b/>
                <w:bCs/>
                <w:sz w:val="20"/>
                <w:szCs w:val="20"/>
                <w:u w:val="single"/>
              </w:rPr>
            </w:pPr>
          </w:p>
          <w:p w:rsidR="00CD47D2" w:rsidRPr="00181BF6" w:rsidRDefault="001C2E3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OBSERVACIONES GENERALES</w:t>
            </w:r>
            <w:r w:rsidR="00CD47D2" w:rsidRPr="00181BF6">
              <w:rPr>
                <w:rFonts w:ascii="Times New Roman" w:hAnsi="Times New Roman" w:cs="Times New Roman"/>
                <w:bCs/>
                <w:sz w:val="20"/>
                <w:szCs w:val="20"/>
                <w:u w:val="single"/>
              </w:rPr>
              <w:t xml:space="preserve"> </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sidR="00B9358F">
              <w:rPr>
                <w:rFonts w:ascii="Times New Roman" w:hAnsi="Times New Roman" w:cs="Times New Roman"/>
                <w:sz w:val="16"/>
                <w:szCs w:val="16"/>
              </w:rPr>
              <w:t xml:space="preserve">en el ART. 17 Apartado 4) </w:t>
            </w:r>
            <w:r w:rsidR="00B9358F" w:rsidRPr="00181BF6">
              <w:rPr>
                <w:rFonts w:ascii="Times New Roman" w:hAnsi="Times New Roman" w:cs="Times New Roman"/>
                <w:sz w:val="16"/>
                <w:szCs w:val="16"/>
              </w:rPr>
              <w:t xml:space="preserve">Decreto N° 1300/16 </w:t>
            </w:r>
            <w:r w:rsidR="00B9358F">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sidR="00B9358F">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1C2E38" w:rsidRPr="00181BF6" w:rsidRDefault="001C2E38">
            <w:pPr>
              <w:snapToGrid w:val="0"/>
              <w:ind w:left="57" w:right="57"/>
              <w:rPr>
                <w:rFonts w:ascii="Times New Roman" w:hAnsi="Times New Roman" w:cs="Times New Roman"/>
                <w:sz w:val="16"/>
                <w:szCs w:val="16"/>
              </w:rPr>
            </w:pPr>
          </w:p>
        </w:tc>
        <w:tc>
          <w:tcPr>
            <w:tcW w:w="697" w:type="dxa"/>
            <w:tcBorders>
              <w:left w:val="single" w:sz="4" w:space="0" w:color="auto"/>
            </w:tcBorders>
            <w:shd w:val="clear" w:color="auto" w:fill="auto"/>
            <w:vAlign w:val="bottom"/>
          </w:tcPr>
          <w:p w:rsidR="001C2E38" w:rsidRDefault="001C2E38">
            <w:pPr>
              <w:snapToGrid w:val="0"/>
              <w:rPr>
                <w:sz w:val="16"/>
                <w:szCs w:val="16"/>
              </w:rPr>
            </w:pPr>
          </w:p>
        </w:tc>
        <w:tc>
          <w:tcPr>
            <w:tcW w:w="906" w:type="dxa"/>
            <w:shd w:val="clear" w:color="auto" w:fill="auto"/>
            <w:vAlign w:val="bottom"/>
          </w:tcPr>
          <w:p w:rsidR="001C2E38" w:rsidRDefault="001C2E38">
            <w:pPr>
              <w:snapToGrid w:val="0"/>
              <w:rPr>
                <w:sz w:val="16"/>
                <w:szCs w:val="16"/>
              </w:rPr>
            </w:pPr>
          </w:p>
        </w:tc>
        <w:tc>
          <w:tcPr>
            <w:tcW w:w="554" w:type="dxa"/>
            <w:shd w:val="clear" w:color="auto" w:fill="auto"/>
            <w:vAlign w:val="bottom"/>
          </w:tcPr>
          <w:p w:rsidR="001C2E38" w:rsidRDefault="001C2E38">
            <w:pPr>
              <w:snapToGrid w:val="0"/>
              <w:rPr>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1081" w:type="dxa"/>
            <w:tcBorders>
              <w:right w:val="single" w:sz="4" w:space="0" w:color="000000"/>
            </w:tcBorders>
            <w:shd w:val="clear" w:color="auto" w:fill="auto"/>
            <w:vAlign w:val="bottom"/>
          </w:tcPr>
          <w:p w:rsidR="001C2E38" w:rsidRDefault="001C2E38">
            <w:pPr>
              <w:snapToGrid w:val="0"/>
              <w:rPr>
                <w:b/>
                <w:bCs/>
                <w:sz w:val="16"/>
                <w:szCs w:val="16"/>
                <w:u w:val="single"/>
              </w:rPr>
            </w:pPr>
            <w:r>
              <w:rPr>
                <w:sz w:val="16"/>
                <w:szCs w:val="16"/>
              </w:rPr>
              <w:t> </w:t>
            </w:r>
          </w:p>
        </w:tc>
      </w:tr>
      <w:tr w:rsidR="001C2E38" w:rsidTr="00E07F58">
        <w:trPr>
          <w:gridAfter w:val="8"/>
          <w:wAfter w:w="6261" w:type="dxa"/>
          <w:trHeight w:val="577"/>
        </w:trPr>
        <w:tc>
          <w:tcPr>
            <w:tcW w:w="949" w:type="dxa"/>
            <w:tcBorders>
              <w:top w:val="single" w:sz="4" w:space="0" w:color="auto"/>
              <w:left w:val="single" w:sz="4" w:space="0" w:color="000000"/>
              <w:bottom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u w:val="single"/>
              </w:rPr>
            </w:pPr>
          </w:p>
        </w:tc>
        <w:tc>
          <w:tcPr>
            <w:tcW w:w="87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121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885" w:type="dxa"/>
            <w:gridSpan w:val="2"/>
            <w:tcBorders>
              <w:top w:val="single" w:sz="4" w:space="0" w:color="auto"/>
              <w:bottom w:val="single" w:sz="4" w:space="0" w:color="000000"/>
              <w:right w:val="single" w:sz="4" w:space="0" w:color="000000"/>
            </w:tcBorders>
            <w:shd w:val="clear" w:color="auto" w:fill="auto"/>
            <w:vAlign w:val="bottom"/>
          </w:tcPr>
          <w:p w:rsidR="001C2E38" w:rsidRDefault="001C2E38">
            <w:pPr>
              <w:snapToGrid w:val="0"/>
            </w:pPr>
            <w:r>
              <w:rPr>
                <w:sz w:val="16"/>
                <w:szCs w:val="16"/>
              </w:rPr>
              <w:t> </w:t>
            </w:r>
          </w:p>
        </w:tc>
      </w:tr>
    </w:tbl>
    <w:p w:rsidR="00927501" w:rsidRDefault="00927501">
      <w:pPr>
        <w:pStyle w:val="Ttulo1"/>
        <w:spacing w:after="100"/>
        <w:jc w:val="center"/>
      </w:pPr>
    </w:p>
    <w:p w:rsidR="00E07F58" w:rsidRDefault="00E07F58">
      <w:pPr>
        <w:widowControl/>
        <w:suppressAutoHyphens w:val="0"/>
        <w:autoSpaceDE/>
        <w:rPr>
          <w:b/>
        </w:rPr>
      </w:pPr>
      <w:r>
        <w:rPr>
          <w:b/>
        </w:rPr>
        <w:br w:type="page"/>
      </w: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p>
    <w:p w:rsidR="00E07F58" w:rsidRDefault="00E07F58">
      <w:pPr>
        <w:widowControl/>
        <w:suppressAutoHyphens w:val="0"/>
        <w:autoSpaceDE/>
        <w:rPr>
          <w:b/>
        </w:rPr>
      </w:pPr>
      <w:r>
        <w:rPr>
          <w:b/>
        </w:rPr>
        <w:br w:type="page"/>
      </w:r>
    </w:p>
    <w:tbl>
      <w:tblPr>
        <w:tblpPr w:leftFromText="141" w:rightFromText="141" w:vertAnchor="text" w:horzAnchor="margin" w:tblpXSpec="center" w:tblpY="-991"/>
        <w:tblW w:w="10484"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12"/>
        <w:gridCol w:w="18"/>
        <w:gridCol w:w="13"/>
        <w:gridCol w:w="30"/>
        <w:gridCol w:w="79"/>
      </w:tblGrid>
      <w:tr w:rsidR="00E07F58" w:rsidTr="00E07F58">
        <w:trPr>
          <w:gridAfter w:val="4"/>
          <w:wAfter w:w="140" w:type="dxa"/>
          <w:trHeight w:hRule="exact" w:val="901"/>
        </w:trPr>
        <w:tc>
          <w:tcPr>
            <w:tcW w:w="10344" w:type="dxa"/>
            <w:gridSpan w:val="35"/>
            <w:tcBorders>
              <w:top w:val="single" w:sz="4" w:space="0" w:color="000000"/>
              <w:left w:val="single" w:sz="4" w:space="0" w:color="000000"/>
            </w:tcBorders>
            <w:shd w:val="clear" w:color="auto" w:fill="auto"/>
            <w:vAlign w:val="bottom"/>
          </w:tcPr>
          <w:p w:rsidR="00E07F58" w:rsidRDefault="00E07F58" w:rsidP="00E07F58">
            <w:pPr>
              <w:snapToGrid w:val="0"/>
              <w:rPr>
                <w:sz w:val="20"/>
                <w:szCs w:val="20"/>
              </w:rPr>
            </w:pPr>
            <w:r>
              <w:rPr>
                <w:noProof/>
                <w:lang w:val="es-AR" w:eastAsia="es-AR"/>
              </w:rPr>
              <w:lastRenderedPageBreak/>
              <mc:AlternateContent>
                <mc:Choice Requires="wps">
                  <w:drawing>
                    <wp:anchor distT="0" distB="0" distL="114935" distR="114935" simplePos="0" relativeHeight="251698688" behindDoc="0" locked="0" layoutInCell="1" allowOverlap="1" wp14:anchorId="38F32DAF" wp14:editId="642C7075">
                      <wp:simplePos x="0" y="0"/>
                      <wp:positionH relativeFrom="column">
                        <wp:posOffset>1170305</wp:posOffset>
                      </wp:positionH>
                      <wp:positionV relativeFrom="paragraph">
                        <wp:posOffset>207010</wp:posOffset>
                      </wp:positionV>
                      <wp:extent cx="4078605" cy="920115"/>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8605" cy="9201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Pr="00926E29" w:rsidRDefault="009E54C3" w:rsidP="00E07F58">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9E54C3" w:rsidRPr="00926E29" w:rsidRDefault="009E54C3" w:rsidP="00E07F58">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32DAF" id="Text Box 16" o:spid="_x0000_s1027" type="#_x0000_t202" style="position:absolute;margin-left:92.15pt;margin-top:16.3pt;width:321.15pt;height:72.45pt;z-index:2516986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" stroked="f">
                      <v:fill opacity="0"/>
                      <v:textbox inset="0,0,0,0">
                        <w:txbxContent>
                          <w:p w:rsidR="009E54C3" w:rsidRPr="00926E29" w:rsidRDefault="009E54C3" w:rsidP="00E07F58">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9E54C3" w:rsidRPr="00926E29" w:rsidRDefault="009E54C3" w:rsidP="00E07F58">
                            <w:pPr>
                              <w:jc w:val="center"/>
                            </w:pPr>
                            <w:r w:rsidRPr="00926E29">
                              <w:rPr>
                                <w:b/>
                                <w:bCs/>
                                <w:u w:val="single"/>
                              </w:rPr>
                              <w:t>DECLARACION JURADA</w:t>
                            </w:r>
                          </w:p>
                        </w:txbxContent>
                      </v:textbox>
                    </v:shape>
                  </w:pict>
                </mc:Fallback>
              </mc:AlternateContent>
            </w:r>
          </w:p>
        </w:tc>
      </w:tr>
      <w:tr w:rsidR="00E07F58" w:rsidTr="00E07F58">
        <w:trPr>
          <w:gridAfter w:val="2"/>
          <w:wAfter w:w="109" w:type="dxa"/>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tcBorders>
              <w:top w:val="single" w:sz="4" w:space="0" w:color="auto"/>
            </w:tcBorders>
            <w:shd w:val="clear" w:color="auto" w:fill="auto"/>
          </w:tcPr>
          <w:p w:rsidR="00E07F58" w:rsidRDefault="00E07F58" w:rsidP="00E07F58">
            <w:pPr>
              <w:snapToGrid w:val="0"/>
              <w:rPr>
                <w:sz w:val="20"/>
                <w:szCs w:val="20"/>
              </w:rPr>
            </w:pPr>
            <w:r>
              <w:rPr>
                <w:noProof/>
                <w:lang w:val="es-AR" w:eastAsia="es-AR"/>
              </w:rPr>
              <mc:AlternateContent>
                <mc:Choice Requires="wps">
                  <w:drawing>
                    <wp:anchor distT="0" distB="0" distL="114300" distR="114300" simplePos="0" relativeHeight="251712000" behindDoc="0" locked="0" layoutInCell="1" allowOverlap="1" wp14:anchorId="273B4DFF" wp14:editId="292C086E">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29AC71" id="Line 84" o:spid="_x0000_s1026" style="position:absolute;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E07F58" w:rsidTr="00E07F58">
        <w:trPr>
          <w:gridAfter w:val="2"/>
          <w:wAfter w:w="109" w:type="dxa"/>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tcPr>
          <w:p w:rsidR="00E07F58" w:rsidRDefault="00E07F58" w:rsidP="00E07F58">
            <w:pPr>
              <w:snapToGrid w:val="0"/>
              <w:rPr>
                <w:sz w:val="20"/>
                <w:szCs w:val="20"/>
              </w:rPr>
            </w:pPr>
          </w:p>
        </w:tc>
      </w:tr>
      <w:tr w:rsidR="00E07F58" w:rsidRPr="00E2733C" w:rsidTr="00E07F58">
        <w:trPr>
          <w:gridAfter w:val="2"/>
          <w:wAfter w:w="109" w:type="dxa"/>
          <w:trHeight w:val="261"/>
        </w:trPr>
        <w:tc>
          <w:tcPr>
            <w:tcW w:w="10344" w:type="dxa"/>
            <w:gridSpan w:val="35"/>
            <w:tcBorders>
              <w:top w:val="single" w:sz="8" w:space="0" w:color="000000"/>
              <w:left w:val="single" w:sz="4" w:space="0" w:color="000000"/>
              <w:bottom w:val="single" w:sz="8" w:space="0" w:color="000000"/>
            </w:tcBorders>
            <w:shd w:val="clear" w:color="auto" w:fill="C0C0C0"/>
          </w:tcPr>
          <w:p w:rsidR="00E07F58" w:rsidRPr="00E2733C" w:rsidRDefault="00E07F58" w:rsidP="00E07F5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1)</w:t>
            </w:r>
          </w:p>
        </w:tc>
        <w:tc>
          <w:tcPr>
            <w:tcW w:w="31" w:type="dxa"/>
            <w:gridSpan w:val="2"/>
            <w:tcBorders>
              <w:left w:val="single" w:sz="4" w:space="0" w:color="000000"/>
            </w:tcBorders>
            <w:shd w:val="clear" w:color="auto" w:fill="auto"/>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p>
        </w:tc>
      </w:tr>
      <w:tr w:rsidR="00E07F58" w:rsidTr="00E07F58">
        <w:trPr>
          <w:gridAfter w:val="2"/>
          <w:wAfter w:w="109" w:type="dxa"/>
          <w:trHeight w:val="184"/>
        </w:trPr>
        <w:tc>
          <w:tcPr>
            <w:tcW w:w="2983" w:type="dxa"/>
            <w:gridSpan w:val="5"/>
            <w:tcBorders>
              <w:left w:val="single" w:sz="4" w:space="0" w:color="000000"/>
            </w:tcBorders>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65" w:type="dxa"/>
            <w:gridSpan w:val="12"/>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31" w:type="dxa"/>
            <w:gridSpan w:val="2"/>
            <w:shd w:val="clear" w:color="auto" w:fill="auto"/>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p>
        </w:tc>
      </w:tr>
      <w:tr w:rsidR="00E07F58" w:rsidTr="00E07F58">
        <w:trPr>
          <w:gridAfter w:val="4"/>
          <w:wAfter w:w="140" w:type="dxa"/>
          <w:trHeight w:val="442"/>
        </w:trPr>
        <w:tc>
          <w:tcPr>
            <w:tcW w:w="2478" w:type="dxa"/>
            <w:gridSpan w:val="3"/>
            <w:tcBorders>
              <w:left w:val="single" w:sz="4" w:space="0" w:color="000000"/>
            </w:tcBorders>
            <w:shd w:val="clear" w:color="auto" w:fill="FFFFFF"/>
            <w:vAlign w:val="center"/>
          </w:tcPr>
          <w:p w:rsidR="00E07F58" w:rsidRDefault="00E07F58" w:rsidP="00E07F58">
            <w:pPr>
              <w:snapToGrid w:val="0"/>
              <w:ind w:left="57"/>
              <w:rPr>
                <w:b/>
                <w:bCs/>
                <w:sz w:val="16"/>
                <w:szCs w:val="16"/>
              </w:rPr>
            </w:pPr>
            <w:r>
              <w:rPr>
                <w:b/>
                <w:bCs/>
                <w:sz w:val="20"/>
                <w:szCs w:val="20"/>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1330" w:type="dxa"/>
            <w:gridSpan w:val="8"/>
            <w:tcBorders>
              <w:left w:val="single" w:sz="4" w:space="0" w:color="000000"/>
            </w:tcBorders>
            <w:shd w:val="clear" w:color="auto" w:fill="auto"/>
          </w:tcPr>
          <w:p w:rsidR="00E07F58" w:rsidRDefault="00E07F58" w:rsidP="00E07F58">
            <w:pPr>
              <w:snapToGrid w:val="0"/>
              <w:rPr>
                <w:sz w:val="20"/>
                <w:szCs w:val="20"/>
              </w:rPr>
            </w:pPr>
          </w:p>
        </w:tc>
      </w:tr>
      <w:tr w:rsidR="00E07F58" w:rsidTr="00E07F58">
        <w:trPr>
          <w:gridAfter w:val="2"/>
          <w:wAfter w:w="109" w:type="dxa"/>
          <w:trHeight w:hRule="exact" w:val="292"/>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696640" behindDoc="0" locked="0" layoutInCell="1" allowOverlap="1" wp14:anchorId="7BF319A6" wp14:editId="382BDF08">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319A6" id="Text Box 14" o:spid="_x0000_s1028" type="#_x0000_t202" style="position:absolute;margin-left:39.75pt;margin-top:.75pt;width:6.9pt;height:14.4pt;z-index:251696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p>
        </w:tc>
        <w:tc>
          <w:tcPr>
            <w:tcW w:w="2565" w:type="dxa"/>
            <w:gridSpan w:val="12"/>
            <w:shd w:val="clear" w:color="auto" w:fill="FFFFFF"/>
            <w:vAlign w:val="bottom"/>
          </w:tcPr>
          <w:p w:rsidR="00E07F58" w:rsidRDefault="00E07F58" w:rsidP="00E07F58">
            <w:pPr>
              <w:pStyle w:val="xl28"/>
              <w:snapToGrid w:val="0"/>
              <w:spacing w:before="0" w:after="0"/>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jc w:val="center"/>
            </w:pPr>
            <w:r>
              <w:rPr>
                <w:b/>
                <w:bCs/>
                <w:sz w:val="20"/>
                <w:szCs w:val="20"/>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E07F58" w:rsidRDefault="00E07F58" w:rsidP="00E07F58">
            <w:pPr>
              <w:snapToGrid w:val="0"/>
              <w:jc w:val="center"/>
              <w:rPr>
                <w:sz w:val="20"/>
                <w:szCs w:val="20"/>
                <w:lang w:val="es-ES" w:eastAsia="es-AR"/>
              </w:rPr>
            </w:pPr>
            <w:r>
              <w:rPr>
                <w:noProof/>
                <w:lang w:val="es-AR" w:eastAsia="es-AR"/>
              </w:rPr>
              <mc:AlternateContent>
                <mc:Choice Requires="wps">
                  <w:drawing>
                    <wp:anchor distT="0" distB="0" distL="114935" distR="114935" simplePos="0" relativeHeight="251692544" behindDoc="0" locked="0" layoutInCell="1" allowOverlap="1" wp14:anchorId="0617F4C6" wp14:editId="6016129D">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7F4C6" id="Text Box 10" o:spid="_x0000_s1029" type="#_x0000_t202" style="position:absolute;left:0;text-align:left;margin-left:39.75pt;margin-top:.75pt;width:6.9pt;height:14.4pt;z-index:2516925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jc w:val="center"/>
              <w:rPr>
                <w:sz w:val="20"/>
                <w:szCs w:val="20"/>
              </w:rPr>
            </w:pPr>
            <w:r>
              <w:rPr>
                <w:b/>
                <w:bCs/>
                <w:sz w:val="20"/>
                <w:szCs w:val="20"/>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p>
        </w:tc>
        <w:tc>
          <w:tcPr>
            <w:tcW w:w="4067" w:type="dxa"/>
            <w:gridSpan w:val="16"/>
            <w:tcBorders>
              <w:left w:val="single" w:sz="4" w:space="0" w:color="000000"/>
            </w:tcBorders>
            <w:shd w:val="clear" w:color="auto" w:fill="auto"/>
            <w:vAlign w:val="bottom"/>
          </w:tcPr>
          <w:p w:rsidR="00E07F58" w:rsidRDefault="00E07F58" w:rsidP="00E07F58">
            <w:pPr>
              <w:pStyle w:val="xl28"/>
              <w:snapToGrid w:val="0"/>
              <w:spacing w:before="0" w:after="0"/>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hRule="exact" w:val="292"/>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697664" behindDoc="0" locked="0" layoutInCell="1" allowOverlap="1" wp14:anchorId="49D50433" wp14:editId="0C0EF957">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50433" id="Text Box 15" o:spid="_x0000_s1030" type="#_x0000_t202" style="position:absolute;margin-left:39.75pt;margin-top:.75pt;width:6.9pt;height:14.4pt;z-index:2516976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417" w:type="dxa"/>
            <w:gridSpan w:val="9"/>
            <w:shd w:val="clear" w:color="auto" w:fill="FFFFFF"/>
            <w:vAlign w:val="bottom"/>
          </w:tcPr>
          <w:p w:rsidR="00E07F58" w:rsidRDefault="00E07F58" w:rsidP="00E07F58">
            <w:pPr>
              <w:snapToGrid w:val="0"/>
              <w:rPr>
                <w:sz w:val="20"/>
                <w:szCs w:val="20"/>
              </w:rPr>
            </w:pPr>
            <w:r>
              <w:rPr>
                <w:sz w:val="20"/>
                <w:szCs w:val="20"/>
              </w:rPr>
              <w:t> </w:t>
            </w:r>
          </w:p>
        </w:tc>
        <w:tc>
          <w:tcPr>
            <w:tcW w:w="148" w:type="dxa"/>
            <w:gridSpan w:val="3"/>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719" w:type="dxa"/>
            <w:gridSpan w:val="20"/>
            <w:tcBorders>
              <w:left w:val="single" w:sz="4" w:space="0" w:color="000000"/>
            </w:tcBorders>
            <w:shd w:val="clear" w:color="auto" w:fill="auto"/>
            <w:vAlign w:val="bottom"/>
          </w:tcPr>
          <w:p w:rsidR="00E07F58" w:rsidRDefault="00E07F58" w:rsidP="00E07F58">
            <w:pPr>
              <w:snapToGrid w:val="0"/>
              <w:rPr>
                <w:sz w:val="20"/>
                <w:szCs w:val="20"/>
              </w:rPr>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498" w:type="dxa"/>
            <w:gridSpan w:val="17"/>
            <w:tcBorders>
              <w:left w:val="single" w:sz="4" w:space="0" w:color="000000"/>
            </w:tcBorders>
            <w:shd w:val="clear" w:color="auto" w:fill="auto"/>
            <w:vAlign w:val="bottom"/>
          </w:tcPr>
          <w:p w:rsidR="00E07F58" w:rsidRDefault="00E07F58" w:rsidP="00E07F58">
            <w:pPr>
              <w:snapToGrid w:val="0"/>
              <w:rPr>
                <w:sz w:val="20"/>
                <w:szCs w:val="20"/>
              </w:rPr>
            </w:pPr>
          </w:p>
        </w:tc>
        <w:tc>
          <w:tcPr>
            <w:tcW w:w="237" w:type="dxa"/>
            <w:gridSpan w:val="4"/>
            <w:shd w:val="clear" w:color="auto" w:fill="auto"/>
          </w:tcPr>
          <w:p w:rsidR="00E07F58" w:rsidRDefault="00E07F58" w:rsidP="00E07F58">
            <w:pPr>
              <w:snapToGrid w:val="0"/>
              <w:rPr>
                <w:sz w:val="20"/>
                <w:szCs w:val="20"/>
              </w:rPr>
            </w:pPr>
          </w:p>
        </w:tc>
      </w:tr>
      <w:tr w:rsidR="00E07F58" w:rsidTr="00E07F58">
        <w:trPr>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vAlign w:val="bottom"/>
          </w:tcPr>
          <w:p w:rsidR="00E07F58" w:rsidRDefault="00E07F58" w:rsidP="00E07F58">
            <w:pPr>
              <w:snapToGrid w:val="0"/>
              <w:rPr>
                <w:sz w:val="20"/>
                <w:szCs w:val="20"/>
              </w:rPr>
            </w:pPr>
          </w:p>
        </w:tc>
        <w:tc>
          <w:tcPr>
            <w:tcW w:w="109"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val="412"/>
        </w:trPr>
        <w:tc>
          <w:tcPr>
            <w:tcW w:w="3198" w:type="dxa"/>
            <w:gridSpan w:val="8"/>
            <w:tcBorders>
              <w:left w:val="single" w:sz="4" w:space="0" w:color="000000"/>
            </w:tcBorders>
            <w:shd w:val="clear" w:color="auto" w:fill="FFFFFF"/>
            <w:vAlign w:val="center"/>
          </w:tcPr>
          <w:p w:rsidR="00E07F58" w:rsidRDefault="00E07F58" w:rsidP="00E07F58">
            <w:pPr>
              <w:snapToGrid w:val="0"/>
              <w:jc w:val="center"/>
              <w:rPr>
                <w:b/>
                <w:bCs/>
                <w:sz w:val="16"/>
                <w:szCs w:val="16"/>
              </w:rPr>
            </w:pPr>
            <w:r>
              <w:rPr>
                <w:b/>
                <w:bCs/>
                <w:sz w:val="20"/>
                <w:szCs w:val="20"/>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E07F58" w:rsidRDefault="00E07F58" w:rsidP="00E07F58">
            <w:pPr>
              <w:snapToGrid w:val="0"/>
              <w:rPr>
                <w:sz w:val="20"/>
                <w:szCs w:val="20"/>
              </w:rPr>
            </w:pPr>
            <w:r>
              <w:rPr>
                <w:b/>
                <w:bCs/>
                <w:sz w:val="16"/>
                <w:szCs w:val="16"/>
              </w:rPr>
              <w:t> </w:t>
            </w:r>
          </w:p>
        </w:tc>
        <w:tc>
          <w:tcPr>
            <w:tcW w:w="1051" w:type="dxa"/>
            <w:gridSpan w:val="2"/>
            <w:tcBorders>
              <w:left w:val="single" w:sz="4" w:space="0" w:color="000000"/>
            </w:tcBorders>
            <w:shd w:val="clear" w:color="auto" w:fill="auto"/>
          </w:tcPr>
          <w:p w:rsidR="00E07F58" w:rsidRDefault="00E07F58" w:rsidP="00E07F58">
            <w:pPr>
              <w:snapToGrid w:val="0"/>
              <w:rPr>
                <w:sz w:val="20"/>
                <w:szCs w:val="20"/>
              </w:rPr>
            </w:pPr>
          </w:p>
        </w:tc>
        <w:tc>
          <w:tcPr>
            <w:tcW w:w="237" w:type="dxa"/>
            <w:gridSpan w:val="4"/>
            <w:shd w:val="clear" w:color="auto" w:fill="auto"/>
          </w:tcPr>
          <w:p w:rsidR="00E07F58" w:rsidRDefault="00E07F58" w:rsidP="00E07F58">
            <w:pPr>
              <w:snapToGrid w:val="0"/>
              <w:rPr>
                <w:sz w:val="20"/>
                <w:szCs w:val="20"/>
              </w:rPr>
            </w:pPr>
          </w:p>
        </w:tc>
      </w:tr>
      <w:tr w:rsidR="00E07F58" w:rsidTr="00E07F58">
        <w:trPr>
          <w:trHeight w:val="261"/>
        </w:trPr>
        <w:tc>
          <w:tcPr>
            <w:tcW w:w="2983" w:type="dxa"/>
            <w:gridSpan w:val="5"/>
            <w:tcBorders>
              <w:left w:val="single" w:sz="4" w:space="0" w:color="000000"/>
            </w:tcBorders>
            <w:shd w:val="clear" w:color="auto" w:fill="FFFFFF"/>
            <w:vAlign w:val="bottom"/>
          </w:tcPr>
          <w:p w:rsidR="00E07F58" w:rsidRDefault="00E07F58" w:rsidP="00E07F58">
            <w:pPr>
              <w:snapToGrid w:val="0"/>
            </w:pPr>
            <w:r>
              <w:rPr>
                <w:sz w:val="20"/>
                <w:szCs w:val="20"/>
              </w:rPr>
              <w:t> </w:t>
            </w:r>
          </w:p>
        </w:tc>
        <w:tc>
          <w:tcPr>
            <w:tcW w:w="2552" w:type="dxa"/>
            <w:gridSpan w:val="7"/>
            <w:shd w:val="clear" w:color="auto" w:fill="FFFFFF"/>
            <w:vAlign w:val="bottom"/>
          </w:tcPr>
          <w:p w:rsidR="00E07F58" w:rsidRDefault="00E07F58" w:rsidP="00E07F58">
            <w:pPr>
              <w:pStyle w:val="xl28"/>
              <w:snapToGrid w:val="0"/>
              <w:spacing w:before="0" w:after="0"/>
            </w:pPr>
            <w: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vAlign w:val="bottom"/>
          </w:tcPr>
          <w:p w:rsidR="00E07F58" w:rsidRDefault="00E07F58" w:rsidP="00E07F58">
            <w:pPr>
              <w:snapToGrid w:val="0"/>
              <w:rPr>
                <w:sz w:val="20"/>
                <w:szCs w:val="20"/>
              </w:rPr>
            </w:pPr>
          </w:p>
        </w:tc>
        <w:tc>
          <w:tcPr>
            <w:tcW w:w="109"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jc w:val="center"/>
            </w:pPr>
            <w:r>
              <w:rPr>
                <w:b/>
                <w:bCs/>
                <w:sz w:val="20"/>
                <w:szCs w:val="20"/>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695616" behindDoc="0" locked="0" layoutInCell="1" allowOverlap="1" wp14:anchorId="358025CB" wp14:editId="1036B683">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025CB" id="Text Box 13" o:spid="_x0000_s1031" type="#_x0000_t202" style="position:absolute;margin-left:39.75pt;margin-top:.75pt;width:6.9pt;height:14.4pt;z-index:2516956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9E54C3" w:rsidRDefault="009E54C3" w:rsidP="00E07F58">
                            <w:pPr>
                              <w:rPr>
                                <w:sz w:val="20"/>
                                <w:szCs w:val="20"/>
                              </w:rPr>
                            </w:pPr>
                          </w:p>
                        </w:txbxContent>
                      </v:textbox>
                    </v:shape>
                  </w:pict>
                </mc:Fallback>
              </mc:AlternateContent>
            </w:r>
          </w:p>
          <w:p w:rsidR="00E07F58" w:rsidRDefault="00E07F58" w:rsidP="00E07F58">
            <w:pPr>
              <w:rPr>
                <w:sz w:val="20"/>
                <w:szCs w:val="20"/>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jc w:val="center"/>
              <w:rPr>
                <w:sz w:val="20"/>
                <w:szCs w:val="20"/>
              </w:rPr>
            </w:pPr>
            <w:r>
              <w:rPr>
                <w:b/>
                <w:bCs/>
                <w:sz w:val="20"/>
                <w:szCs w:val="20"/>
              </w:rPr>
              <w:t>Nº:</w:t>
            </w:r>
          </w:p>
        </w:tc>
        <w:tc>
          <w:tcPr>
            <w:tcW w:w="2651" w:type="dxa"/>
            <w:gridSpan w:val="9"/>
            <w:tcBorders>
              <w:top w:val="single" w:sz="4" w:space="0" w:color="000000"/>
              <w:left w:val="single" w:sz="4" w:space="0" w:color="000000"/>
              <w:bottom w:val="single" w:sz="4" w:space="0" w:color="000000"/>
            </w:tcBorders>
            <w:shd w:val="clear" w:color="auto" w:fill="FFFFFF"/>
          </w:tcPr>
          <w:p w:rsidR="00E07F58" w:rsidRDefault="00E07F58" w:rsidP="00E07F58">
            <w:pPr>
              <w:snapToGrid w:val="0"/>
            </w:pPr>
            <w:r>
              <w:rPr>
                <w:sz w:val="20"/>
                <w:szCs w:val="20"/>
              </w:rPr>
              <w:t> </w:t>
            </w:r>
          </w:p>
        </w:tc>
        <w:tc>
          <w:tcPr>
            <w:tcW w:w="4136" w:type="dxa"/>
            <w:gridSpan w:val="17"/>
            <w:tcBorders>
              <w:left w:val="single" w:sz="4" w:space="0" w:color="000000"/>
            </w:tcBorders>
            <w:shd w:val="clear" w:color="auto" w:fill="auto"/>
          </w:tcPr>
          <w:p w:rsidR="00E07F58" w:rsidRDefault="00E07F58" w:rsidP="00E07F58">
            <w:pPr>
              <w:pStyle w:val="xl28"/>
              <w:snapToGrid w:val="0"/>
              <w:spacing w:before="0" w:after="0"/>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hRule="exact" w:val="245"/>
        </w:trPr>
        <w:tc>
          <w:tcPr>
            <w:tcW w:w="2983" w:type="dxa"/>
            <w:gridSpan w:val="5"/>
            <w:tcBorders>
              <w:left w:val="single" w:sz="4" w:space="0" w:color="000000"/>
            </w:tcBorders>
            <w:shd w:val="clear" w:color="auto" w:fill="FFFFFF"/>
            <w:vAlign w:val="bottom"/>
          </w:tcPr>
          <w:p w:rsidR="00E07F58" w:rsidRDefault="00E07F58" w:rsidP="00E07F58">
            <w:pPr>
              <w:pStyle w:val="xl28"/>
              <w:snapToGrid w:val="0"/>
              <w:spacing w:before="0" w:after="0"/>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693568" behindDoc="0" locked="0" layoutInCell="1" allowOverlap="1" wp14:anchorId="1E048A4C" wp14:editId="2F3A3CC2">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048A4C" id="Text Box 11" o:spid="_x0000_s1032" type="#_x0000_t202" style="position:absolute;margin-left:39.75pt;margin-top:.75pt;width:6.9pt;height:14.4pt;z-index:2516935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417" w:type="dxa"/>
            <w:gridSpan w:val="9"/>
            <w:shd w:val="clear" w:color="auto" w:fill="FFFFFF"/>
            <w:vAlign w:val="bottom"/>
          </w:tcPr>
          <w:p w:rsidR="00E07F58" w:rsidRDefault="00E07F58" w:rsidP="00E07F58">
            <w:pPr>
              <w:snapToGrid w:val="0"/>
              <w:rPr>
                <w:sz w:val="20"/>
                <w:szCs w:val="20"/>
              </w:rPr>
            </w:pPr>
            <w:r>
              <w:rPr>
                <w:sz w:val="20"/>
                <w:szCs w:val="20"/>
              </w:rPr>
              <w:t> </w:t>
            </w:r>
          </w:p>
        </w:tc>
        <w:tc>
          <w:tcPr>
            <w:tcW w:w="148" w:type="dxa"/>
            <w:gridSpan w:val="3"/>
            <w:shd w:val="clear" w:color="auto" w:fill="auto"/>
            <w:vAlign w:val="bottom"/>
          </w:tcPr>
          <w:p w:rsidR="00E07F58" w:rsidRDefault="00E07F58" w:rsidP="00E07F58">
            <w:pPr>
              <w:snapToGrid w:val="0"/>
              <w:rPr>
                <w:sz w:val="20"/>
                <w:szCs w:val="20"/>
              </w:rPr>
            </w:pPr>
          </w:p>
        </w:tc>
        <w:tc>
          <w:tcPr>
            <w:tcW w:w="31" w:type="dxa"/>
            <w:gridSpan w:val="2"/>
            <w:shd w:val="clear" w:color="auto" w:fill="auto"/>
          </w:tcPr>
          <w:p w:rsidR="00E07F58" w:rsidRDefault="00E07F58" w:rsidP="00E07F58">
            <w:pPr>
              <w:snapToGrid w:val="0"/>
              <w:rPr>
                <w:rFonts w:eastAsia="Arial"/>
                <w:b/>
                <w:bCs/>
                <w:sz w:val="20"/>
                <w:szCs w:val="20"/>
              </w:rPr>
            </w:pPr>
          </w:p>
        </w:tc>
      </w:tr>
      <w:tr w:rsidR="00E07F58" w:rsidTr="00E07F58">
        <w:trPr>
          <w:gridAfter w:val="2"/>
          <w:wAfter w:w="109"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669" w:type="dxa"/>
            <w:gridSpan w:val="19"/>
            <w:tcBorders>
              <w:left w:val="single" w:sz="4" w:space="0" w:color="000000"/>
            </w:tcBorders>
            <w:shd w:val="clear" w:color="auto" w:fill="auto"/>
            <w:vAlign w:val="bottom"/>
          </w:tcPr>
          <w:p w:rsidR="00E07F58" w:rsidRDefault="00E07F58" w:rsidP="00E07F58">
            <w:pPr>
              <w:snapToGrid w:val="0"/>
              <w:rPr>
                <w:sz w:val="20"/>
                <w:szCs w:val="20"/>
              </w:rPr>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1"/>
          <w:wAfter w:w="79" w:type="dxa"/>
          <w:trHeight w:hRule="exact" w:val="260"/>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694592" behindDoc="0" locked="0" layoutInCell="1" allowOverlap="1" wp14:anchorId="6839AC53" wp14:editId="0794E1CB">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9AC53" id="Text Box 12" o:spid="_x0000_s1033" type="#_x0000_t202" style="position:absolute;margin-left:39.75pt;margin-top:.75pt;width:6.9pt;height:14.4pt;z-index:251694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vAlign w:val="bottom"/>
          </w:tcPr>
          <w:p w:rsidR="00E07F58" w:rsidRDefault="00E07F58" w:rsidP="00E07F58">
            <w:pPr>
              <w:snapToGrid w:val="0"/>
              <w:rPr>
                <w:sz w:val="20"/>
                <w:szCs w:val="20"/>
              </w:rPr>
            </w:pPr>
          </w:p>
        </w:tc>
        <w:tc>
          <w:tcPr>
            <w:tcW w:w="30" w:type="dxa"/>
            <w:shd w:val="clear" w:color="auto" w:fill="auto"/>
          </w:tcPr>
          <w:p w:rsidR="00E07F58" w:rsidRDefault="00E07F58" w:rsidP="00E07F58">
            <w:pPr>
              <w:snapToGrid w:val="0"/>
              <w:rPr>
                <w:rFonts w:eastAsia="Arial"/>
                <w:b/>
                <w:bCs/>
                <w:sz w:val="20"/>
                <w:szCs w:val="20"/>
              </w:rPr>
            </w:pPr>
          </w:p>
        </w:tc>
      </w:tr>
      <w:tr w:rsidR="00E07F58" w:rsidTr="00E07F58">
        <w:trPr>
          <w:gridAfter w:val="4"/>
          <w:wAfter w:w="140" w:type="dxa"/>
          <w:trHeight w:val="261"/>
        </w:trPr>
        <w:tc>
          <w:tcPr>
            <w:tcW w:w="6491" w:type="dxa"/>
            <w:gridSpan w:val="20"/>
            <w:tcBorders>
              <w:left w:val="single" w:sz="4" w:space="0" w:color="000000"/>
            </w:tcBorders>
            <w:shd w:val="clear" w:color="auto" w:fill="FFFFFF"/>
            <w:vAlign w:val="bottom"/>
          </w:tcPr>
          <w:p w:rsidR="00E07F58" w:rsidRDefault="00E07F58" w:rsidP="00E07F58">
            <w:pPr>
              <w:snapToGrid w:val="0"/>
              <w:rPr>
                <w:sz w:val="16"/>
                <w:szCs w:val="16"/>
              </w:rPr>
            </w:pPr>
            <w:r>
              <w:rPr>
                <w:rFonts w:eastAsia="Arial"/>
                <w:b/>
                <w:bCs/>
                <w:sz w:val="20"/>
                <w:szCs w:val="20"/>
              </w:rPr>
              <w:t xml:space="preserve"> </w:t>
            </w:r>
            <w:r>
              <w:rPr>
                <w:b/>
                <w:bCs/>
                <w:sz w:val="20"/>
                <w:szCs w:val="20"/>
              </w:rPr>
              <w:t>Incompatibilidades</w:t>
            </w:r>
            <w:r>
              <w:rPr>
                <w:sz w:val="16"/>
                <w:szCs w:val="16"/>
              </w:rPr>
              <w:t>(Tache lo que no corresponda)</w:t>
            </w:r>
          </w:p>
          <w:p w:rsidR="00E07F58" w:rsidRDefault="00E07F58" w:rsidP="00E07F58">
            <w:pPr>
              <w:ind w:left="57"/>
              <w:rPr>
                <w:sz w:val="16"/>
                <w:szCs w:val="16"/>
              </w:rPr>
            </w:pPr>
            <w:r>
              <w:rPr>
                <w:sz w:val="16"/>
                <w:szCs w:val="16"/>
              </w:rPr>
              <w:t>No podrán presentarse empleados Judiciales, Magistrados o Funcionarios Judiciales.</w:t>
            </w:r>
          </w:p>
          <w:p w:rsidR="00E07F58" w:rsidRDefault="00E07F58" w:rsidP="00E07F58">
            <w:pPr>
              <w:ind w:left="57"/>
              <w:rPr>
                <w:b/>
                <w:bCs/>
                <w:sz w:val="20"/>
                <w:szCs w:val="20"/>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r>
              <w:rPr>
                <w:sz w:val="16"/>
                <w:szCs w:val="16"/>
              </w:rPr>
              <w:t xml:space="preserve"> y</w:t>
            </w:r>
            <w:r w:rsidRPr="00CA1DAD">
              <w:rPr>
                <w:sz w:val="16"/>
                <w:szCs w:val="16"/>
              </w:rPr>
              <w:t xml:space="preserve"> ART. 16 apartado III del Decreto N° 1300/16</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jc w:val="center"/>
              <w:rPr>
                <w:b/>
                <w:bCs/>
                <w:sz w:val="20"/>
                <w:szCs w:val="20"/>
              </w:rPr>
            </w:pPr>
            <w:r>
              <w:rPr>
                <w:b/>
                <w:bCs/>
                <w:sz w:val="20"/>
                <w:szCs w:val="20"/>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E07F58" w:rsidRDefault="00E07F58" w:rsidP="00E07F58">
            <w:pPr>
              <w:snapToGrid w:val="0"/>
              <w:jc w:val="center"/>
              <w:rPr>
                <w:sz w:val="20"/>
                <w:szCs w:val="20"/>
              </w:rPr>
            </w:pPr>
            <w:r>
              <w:rPr>
                <w:b/>
                <w:bCs/>
                <w:sz w:val="20"/>
                <w:szCs w:val="20"/>
              </w:rPr>
              <w:t>NO</w:t>
            </w:r>
          </w:p>
        </w:tc>
        <w:tc>
          <w:tcPr>
            <w:tcW w:w="128" w:type="dxa"/>
            <w:gridSpan w:val="2"/>
            <w:tcBorders>
              <w:left w:val="single" w:sz="4" w:space="0" w:color="000000"/>
            </w:tcBorders>
            <w:shd w:val="clear" w:color="auto" w:fill="auto"/>
          </w:tcPr>
          <w:p w:rsidR="00E07F58" w:rsidRDefault="00E07F58" w:rsidP="00E07F58">
            <w:pPr>
              <w:snapToGrid w:val="0"/>
              <w:rPr>
                <w:sz w:val="20"/>
                <w:szCs w:val="20"/>
              </w:rPr>
            </w:pPr>
          </w:p>
        </w:tc>
      </w:tr>
      <w:tr w:rsidR="00E07F58" w:rsidTr="00E07F58">
        <w:trPr>
          <w:gridAfter w:val="1"/>
          <w:wAfter w:w="79" w:type="dxa"/>
          <w:trHeight w:val="268"/>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rPr>
            </w:pPr>
          </w:p>
        </w:tc>
        <w:tc>
          <w:tcPr>
            <w:tcW w:w="2244" w:type="dxa"/>
            <w:gridSpan w:val="11"/>
            <w:shd w:val="clear" w:color="auto" w:fill="FFFFFF"/>
            <w:vAlign w:val="bottom"/>
          </w:tcPr>
          <w:p w:rsidR="00E07F58" w:rsidRDefault="00E07F58" w:rsidP="00E07F58">
            <w:pPr>
              <w:snapToGrid w:val="0"/>
              <w:rPr>
                <w:sz w:val="20"/>
                <w:szCs w:val="20"/>
              </w:rPr>
            </w:pPr>
          </w:p>
        </w:tc>
        <w:tc>
          <w:tcPr>
            <w:tcW w:w="2565" w:type="dxa"/>
            <w:gridSpan w:val="12"/>
            <w:shd w:val="clear" w:color="auto" w:fill="FFFFFF"/>
            <w:vAlign w:val="bottom"/>
          </w:tcPr>
          <w:p w:rsidR="00E07F58" w:rsidRDefault="00E07F58" w:rsidP="00E07F58">
            <w:pPr>
              <w:snapToGrid w:val="0"/>
              <w:rPr>
                <w:sz w:val="20"/>
                <w:szCs w:val="20"/>
              </w:rPr>
            </w:pPr>
          </w:p>
        </w:tc>
        <w:tc>
          <w:tcPr>
            <w:tcW w:w="31" w:type="dxa"/>
            <w:gridSpan w:val="2"/>
            <w:shd w:val="clear" w:color="auto" w:fill="auto"/>
            <w:vAlign w:val="bottom"/>
          </w:tcPr>
          <w:p w:rsidR="00E07F58" w:rsidRDefault="00E07F58" w:rsidP="00E07F58">
            <w:pPr>
              <w:snapToGrid w:val="0"/>
              <w:rPr>
                <w:sz w:val="20"/>
                <w:szCs w:val="20"/>
              </w:rPr>
            </w:pPr>
          </w:p>
        </w:tc>
        <w:tc>
          <w:tcPr>
            <w:tcW w:w="30" w:type="dxa"/>
            <w:shd w:val="clear" w:color="auto" w:fill="auto"/>
          </w:tcPr>
          <w:p w:rsidR="00E07F58" w:rsidRDefault="00E07F58" w:rsidP="00E07F58">
            <w:pPr>
              <w:snapToGrid w:val="0"/>
              <w:rPr>
                <w:rFonts w:eastAsia="Arial"/>
                <w:b/>
                <w:bCs/>
                <w:sz w:val="20"/>
                <w:szCs w:val="20"/>
              </w:rPr>
            </w:pPr>
          </w:p>
        </w:tc>
      </w:tr>
      <w:tr w:rsidR="00E07F58" w:rsidTr="00E07F58">
        <w:trPr>
          <w:gridAfter w:val="4"/>
          <w:wAfter w:w="140" w:type="dxa"/>
          <w:trHeight w:val="297"/>
        </w:trPr>
        <w:tc>
          <w:tcPr>
            <w:tcW w:w="4301" w:type="dxa"/>
            <w:gridSpan w:val="11"/>
            <w:tcBorders>
              <w:left w:val="single" w:sz="4" w:space="0" w:color="000000"/>
            </w:tcBorders>
            <w:shd w:val="clear" w:color="auto" w:fill="FFFFFF"/>
            <w:vAlign w:val="bottom"/>
          </w:tcPr>
          <w:p w:rsidR="00E07F58" w:rsidRDefault="00E07F58" w:rsidP="00E07F5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b/>
                <w:bCs/>
                <w:sz w:val="20"/>
                <w:szCs w:val="20"/>
              </w:rPr>
            </w:pPr>
          </w:p>
        </w:tc>
        <w:tc>
          <w:tcPr>
            <w:tcW w:w="1320" w:type="dxa"/>
            <w:gridSpan w:val="7"/>
            <w:tcBorders>
              <w:left w:val="single" w:sz="4" w:space="0" w:color="000000"/>
            </w:tcBorders>
            <w:shd w:val="clear" w:color="auto" w:fill="auto"/>
          </w:tcPr>
          <w:p w:rsidR="00E07F58" w:rsidRDefault="00E07F58" w:rsidP="00E07F58">
            <w:pPr>
              <w:snapToGrid w:val="0"/>
              <w:rPr>
                <w:b/>
                <w:bCs/>
                <w:sz w:val="20"/>
                <w:szCs w:val="20"/>
              </w:rPr>
            </w:pPr>
          </w:p>
        </w:tc>
      </w:tr>
      <w:tr w:rsidR="00E07F58" w:rsidTr="00E07F58">
        <w:trPr>
          <w:gridAfter w:val="1"/>
          <w:wAfter w:w="79" w:type="dxa"/>
          <w:trHeight w:hRule="exact" w:val="245"/>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699712" behindDoc="0" locked="0" layoutInCell="1" allowOverlap="1" wp14:anchorId="75A6E2F6" wp14:editId="1E5DFCB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6E2F6" id="Text Box 18" o:spid="_x0000_s1034" type="#_x0000_t202" style="position:absolute;margin-left:39.75pt;margin-top:.75pt;width:6.9pt;height:14.4pt;z-index:2516997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vAlign w:val="bottom"/>
          </w:tcPr>
          <w:p w:rsidR="00E07F58" w:rsidRDefault="00E07F58" w:rsidP="00E07F58">
            <w:pPr>
              <w:snapToGrid w:val="0"/>
              <w:rPr>
                <w:sz w:val="20"/>
                <w:szCs w:val="20"/>
              </w:rPr>
            </w:pPr>
          </w:p>
        </w:tc>
        <w:tc>
          <w:tcPr>
            <w:tcW w:w="30" w:type="dxa"/>
            <w:shd w:val="clear" w:color="auto" w:fill="auto"/>
          </w:tcPr>
          <w:p w:rsidR="00E07F58" w:rsidRDefault="00E07F58" w:rsidP="00E07F58">
            <w:pPr>
              <w:snapToGrid w:val="0"/>
              <w:rPr>
                <w:b/>
                <w:bCs/>
                <w:sz w:val="20"/>
                <w:szCs w:val="20"/>
              </w:rPr>
            </w:pPr>
          </w:p>
        </w:tc>
      </w:tr>
      <w:tr w:rsidR="00E07F58" w:rsidTr="00E07F58">
        <w:trPr>
          <w:gridAfter w:val="4"/>
          <w:wAfter w:w="140" w:type="dxa"/>
          <w:trHeight w:val="461"/>
        </w:trPr>
        <w:tc>
          <w:tcPr>
            <w:tcW w:w="3031" w:type="dxa"/>
            <w:gridSpan w:val="7"/>
            <w:tcBorders>
              <w:left w:val="single" w:sz="4" w:space="0" w:color="000000"/>
            </w:tcBorders>
            <w:shd w:val="clear" w:color="auto" w:fill="FFFFFF"/>
            <w:vAlign w:val="center"/>
          </w:tcPr>
          <w:p w:rsidR="00E07F58" w:rsidRDefault="00E07F58" w:rsidP="00E07F58">
            <w:pPr>
              <w:snapToGrid w:val="0"/>
              <w:ind w:left="57"/>
              <w:rPr>
                <w:sz w:val="16"/>
                <w:szCs w:val="16"/>
              </w:rPr>
            </w:pPr>
            <w:proofErr w:type="spellStart"/>
            <w:r>
              <w:rPr>
                <w:b/>
                <w:bCs/>
                <w:sz w:val="20"/>
                <w:szCs w:val="20"/>
              </w:rPr>
              <w:t>Ùnico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E07F58" w:rsidRDefault="00E07F58" w:rsidP="00E07F58">
            <w:pPr>
              <w:ind w:left="57"/>
              <w:rPr>
                <w:b/>
                <w:bCs/>
                <w:sz w:val="20"/>
                <w:szCs w:val="20"/>
              </w:rPr>
            </w:pPr>
            <w:r>
              <w:rPr>
                <w:sz w:val="16"/>
                <w:szCs w:val="16"/>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jc w:val="center"/>
              <w:rPr>
                <w:b/>
                <w:bCs/>
                <w:sz w:val="20"/>
                <w:szCs w:val="20"/>
              </w:rPr>
            </w:pPr>
            <w:r>
              <w:rPr>
                <w:b/>
                <w:bCs/>
                <w:sz w:val="20"/>
                <w:szCs w:val="20"/>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E07F58" w:rsidRDefault="00E07F58" w:rsidP="00E07F58">
            <w:pPr>
              <w:snapToGrid w:val="0"/>
              <w:jc w:val="center"/>
              <w:rPr>
                <w:sz w:val="20"/>
                <w:szCs w:val="20"/>
              </w:rPr>
            </w:pPr>
            <w:r>
              <w:rPr>
                <w:b/>
                <w:bCs/>
                <w:sz w:val="20"/>
                <w:szCs w:val="20"/>
              </w:rPr>
              <w:t>NO</w:t>
            </w:r>
          </w:p>
        </w:tc>
        <w:tc>
          <w:tcPr>
            <w:tcW w:w="2235" w:type="dxa"/>
            <w:gridSpan w:val="11"/>
            <w:tcBorders>
              <w:left w:val="single" w:sz="4" w:space="0" w:color="000000"/>
            </w:tcBorders>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3031" w:type="dxa"/>
            <w:gridSpan w:val="7"/>
            <w:tcBorders>
              <w:left w:val="single" w:sz="4" w:space="0" w:color="000000"/>
            </w:tcBorders>
            <w:shd w:val="clear" w:color="auto" w:fill="FFFFFF"/>
          </w:tcPr>
          <w:p w:rsidR="00E07F58" w:rsidRDefault="00E07F58" w:rsidP="00E07F58">
            <w:pPr>
              <w:snapToGrid w:val="0"/>
              <w:rPr>
                <w:b/>
                <w:bCs/>
                <w:sz w:val="16"/>
                <w:szCs w:val="16"/>
              </w:rPr>
            </w:pPr>
          </w:p>
        </w:tc>
        <w:tc>
          <w:tcPr>
            <w:tcW w:w="5983" w:type="dxa"/>
            <w:gridSpan w:val="20"/>
            <w:shd w:val="clear" w:color="auto" w:fill="FFFFFF"/>
          </w:tcPr>
          <w:p w:rsidR="00E07F58" w:rsidRDefault="00E07F58" w:rsidP="00E07F58">
            <w:pPr>
              <w:snapToGrid w:val="0"/>
              <w:rPr>
                <w:sz w:val="20"/>
                <w:szCs w:val="20"/>
              </w:rPr>
            </w:pPr>
          </w:p>
        </w:tc>
        <w:tc>
          <w:tcPr>
            <w:tcW w:w="1330" w:type="dxa"/>
            <w:gridSpan w:val="8"/>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3031" w:type="dxa"/>
            <w:gridSpan w:val="7"/>
            <w:tcBorders>
              <w:left w:val="single" w:sz="4" w:space="0" w:color="000000"/>
            </w:tcBorders>
            <w:shd w:val="clear" w:color="auto" w:fill="FFFFFF"/>
            <w:vAlign w:val="center"/>
          </w:tcPr>
          <w:p w:rsidR="00E07F58" w:rsidRDefault="00E07F58" w:rsidP="00E07F58">
            <w:pPr>
              <w:snapToGrid w:val="0"/>
              <w:ind w:left="57"/>
              <w:rPr>
                <w:sz w:val="20"/>
                <w:szCs w:val="20"/>
              </w:rPr>
            </w:pPr>
            <w:r>
              <w:rPr>
                <w:b/>
                <w:bCs/>
                <w:sz w:val="16"/>
                <w:szCs w:val="16"/>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E07F58" w:rsidRDefault="00E07F58" w:rsidP="00E07F58">
            <w:pPr>
              <w:snapToGrid w:val="0"/>
              <w:rPr>
                <w:sz w:val="20"/>
                <w:szCs w:val="20"/>
              </w:rPr>
            </w:pPr>
          </w:p>
        </w:tc>
        <w:tc>
          <w:tcPr>
            <w:tcW w:w="1330" w:type="dxa"/>
            <w:gridSpan w:val="8"/>
            <w:tcBorders>
              <w:left w:val="single" w:sz="4" w:space="0" w:color="000000"/>
            </w:tcBorders>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3031" w:type="dxa"/>
            <w:gridSpan w:val="7"/>
            <w:tcBorders>
              <w:left w:val="single" w:sz="4" w:space="0" w:color="000000"/>
            </w:tcBorders>
            <w:shd w:val="clear" w:color="auto" w:fill="FFFFFF"/>
          </w:tcPr>
          <w:p w:rsidR="00E07F58" w:rsidRDefault="00E07F58" w:rsidP="00E07F58">
            <w:pPr>
              <w:snapToGrid w:val="0"/>
              <w:rPr>
                <w:b/>
                <w:bCs/>
                <w:sz w:val="16"/>
                <w:szCs w:val="16"/>
              </w:rPr>
            </w:pPr>
          </w:p>
        </w:tc>
        <w:tc>
          <w:tcPr>
            <w:tcW w:w="5983" w:type="dxa"/>
            <w:gridSpan w:val="20"/>
            <w:shd w:val="clear" w:color="auto" w:fill="FFFFFF"/>
          </w:tcPr>
          <w:p w:rsidR="00E07F58" w:rsidRDefault="00E07F58" w:rsidP="00E07F58">
            <w:pPr>
              <w:snapToGrid w:val="0"/>
              <w:rPr>
                <w:sz w:val="20"/>
                <w:szCs w:val="20"/>
              </w:rPr>
            </w:pPr>
            <w:r>
              <w:rPr>
                <w:sz w:val="20"/>
                <w:szCs w:val="20"/>
              </w:rPr>
              <w:t> </w:t>
            </w:r>
          </w:p>
        </w:tc>
        <w:tc>
          <w:tcPr>
            <w:tcW w:w="1330" w:type="dxa"/>
            <w:gridSpan w:val="8"/>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3031" w:type="dxa"/>
            <w:gridSpan w:val="7"/>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E07F58" w:rsidRDefault="00E07F58" w:rsidP="00E07F58">
            <w:pPr>
              <w:snapToGrid w:val="0"/>
              <w:rPr>
                <w:sz w:val="20"/>
                <w:szCs w:val="20"/>
              </w:rPr>
            </w:pPr>
            <w:r>
              <w:rPr>
                <w:sz w:val="20"/>
                <w:szCs w:val="20"/>
              </w:rPr>
              <w:t> </w:t>
            </w:r>
          </w:p>
        </w:tc>
        <w:tc>
          <w:tcPr>
            <w:tcW w:w="1330" w:type="dxa"/>
            <w:gridSpan w:val="8"/>
            <w:tcBorders>
              <w:left w:val="single" w:sz="4" w:space="0" w:color="000000"/>
            </w:tcBorders>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3031" w:type="dxa"/>
            <w:gridSpan w:val="7"/>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7165" w:type="dxa"/>
            <w:gridSpan w:val="25"/>
            <w:shd w:val="clear" w:color="auto" w:fill="FFFFFF"/>
            <w:vAlign w:val="center"/>
          </w:tcPr>
          <w:p w:rsidR="00E07F58" w:rsidRDefault="00E07F58" w:rsidP="00E07F58">
            <w:pPr>
              <w:snapToGrid w:val="0"/>
              <w:rPr>
                <w:sz w:val="20"/>
                <w:szCs w:val="20"/>
              </w:rPr>
            </w:pPr>
            <w:r>
              <w:rPr>
                <w:sz w:val="20"/>
                <w:szCs w:val="20"/>
              </w:rPr>
              <w:t> </w:t>
            </w:r>
          </w:p>
        </w:tc>
        <w:tc>
          <w:tcPr>
            <w:tcW w:w="148" w:type="dxa"/>
            <w:gridSpan w:val="3"/>
            <w:shd w:val="clear" w:color="auto" w:fill="auto"/>
          </w:tcPr>
          <w:p w:rsidR="00E07F58" w:rsidRDefault="00E07F58" w:rsidP="00E07F58">
            <w:pPr>
              <w:snapToGrid w:val="0"/>
              <w:rPr>
                <w:sz w:val="20"/>
                <w:szCs w:val="20"/>
              </w:rPr>
            </w:pPr>
          </w:p>
        </w:tc>
      </w:tr>
      <w:tr w:rsidR="00E07F58" w:rsidTr="00E07F58">
        <w:trPr>
          <w:gridAfter w:val="4"/>
          <w:wAfter w:w="140" w:type="dxa"/>
          <w:trHeight w:val="276"/>
        </w:trPr>
        <w:tc>
          <w:tcPr>
            <w:tcW w:w="3031" w:type="dxa"/>
            <w:gridSpan w:val="7"/>
            <w:tcBorders>
              <w:left w:val="single" w:sz="4"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E07F58" w:rsidRDefault="00E07F58" w:rsidP="00E07F58">
            <w:pPr>
              <w:snapToGrid w:val="0"/>
              <w:rPr>
                <w:sz w:val="20"/>
                <w:szCs w:val="20"/>
              </w:rPr>
            </w:pPr>
            <w:r>
              <w:rPr>
                <w:sz w:val="20"/>
                <w:szCs w:val="20"/>
              </w:rPr>
              <w:t> </w:t>
            </w:r>
          </w:p>
        </w:tc>
        <w:tc>
          <w:tcPr>
            <w:tcW w:w="1330" w:type="dxa"/>
            <w:gridSpan w:val="8"/>
            <w:tcBorders>
              <w:left w:val="single" w:sz="4" w:space="0" w:color="000000"/>
            </w:tcBorders>
            <w:shd w:val="clear" w:color="auto" w:fill="auto"/>
          </w:tcPr>
          <w:p w:rsidR="00E07F58" w:rsidRDefault="00E07F58" w:rsidP="00E07F58">
            <w:pPr>
              <w:snapToGrid w:val="0"/>
              <w:rPr>
                <w:sz w:val="20"/>
                <w:szCs w:val="20"/>
              </w:rPr>
            </w:pPr>
          </w:p>
        </w:tc>
      </w:tr>
      <w:tr w:rsidR="00E07F58" w:rsidRPr="00E2733C" w:rsidTr="00E07F58">
        <w:trPr>
          <w:gridAfter w:val="2"/>
          <w:wAfter w:w="109" w:type="dxa"/>
          <w:trHeight w:val="261"/>
        </w:trPr>
        <w:tc>
          <w:tcPr>
            <w:tcW w:w="10344" w:type="dxa"/>
            <w:gridSpan w:val="35"/>
            <w:tcBorders>
              <w:top w:val="single" w:sz="8" w:space="0" w:color="000000"/>
              <w:left w:val="single" w:sz="4" w:space="0" w:color="000000"/>
              <w:bottom w:val="single" w:sz="8" w:space="0" w:color="000000"/>
            </w:tcBorders>
            <w:shd w:val="clear" w:color="auto" w:fill="C0C0C0"/>
          </w:tcPr>
          <w:p w:rsidR="00E07F58" w:rsidRPr="00E2733C" w:rsidRDefault="00E07F58" w:rsidP="00E07F5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2)</w:t>
            </w:r>
          </w:p>
        </w:tc>
        <w:tc>
          <w:tcPr>
            <w:tcW w:w="31" w:type="dxa"/>
            <w:gridSpan w:val="2"/>
            <w:tcBorders>
              <w:left w:val="single" w:sz="4" w:space="0" w:color="000000"/>
            </w:tcBorders>
            <w:shd w:val="clear" w:color="auto" w:fill="auto"/>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p>
        </w:tc>
      </w:tr>
      <w:tr w:rsidR="00E07F58" w:rsidTr="00E07F58">
        <w:trPr>
          <w:gridAfter w:val="2"/>
          <w:wAfter w:w="109" w:type="dxa"/>
          <w:trHeight w:val="184"/>
        </w:trPr>
        <w:tc>
          <w:tcPr>
            <w:tcW w:w="2983" w:type="dxa"/>
            <w:gridSpan w:val="5"/>
            <w:tcBorders>
              <w:left w:val="single" w:sz="4" w:space="0" w:color="000000"/>
            </w:tcBorders>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65" w:type="dxa"/>
            <w:gridSpan w:val="12"/>
            <w:shd w:val="clear" w:color="auto" w:fill="FFFFFF"/>
            <w:vAlign w:val="bottom"/>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31" w:type="dxa"/>
            <w:gridSpan w:val="2"/>
            <w:shd w:val="clear" w:color="auto" w:fill="auto"/>
          </w:tcPr>
          <w:p w:rsidR="00E07F58" w:rsidRPr="00E2733C" w:rsidRDefault="00E07F58" w:rsidP="00E07F58">
            <w:pPr>
              <w:snapToGrid w:val="0"/>
              <w:rPr>
                <w:sz w:val="16"/>
                <w:szCs w:val="16"/>
                <w14:shadow w14:blurRad="50800" w14:dist="38100" w14:dir="2700000" w14:sx="100000" w14:sy="100000" w14:kx="0" w14:ky="0" w14:algn="tl">
                  <w14:srgbClr w14:val="000000">
                    <w14:alpha w14:val="60000"/>
                  </w14:srgbClr>
                </w14:shadow>
              </w:rPr>
            </w:pPr>
          </w:p>
        </w:tc>
      </w:tr>
      <w:tr w:rsidR="00E07F58" w:rsidTr="00E07F58">
        <w:trPr>
          <w:gridAfter w:val="4"/>
          <w:wAfter w:w="140" w:type="dxa"/>
          <w:trHeight w:val="508"/>
        </w:trPr>
        <w:tc>
          <w:tcPr>
            <w:tcW w:w="2478" w:type="dxa"/>
            <w:gridSpan w:val="3"/>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8"/>
                <w:szCs w:val="28"/>
              </w:rPr>
              <w:t xml:space="preserve"> </w:t>
            </w:r>
            <w:r>
              <w:rPr>
                <w:b/>
                <w:bCs/>
                <w:sz w:val="20"/>
                <w:szCs w:val="20"/>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b/>
                <w:bCs/>
                <w:sz w:val="16"/>
                <w:szCs w:val="16"/>
              </w:rPr>
            </w:pPr>
            <w:r>
              <w:rPr>
                <w:b/>
                <w:bCs/>
                <w:sz w:val="16"/>
                <w:szCs w:val="16"/>
              </w:rPr>
              <w:t> </w:t>
            </w:r>
          </w:p>
        </w:tc>
        <w:tc>
          <w:tcPr>
            <w:tcW w:w="1330" w:type="dxa"/>
            <w:gridSpan w:val="8"/>
            <w:tcBorders>
              <w:left w:val="single" w:sz="4" w:space="0" w:color="000000"/>
            </w:tcBorders>
            <w:shd w:val="clear" w:color="auto" w:fill="auto"/>
          </w:tcPr>
          <w:p w:rsidR="00E07F58" w:rsidRDefault="00E07F58" w:rsidP="00E07F58">
            <w:pPr>
              <w:snapToGrid w:val="0"/>
              <w:rPr>
                <w:b/>
                <w:bCs/>
                <w:sz w:val="16"/>
                <w:szCs w:val="16"/>
              </w:rPr>
            </w:pPr>
          </w:p>
        </w:tc>
      </w:tr>
      <w:tr w:rsidR="00E07F58" w:rsidTr="00E07F58">
        <w:trPr>
          <w:gridAfter w:val="2"/>
          <w:wAfter w:w="109" w:type="dxa"/>
          <w:trHeight w:hRule="exact" w:val="292"/>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0736" behindDoc="0" locked="0" layoutInCell="1" allowOverlap="1" wp14:anchorId="16B5C4CA" wp14:editId="564B42F6">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5C4CA" id="Text Box 19" o:spid="_x0000_s1035" type="#_x0000_t202" style="position:absolute;margin-left:39.75pt;margin-top:.75pt;width:6.9pt;height:14.4pt;z-index:251700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p>
        </w:tc>
        <w:tc>
          <w:tcPr>
            <w:tcW w:w="2565" w:type="dxa"/>
            <w:gridSpan w:val="12"/>
            <w:shd w:val="clear" w:color="auto" w:fill="FFFFFF"/>
            <w:vAlign w:val="bottom"/>
          </w:tcPr>
          <w:p w:rsidR="00E07F58" w:rsidRDefault="00E07F58" w:rsidP="00E07F58">
            <w:pPr>
              <w:pStyle w:val="xl28"/>
              <w:snapToGrid w:val="0"/>
              <w:spacing w:before="0" w:after="0"/>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1760" behindDoc="0" locked="0" layoutInCell="1" allowOverlap="1" wp14:anchorId="2054BF72" wp14:editId="6E41375A">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4BF72" id="Text Box 20" o:spid="_x0000_s1036" type="#_x0000_t202" style="position:absolute;margin-left:39.75pt;margin-top:.75pt;width:6.9pt;height:14.4pt;z-index:2517017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p>
        </w:tc>
        <w:tc>
          <w:tcPr>
            <w:tcW w:w="4067" w:type="dxa"/>
            <w:gridSpan w:val="16"/>
            <w:tcBorders>
              <w:left w:val="single" w:sz="4" w:space="0" w:color="000000"/>
            </w:tcBorders>
            <w:shd w:val="clear" w:color="auto" w:fill="auto"/>
            <w:vAlign w:val="bottom"/>
          </w:tcPr>
          <w:p w:rsidR="00E07F58" w:rsidRDefault="00E07F58" w:rsidP="00E07F58">
            <w:pPr>
              <w:pStyle w:val="xl28"/>
              <w:snapToGrid w:val="0"/>
              <w:spacing w:before="0" w:after="0"/>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hRule="exact" w:val="245"/>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2784" behindDoc="0" locked="0" layoutInCell="1" allowOverlap="1" wp14:anchorId="56F567B6" wp14:editId="1F98A03D">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67B6" id="Text Box 21" o:spid="_x0000_s1037" type="#_x0000_t202" style="position:absolute;margin-left:39.75pt;margin-top:.75pt;width:6.9pt;height:14.4pt;z-index:251702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417" w:type="dxa"/>
            <w:gridSpan w:val="9"/>
            <w:shd w:val="clear" w:color="auto" w:fill="FFFFFF"/>
            <w:vAlign w:val="bottom"/>
          </w:tcPr>
          <w:p w:rsidR="00E07F58" w:rsidRDefault="00E07F58" w:rsidP="00E07F58">
            <w:pPr>
              <w:snapToGrid w:val="0"/>
              <w:rPr>
                <w:sz w:val="20"/>
                <w:szCs w:val="20"/>
              </w:rPr>
            </w:pPr>
            <w:r>
              <w:rPr>
                <w:sz w:val="20"/>
                <w:szCs w:val="20"/>
              </w:rPr>
              <w:t> </w:t>
            </w:r>
          </w:p>
        </w:tc>
        <w:tc>
          <w:tcPr>
            <w:tcW w:w="148" w:type="dxa"/>
            <w:gridSpan w:val="3"/>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719" w:type="dxa"/>
            <w:gridSpan w:val="20"/>
            <w:tcBorders>
              <w:left w:val="single" w:sz="4" w:space="0" w:color="000000"/>
            </w:tcBorders>
            <w:shd w:val="clear" w:color="auto" w:fill="auto"/>
            <w:vAlign w:val="bottom"/>
          </w:tcPr>
          <w:p w:rsidR="00E07F58" w:rsidRDefault="00E07F58" w:rsidP="00E07F58">
            <w:pPr>
              <w:snapToGrid w:val="0"/>
              <w:rPr>
                <w:sz w:val="20"/>
                <w:szCs w:val="20"/>
              </w:rPr>
            </w:pP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2244" w:type="dxa"/>
            <w:gridSpan w:val="11"/>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607" w:type="dxa"/>
            <w:gridSpan w:val="19"/>
            <w:tcBorders>
              <w:left w:val="single" w:sz="4" w:space="0" w:color="000000"/>
            </w:tcBorders>
            <w:shd w:val="clear" w:color="auto" w:fill="auto"/>
            <w:vAlign w:val="bottom"/>
          </w:tcPr>
          <w:p w:rsidR="00E07F58" w:rsidRDefault="00E07F58" w:rsidP="00E07F58">
            <w:pPr>
              <w:snapToGrid w:val="0"/>
              <w:rPr>
                <w:sz w:val="20"/>
                <w:szCs w:val="20"/>
              </w:rPr>
            </w:pPr>
          </w:p>
        </w:tc>
        <w:tc>
          <w:tcPr>
            <w:tcW w:w="128"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val="562"/>
        </w:trPr>
        <w:tc>
          <w:tcPr>
            <w:tcW w:w="3198" w:type="dxa"/>
            <w:gridSpan w:val="8"/>
            <w:tcBorders>
              <w:left w:val="single" w:sz="4" w:space="0" w:color="000000"/>
            </w:tcBorders>
            <w:shd w:val="clear" w:color="auto" w:fill="FFFFFF"/>
            <w:vAlign w:val="center"/>
          </w:tcPr>
          <w:p w:rsidR="00E07F58" w:rsidRDefault="00E07F58" w:rsidP="00E07F58">
            <w:pPr>
              <w:snapToGrid w:val="0"/>
              <w:rPr>
                <w:b/>
                <w:bCs/>
                <w:sz w:val="16"/>
                <w:szCs w:val="16"/>
              </w:rPr>
            </w:pPr>
            <w:r>
              <w:rPr>
                <w:rFonts w:eastAsia="Arial"/>
                <w:b/>
                <w:bCs/>
                <w:sz w:val="20"/>
                <w:szCs w:val="20"/>
              </w:rPr>
              <w:t xml:space="preserve"> </w:t>
            </w:r>
            <w:r>
              <w:rPr>
                <w:b/>
                <w:bCs/>
                <w:sz w:val="20"/>
                <w:szCs w:val="20"/>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1160" w:type="dxa"/>
            <w:gridSpan w:val="4"/>
            <w:tcBorders>
              <w:left w:val="single" w:sz="4" w:space="0" w:color="000000"/>
            </w:tcBorders>
            <w:shd w:val="clear" w:color="auto" w:fill="auto"/>
            <w:vAlign w:val="bottom"/>
          </w:tcPr>
          <w:p w:rsidR="00E07F58" w:rsidRDefault="00E07F58" w:rsidP="00E07F58">
            <w:pPr>
              <w:snapToGrid w:val="0"/>
              <w:rPr>
                <w:sz w:val="20"/>
                <w:szCs w:val="20"/>
              </w:rPr>
            </w:pPr>
          </w:p>
        </w:tc>
        <w:tc>
          <w:tcPr>
            <w:tcW w:w="128" w:type="dxa"/>
            <w:gridSpan w:val="2"/>
            <w:shd w:val="clear" w:color="auto" w:fill="auto"/>
          </w:tcPr>
          <w:p w:rsidR="00E07F58" w:rsidRDefault="00E07F58" w:rsidP="00E07F58">
            <w:pPr>
              <w:snapToGrid w:val="0"/>
              <w:rPr>
                <w:sz w:val="20"/>
                <w:szCs w:val="20"/>
              </w:rPr>
            </w:pPr>
          </w:p>
        </w:tc>
      </w:tr>
      <w:tr w:rsidR="00E07F58" w:rsidTr="00E07F58">
        <w:trPr>
          <w:gridAfter w:val="4"/>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5" w:type="dxa"/>
            <w:gridSpan w:val="4"/>
            <w:tcBorders>
              <w:top w:val="single" w:sz="4" w:space="0" w:color="000000"/>
              <w:left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4048" behindDoc="0" locked="0" layoutInCell="1" allowOverlap="1" wp14:anchorId="3F2A0F5A" wp14:editId="4B9BCC9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A0F5A" id="Text Box 85" o:spid="_x0000_s1038" type="#_x0000_t202" style="position:absolute;margin-left:39.75pt;margin-top:.75pt;width:6.9pt;height:14.4pt;z-index:2517140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p w:rsidR="00E07F58" w:rsidRDefault="00E07F58" w:rsidP="00E07F58">
            <w:pPr>
              <w:rPr>
                <w:sz w:val="20"/>
                <w:szCs w:val="20"/>
              </w:rPr>
            </w:pPr>
          </w:p>
        </w:tc>
        <w:tc>
          <w:tcPr>
            <w:tcW w:w="542" w:type="dxa"/>
            <w:gridSpan w:val="3"/>
            <w:tcBorders>
              <w:top w:val="single" w:sz="4" w:space="0" w:color="000000"/>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787" w:type="dxa"/>
            <w:gridSpan w:val="26"/>
            <w:tcBorders>
              <w:top w:val="single" w:sz="4" w:space="0" w:color="000000"/>
              <w:left w:val="single" w:sz="4" w:space="0" w:color="000000"/>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r>
      <w:tr w:rsidR="00E07F58" w:rsidTr="00E07F58">
        <w:trPr>
          <w:gridAfter w:val="4"/>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E07F58" w:rsidRDefault="00E07F58" w:rsidP="00E07F58">
            <w:pPr>
              <w:pStyle w:val="xl28"/>
              <w:snapToGrid w:val="0"/>
              <w:spacing w:before="0" w:after="0"/>
            </w:pPr>
          </w:p>
          <w:p w:rsidR="00E07F58" w:rsidRDefault="00E07F58" w:rsidP="00E07F58">
            <w:pPr>
              <w:pStyle w:val="xl28"/>
              <w:snapToGrid w:val="0"/>
              <w:spacing w:before="0" w:after="0"/>
            </w:pPr>
          </w:p>
        </w:tc>
        <w:tc>
          <w:tcPr>
            <w:tcW w:w="2552" w:type="dxa"/>
            <w:gridSpan w:val="7"/>
            <w:tcBorders>
              <w:top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p>
          <w:p w:rsidR="00E07F58" w:rsidRDefault="00E07F58" w:rsidP="00E07F58">
            <w:pPr>
              <w:snapToGrid w:val="0"/>
              <w:rPr>
                <w:sz w:val="20"/>
                <w:szCs w:val="20"/>
                <w:lang w:val="es-ES" w:eastAsia="es-AR"/>
              </w:rPr>
            </w:pPr>
          </w:p>
          <w:p w:rsidR="00E07F58" w:rsidRDefault="00E07F58" w:rsidP="00E07F58">
            <w:pPr>
              <w:snapToGrid w:val="0"/>
              <w:rPr>
                <w:sz w:val="20"/>
                <w:szCs w:val="20"/>
                <w:lang w:val="es-ES" w:eastAsia="es-AR"/>
              </w:rPr>
            </w:pPr>
          </w:p>
          <w:p w:rsidR="00E07F58" w:rsidRDefault="00E07F58" w:rsidP="00E07F58">
            <w:pPr>
              <w:snapToGrid w:val="0"/>
              <w:rPr>
                <w:sz w:val="20"/>
                <w:szCs w:val="20"/>
                <w:lang w:val="es-ES" w:eastAsia="es-AR"/>
              </w:rPr>
            </w:pPr>
          </w:p>
          <w:p w:rsidR="00E07F58" w:rsidRDefault="00E07F58" w:rsidP="00E07F58">
            <w:pPr>
              <w:snapToGrid w:val="0"/>
              <w:rPr>
                <w:sz w:val="20"/>
                <w:szCs w:val="20"/>
                <w:lang w:val="es-ES" w:eastAsia="es-AR"/>
              </w:rPr>
            </w:pPr>
          </w:p>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3024" behindDoc="0" locked="0" layoutInCell="1" allowOverlap="1" wp14:anchorId="33053924" wp14:editId="6A6DE3F5">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53924" id="Text Box 68" o:spid="_x0000_s1039" type="#_x0000_t202" style="position:absolute;margin-left:39.75pt;margin-top:.75pt;width:6.9pt;height:14.4pt;z-index:251713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20"/>
                <w:szCs w:val="20"/>
              </w:rPr>
            </w:pPr>
            <w:r>
              <w:rPr>
                <w:sz w:val="20"/>
                <w:szCs w:val="20"/>
              </w:rPr>
              <w:t> </w:t>
            </w:r>
          </w:p>
        </w:tc>
      </w:tr>
      <w:tr w:rsidR="00E07F58" w:rsidTr="00E07F58">
        <w:trPr>
          <w:gridAfter w:val="4"/>
          <w:wAfter w:w="140"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jc w:val="center"/>
              <w:rPr>
                <w:b/>
                <w:bCs/>
                <w:sz w:val="16"/>
                <w:szCs w:val="16"/>
              </w:rPr>
            </w:pPr>
          </w:p>
          <w:p w:rsidR="00E07F58" w:rsidRDefault="00E07F58" w:rsidP="00E07F58">
            <w:pPr>
              <w:snapToGrid w:val="0"/>
              <w:jc w:val="center"/>
              <w:rPr>
                <w:b/>
                <w:bCs/>
                <w:sz w:val="16"/>
                <w:szCs w:val="16"/>
              </w:rPr>
            </w:pPr>
          </w:p>
          <w:p w:rsidR="00E07F58" w:rsidRDefault="00E07F58" w:rsidP="00E07F58">
            <w:pPr>
              <w:snapToGrid w:val="0"/>
              <w:jc w:val="center"/>
              <w:rPr>
                <w:sz w:val="20"/>
                <w:szCs w:val="20"/>
              </w:rPr>
            </w:pPr>
            <w:r>
              <w:rPr>
                <w:b/>
                <w:bCs/>
                <w:sz w:val="16"/>
                <w:szCs w:val="16"/>
              </w:rPr>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sz w:val="20"/>
                <w:szCs w:val="20"/>
              </w:rPr>
            </w:pPr>
          </w:p>
        </w:tc>
        <w:tc>
          <w:tcPr>
            <w:tcW w:w="128"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E07F58" w:rsidRDefault="00E07F58" w:rsidP="00E07F58">
            <w:pPr>
              <w:rPr>
                <w:sz w:val="20"/>
                <w:szCs w:val="20"/>
              </w:rPr>
            </w:pPr>
          </w:p>
        </w:tc>
      </w:tr>
      <w:tr w:rsidR="00E07F58" w:rsidTr="00E07F58">
        <w:trPr>
          <w:gridAfter w:val="2"/>
          <w:wAfter w:w="109" w:type="dxa"/>
          <w:trHeight w:hRule="exact" w:val="260"/>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3808" behindDoc="0" locked="0" layoutInCell="1" allowOverlap="1" wp14:anchorId="14CF0B98" wp14:editId="65FC74A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F0B98" id="Text Box 69" o:spid="_x0000_s1040" type="#_x0000_t202" style="position:absolute;margin-left:39.75pt;margin-top:.75pt;width:6.9pt;height:14.4pt;z-index:2517038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20"/>
                <w:szCs w:val="20"/>
              </w:rPr>
            </w:pPr>
          </w:p>
        </w:tc>
      </w:tr>
      <w:tr w:rsidR="00E07F58" w:rsidTr="00E07F58">
        <w:trPr>
          <w:gridAfter w:val="4"/>
          <w:wAfter w:w="140" w:type="dxa"/>
          <w:trHeight w:val="261"/>
        </w:trPr>
        <w:tc>
          <w:tcPr>
            <w:tcW w:w="6854" w:type="dxa"/>
            <w:gridSpan w:val="21"/>
            <w:tcBorders>
              <w:left w:val="single" w:sz="4" w:space="0" w:color="000000"/>
            </w:tcBorders>
            <w:shd w:val="clear" w:color="auto" w:fill="FFFFFF"/>
            <w:vAlign w:val="bottom"/>
          </w:tcPr>
          <w:p w:rsidR="00E07F58" w:rsidRDefault="00E07F58" w:rsidP="00E07F58">
            <w:pPr>
              <w:snapToGrid w:val="0"/>
              <w:rPr>
                <w:sz w:val="16"/>
                <w:szCs w:val="16"/>
              </w:rPr>
            </w:pPr>
            <w:r>
              <w:rPr>
                <w:b/>
                <w:bCs/>
                <w:sz w:val="20"/>
                <w:szCs w:val="20"/>
              </w:rPr>
              <w:t xml:space="preserve"> Incompatibilidades</w:t>
            </w:r>
            <w:r>
              <w:rPr>
                <w:sz w:val="16"/>
                <w:szCs w:val="16"/>
              </w:rPr>
              <w:t>(Tache lo que no corresponda)</w:t>
            </w:r>
          </w:p>
          <w:p w:rsidR="00E07F58" w:rsidRDefault="00E07F58" w:rsidP="00E07F58">
            <w:pPr>
              <w:ind w:left="57"/>
              <w:rPr>
                <w:sz w:val="16"/>
                <w:szCs w:val="16"/>
              </w:rPr>
            </w:pPr>
            <w:r>
              <w:rPr>
                <w:sz w:val="16"/>
                <w:szCs w:val="16"/>
              </w:rPr>
              <w:t>No podrán presentarse empleados Judiciales, Magistrados o Funcionarios Judiciales.</w:t>
            </w:r>
          </w:p>
          <w:p w:rsidR="00E07F58" w:rsidRDefault="00E07F58" w:rsidP="00E07F58">
            <w:pPr>
              <w:ind w:left="57"/>
              <w:rPr>
                <w:sz w:val="16"/>
                <w:szCs w:val="16"/>
              </w:rPr>
            </w:pPr>
            <w:r>
              <w:rPr>
                <w:sz w:val="16"/>
                <w:szCs w:val="16"/>
              </w:rPr>
              <w:lastRenderedPageBreak/>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E07F58" w:rsidRDefault="00E07F58" w:rsidP="00E07F58">
            <w:pPr>
              <w:ind w:left="57"/>
              <w:rPr>
                <w:b/>
                <w:bCs/>
                <w:sz w:val="20"/>
                <w:szCs w:val="20"/>
              </w:rPr>
            </w:pPr>
            <w:r>
              <w:rPr>
                <w:sz w:val="16"/>
                <w:szCs w:val="16"/>
              </w:rPr>
              <w:t xml:space="preserve"> y</w:t>
            </w:r>
            <w:r w:rsidRPr="00CA1DAD">
              <w:rPr>
                <w:sz w:val="16"/>
                <w:szCs w:val="16"/>
              </w:rPr>
              <w:t xml:space="preserve"> ART. 16 apartado III del Decreto N° 1300/16</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E07F58" w:rsidRDefault="00E07F58" w:rsidP="00E07F58">
            <w:pPr>
              <w:snapToGrid w:val="0"/>
              <w:jc w:val="center"/>
              <w:rPr>
                <w:b/>
                <w:bCs/>
                <w:sz w:val="20"/>
                <w:szCs w:val="20"/>
              </w:rPr>
            </w:pPr>
            <w:r>
              <w:rPr>
                <w:b/>
                <w:bCs/>
                <w:sz w:val="20"/>
                <w:szCs w:val="20"/>
              </w:rPr>
              <w:lastRenderedPageBreak/>
              <w:t>SI</w:t>
            </w:r>
          </w:p>
        </w:tc>
        <w:tc>
          <w:tcPr>
            <w:tcW w:w="186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07F58" w:rsidRDefault="00E07F58" w:rsidP="00E07F58">
            <w:pPr>
              <w:snapToGrid w:val="0"/>
              <w:jc w:val="center"/>
              <w:rPr>
                <w:b/>
                <w:bCs/>
                <w:sz w:val="20"/>
                <w:szCs w:val="20"/>
              </w:rPr>
            </w:pPr>
            <w:r>
              <w:rPr>
                <w:b/>
                <w:bCs/>
                <w:sz w:val="20"/>
                <w:szCs w:val="20"/>
              </w:rPr>
              <w:t>NO</w:t>
            </w:r>
          </w:p>
        </w:tc>
      </w:tr>
      <w:tr w:rsidR="00E07F58" w:rsidTr="00E07F58">
        <w:trPr>
          <w:gridAfter w:val="2"/>
          <w:wAfter w:w="109" w:type="dxa"/>
          <w:trHeight w:val="268"/>
        </w:trPr>
        <w:tc>
          <w:tcPr>
            <w:tcW w:w="2983" w:type="dxa"/>
            <w:gridSpan w:val="5"/>
            <w:tcBorders>
              <w:left w:val="single" w:sz="4" w:space="0" w:color="000000"/>
            </w:tcBorders>
            <w:shd w:val="clear" w:color="auto" w:fill="FFFFFF"/>
            <w:vAlign w:val="bottom"/>
          </w:tcPr>
          <w:p w:rsidR="00E07F58" w:rsidRDefault="00E07F58" w:rsidP="00E07F58">
            <w:pPr>
              <w:snapToGrid w:val="0"/>
              <w:rPr>
                <w:b/>
                <w:bCs/>
                <w:sz w:val="20"/>
                <w:szCs w:val="20"/>
              </w:rPr>
            </w:pPr>
          </w:p>
        </w:tc>
        <w:tc>
          <w:tcPr>
            <w:tcW w:w="2552" w:type="dxa"/>
            <w:gridSpan w:val="7"/>
            <w:shd w:val="clear" w:color="auto" w:fill="auto"/>
            <w:vAlign w:val="bottom"/>
          </w:tcPr>
          <w:p w:rsidR="00E07F58" w:rsidRDefault="00E07F58" w:rsidP="00E07F58">
            <w:pPr>
              <w:snapToGrid w:val="0"/>
              <w:rPr>
                <w:sz w:val="20"/>
                <w:szCs w:val="20"/>
              </w:rPr>
            </w:pPr>
          </w:p>
        </w:tc>
        <w:tc>
          <w:tcPr>
            <w:tcW w:w="2244" w:type="dxa"/>
            <w:gridSpan w:val="11"/>
            <w:tcBorders>
              <w:right w:val="single" w:sz="4" w:space="0" w:color="auto"/>
            </w:tcBorders>
            <w:shd w:val="clear" w:color="auto" w:fill="FFFFFF"/>
            <w:vAlign w:val="bottom"/>
          </w:tcPr>
          <w:p w:rsidR="00E07F58" w:rsidRDefault="00E07F58" w:rsidP="00E07F58">
            <w:pPr>
              <w:snapToGrid w:val="0"/>
              <w:rPr>
                <w:sz w:val="20"/>
                <w:szCs w:val="20"/>
              </w:rPr>
            </w:pPr>
          </w:p>
        </w:tc>
        <w:tc>
          <w:tcPr>
            <w:tcW w:w="2565"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20"/>
                <w:szCs w:val="20"/>
              </w:rPr>
            </w:pPr>
          </w:p>
        </w:tc>
      </w:tr>
      <w:tr w:rsidR="00E07F58" w:rsidTr="00E07F58">
        <w:trPr>
          <w:gridAfter w:val="4"/>
          <w:wAfter w:w="140" w:type="dxa"/>
          <w:trHeight w:val="268"/>
        </w:trPr>
        <w:tc>
          <w:tcPr>
            <w:tcW w:w="4118" w:type="dxa"/>
            <w:gridSpan w:val="10"/>
            <w:tcBorders>
              <w:left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rPr>
            </w:pPr>
          </w:p>
        </w:tc>
        <w:tc>
          <w:tcPr>
            <w:tcW w:w="1320" w:type="dxa"/>
            <w:gridSpan w:val="7"/>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2"/>
          <w:wAfter w:w="109" w:type="dxa"/>
          <w:trHeight w:val="268"/>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tcBorders>
              <w:bottom w:val="single" w:sz="4" w:space="0" w:color="000000"/>
            </w:tcBorders>
            <w:shd w:val="clear" w:color="auto" w:fill="auto"/>
            <w:vAlign w:val="bottom"/>
          </w:tcPr>
          <w:p w:rsidR="00E07F58" w:rsidRDefault="00E07F58" w:rsidP="00E07F58">
            <w:pPr>
              <w:pStyle w:val="xl28"/>
              <w:snapToGrid w:val="0"/>
              <w:spacing w:before="0" w:after="0"/>
            </w:pPr>
          </w:p>
        </w:tc>
        <w:tc>
          <w:tcPr>
            <w:tcW w:w="2244" w:type="dxa"/>
            <w:gridSpan w:val="11"/>
            <w:tcBorders>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c>
          <w:tcPr>
            <w:tcW w:w="2565" w:type="dxa"/>
            <w:gridSpan w:val="12"/>
            <w:vMerge w:val="restart"/>
            <w:tcBorders>
              <w:top w:val="single" w:sz="4" w:space="0" w:color="auto"/>
              <w:left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2"/>
          <w:wAfter w:w="109" w:type="dxa"/>
          <w:trHeight w:val="268"/>
        </w:trPr>
        <w:tc>
          <w:tcPr>
            <w:tcW w:w="2983" w:type="dxa"/>
            <w:gridSpan w:val="5"/>
            <w:tcBorders>
              <w:left w:val="single" w:sz="4" w:space="0" w:color="000000"/>
            </w:tcBorders>
            <w:shd w:val="clear" w:color="auto" w:fill="FFFFFF"/>
            <w:vAlign w:val="bottom"/>
          </w:tcPr>
          <w:p w:rsidR="00E07F58" w:rsidRDefault="00E07F58" w:rsidP="00E07F58">
            <w:pPr>
              <w:snapToGrid w:val="0"/>
              <w:ind w:left="57"/>
              <w:rPr>
                <w:sz w:val="16"/>
                <w:szCs w:val="16"/>
              </w:rPr>
            </w:pPr>
            <w:proofErr w:type="spellStart"/>
            <w:r>
              <w:rPr>
                <w:b/>
                <w:bCs/>
                <w:sz w:val="20"/>
                <w:szCs w:val="20"/>
              </w:rPr>
              <w:t>Unico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E07F58" w:rsidRDefault="00E07F58" w:rsidP="00E07F58">
            <w:pPr>
              <w:ind w:left="57"/>
              <w:rPr>
                <w:b/>
                <w:bCs/>
              </w:rPr>
            </w:pPr>
            <w:r>
              <w:rPr>
                <w:sz w:val="16"/>
                <w:szCs w:val="16"/>
              </w:rPr>
              <w:t>Resolución 1415/03 de AFIP</w:t>
            </w:r>
          </w:p>
        </w:tc>
        <w:tc>
          <w:tcPr>
            <w:tcW w:w="2552" w:type="dxa"/>
            <w:gridSpan w:val="7"/>
            <w:tcBorders>
              <w:left w:val="single" w:sz="4" w:space="0" w:color="000000"/>
              <w:bottom w:val="single" w:sz="4" w:space="0" w:color="000000"/>
            </w:tcBorders>
            <w:shd w:val="clear" w:color="auto" w:fill="auto"/>
            <w:vAlign w:val="center"/>
          </w:tcPr>
          <w:p w:rsidR="00E07F58" w:rsidRDefault="00E07F58" w:rsidP="00E07F58">
            <w:pPr>
              <w:pStyle w:val="xl28"/>
              <w:snapToGrid w:val="0"/>
              <w:spacing w:before="0" w:after="0"/>
              <w:jc w:val="center"/>
              <w:rPr>
                <w:b/>
                <w:bCs/>
              </w:rPr>
            </w:pPr>
            <w:r>
              <w:rPr>
                <w:b/>
                <w:bCs/>
                <w:sz w:val="24"/>
                <w:szCs w:val="24"/>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NO</w:t>
            </w:r>
          </w:p>
        </w:tc>
        <w:tc>
          <w:tcPr>
            <w:tcW w:w="2565" w:type="dxa"/>
            <w:gridSpan w:val="12"/>
            <w:vMerge/>
            <w:tcBorders>
              <w:left w:val="single" w:sz="4" w:space="0" w:color="auto"/>
              <w:right w:val="single" w:sz="4" w:space="0" w:color="auto"/>
            </w:tcBorders>
            <w:shd w:val="clear" w:color="auto" w:fill="FFFFFF"/>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2"/>
          <w:wAfter w:w="109" w:type="dxa"/>
          <w:trHeight w:hRule="exact" w:val="268"/>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704832" behindDoc="0" locked="0" layoutInCell="1" allowOverlap="1" wp14:anchorId="2114DC01" wp14:editId="3848CCF5">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4DC01" id="Text Box 70" o:spid="_x0000_s1041" type="#_x0000_t202" style="position:absolute;margin-left:39.75pt;margin-top:.75pt;width:6.9pt;height:14.4pt;z-index:2517048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vMerge/>
            <w:tcBorders>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16"/>
                <w:szCs w:val="16"/>
              </w:rPr>
            </w:pPr>
          </w:p>
        </w:tc>
      </w:tr>
      <w:tr w:rsidR="00E07F58" w:rsidTr="00E07F58">
        <w:trPr>
          <w:gridAfter w:val="4"/>
          <w:wAfter w:w="140" w:type="dxa"/>
          <w:trHeight w:val="461"/>
        </w:trPr>
        <w:tc>
          <w:tcPr>
            <w:tcW w:w="2839" w:type="dxa"/>
            <w:gridSpan w:val="4"/>
            <w:tcBorders>
              <w:left w:val="single" w:sz="4" w:space="0" w:color="000000"/>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1330" w:type="dxa"/>
            <w:gridSpan w:val="8"/>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2839" w:type="dxa"/>
            <w:gridSpan w:val="4"/>
            <w:tcBorders>
              <w:left w:val="single" w:sz="4" w:space="0" w:color="000000"/>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7505"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sz w:val="20"/>
                <w:szCs w:val="20"/>
              </w:rPr>
              <w:t> </w:t>
            </w:r>
          </w:p>
        </w:tc>
      </w:tr>
      <w:tr w:rsidR="00E07F58" w:rsidTr="00E07F58">
        <w:trPr>
          <w:gridAfter w:val="4"/>
          <w:wAfter w:w="140" w:type="dxa"/>
          <w:trHeight w:val="261"/>
        </w:trPr>
        <w:tc>
          <w:tcPr>
            <w:tcW w:w="2839" w:type="dxa"/>
            <w:gridSpan w:val="4"/>
            <w:tcBorders>
              <w:left w:val="single" w:sz="4" w:space="0" w:color="000000"/>
              <w:right w:val="single" w:sz="4" w:space="0" w:color="auto"/>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1330" w:type="dxa"/>
            <w:gridSpan w:val="8"/>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2839" w:type="dxa"/>
            <w:gridSpan w:val="4"/>
            <w:tcBorders>
              <w:left w:val="single" w:sz="4" w:space="0" w:color="000000"/>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7505"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sz w:val="20"/>
                <w:szCs w:val="20"/>
              </w:rPr>
              <w:t> </w:t>
            </w:r>
          </w:p>
        </w:tc>
      </w:tr>
      <w:tr w:rsidR="00E07F58" w:rsidTr="00E07F58">
        <w:trPr>
          <w:gridAfter w:val="4"/>
          <w:wAfter w:w="140" w:type="dxa"/>
          <w:trHeight w:val="276"/>
        </w:trPr>
        <w:tc>
          <w:tcPr>
            <w:tcW w:w="2839" w:type="dxa"/>
            <w:gridSpan w:val="4"/>
            <w:tcBorders>
              <w:left w:val="single" w:sz="4" w:space="0" w:color="000000"/>
              <w:right w:val="single" w:sz="4" w:space="0" w:color="auto"/>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1330" w:type="dxa"/>
            <w:gridSpan w:val="8"/>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10344" w:type="dxa"/>
            <w:gridSpan w:val="35"/>
            <w:tcBorders>
              <w:top w:val="single" w:sz="4" w:space="0" w:color="auto"/>
              <w:left w:val="single" w:sz="4" w:space="0" w:color="auto"/>
              <w:bottom w:val="single" w:sz="4" w:space="0" w:color="auto"/>
              <w:right w:val="single" w:sz="4" w:space="0" w:color="auto"/>
            </w:tcBorders>
            <w:shd w:val="clear" w:color="auto" w:fill="C0C0C0"/>
          </w:tcPr>
          <w:p w:rsidR="00E07F58" w:rsidRDefault="00E07F58" w:rsidP="00E07F58">
            <w:pPr>
              <w:pStyle w:val="font5"/>
              <w:snapToGrid w:val="0"/>
              <w:spacing w:before="0" w:after="0"/>
              <w:rPr>
                <w:sz w:val="28"/>
                <w:szCs w:val="28"/>
              </w:rPr>
            </w:pPr>
            <w:r>
              <w:rPr>
                <w:sz w:val="20"/>
                <w:szCs w:val="20"/>
              </w:rPr>
              <w:t>3)</w:t>
            </w: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8"/>
                <w:szCs w:val="28"/>
              </w:rPr>
            </w:pPr>
          </w:p>
        </w:tc>
      </w:tr>
      <w:tr w:rsidR="00E07F58" w:rsidTr="00E07F58">
        <w:trPr>
          <w:gridAfter w:val="4"/>
          <w:wAfter w:w="140" w:type="dxa"/>
          <w:trHeight w:val="508"/>
        </w:trPr>
        <w:tc>
          <w:tcPr>
            <w:tcW w:w="2478" w:type="dxa"/>
            <w:gridSpan w:val="3"/>
            <w:tcBorders>
              <w:left w:val="single" w:sz="4" w:space="0" w:color="000000"/>
              <w:right w:val="single" w:sz="4" w:space="0" w:color="auto"/>
            </w:tcBorders>
            <w:shd w:val="clear" w:color="auto" w:fill="FFFFFF"/>
            <w:vAlign w:val="bottom"/>
          </w:tcPr>
          <w:p w:rsidR="00E07F58" w:rsidRDefault="00E07F58" w:rsidP="00E07F58">
            <w:pPr>
              <w:snapToGrid w:val="0"/>
              <w:rPr>
                <w:b/>
                <w:bCs/>
                <w:sz w:val="16"/>
                <w:szCs w:val="16"/>
              </w:rPr>
            </w:pPr>
            <w:r>
              <w:rPr>
                <w:rFonts w:eastAsia="Arial"/>
                <w:b/>
                <w:bCs/>
                <w:sz w:val="28"/>
                <w:szCs w:val="28"/>
              </w:rPr>
              <w:t xml:space="preserve"> </w:t>
            </w:r>
            <w:r>
              <w:rPr>
                <w:b/>
                <w:bCs/>
                <w:sz w:val="20"/>
                <w:szCs w:val="20"/>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jc w:val="center"/>
              <w:rPr>
                <w:b/>
                <w:bCs/>
                <w:sz w:val="16"/>
                <w:szCs w:val="16"/>
              </w:rPr>
            </w:pPr>
            <w:r>
              <w:rPr>
                <w:b/>
                <w:bCs/>
                <w:sz w:val="16"/>
                <w:szCs w:val="16"/>
              </w:rPr>
              <w:t> </w:t>
            </w:r>
          </w:p>
        </w:tc>
        <w:tc>
          <w:tcPr>
            <w:tcW w:w="1149" w:type="dxa"/>
            <w:gridSpan w:val="5"/>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16"/>
                <w:szCs w:val="16"/>
              </w:rPr>
            </w:pPr>
          </w:p>
        </w:tc>
      </w:tr>
      <w:tr w:rsidR="00E07F58" w:rsidTr="00E07F58">
        <w:trPr>
          <w:gridAfter w:val="4"/>
          <w:wAfter w:w="140" w:type="dxa"/>
          <w:trHeight w:hRule="exact" w:val="292"/>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5856" behindDoc="0" locked="0" layoutInCell="1" allowOverlap="1" wp14:anchorId="5BEBAE7D" wp14:editId="7B91E94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BAE7D" id="Text Box 72" o:spid="_x0000_s1042" type="#_x0000_t202" style="position:absolute;margin-left:39.75pt;margin-top:.75pt;width:6.9pt;height:14.4pt;z-index:2517058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9E54C3" w:rsidRDefault="009E54C3" w:rsidP="00E07F58">
                            <w:pPr>
                              <w:rPr>
                                <w:sz w:val="20"/>
                                <w:szCs w:val="20"/>
                              </w:rPr>
                            </w:pPr>
                          </w:p>
                        </w:txbxContent>
                      </v:textbox>
                    </v:shape>
                  </w:pict>
                </mc:Fallback>
              </mc:AlternateContent>
            </w:r>
          </w:p>
        </w:tc>
        <w:tc>
          <w:tcPr>
            <w:tcW w:w="4809" w:type="dxa"/>
            <w:gridSpan w:val="23"/>
            <w:tcBorders>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4"/>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6880" behindDoc="0" locked="0" layoutInCell="1" allowOverlap="1" wp14:anchorId="27AFD410" wp14:editId="1F67405B">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FD410" id="Text Box 73" o:spid="_x0000_s1043" type="#_x0000_t202" style="position:absolute;margin-left:39.75pt;margin-top:.75pt;width:6.9pt;height:14.4pt;z-index:251706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c>
          <w:tcPr>
            <w:tcW w:w="4067"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sz w:val="20"/>
                <w:szCs w:val="20"/>
              </w:rPr>
            </w:pPr>
          </w:p>
        </w:tc>
      </w:tr>
      <w:tr w:rsidR="00E07F58" w:rsidTr="00E07F58">
        <w:trPr>
          <w:gridAfter w:val="4"/>
          <w:wAfter w:w="140" w:type="dxa"/>
          <w:trHeight w:hRule="exact" w:val="245"/>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7904" behindDoc="0" locked="0" layoutInCell="1" allowOverlap="1" wp14:anchorId="571CB507" wp14:editId="0359C2CF">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CB507" id="Text Box 75" o:spid="_x0000_s1044" type="#_x0000_t202" style="position:absolute;margin-left:39.75pt;margin-top:.75pt;width:6.9pt;height:14.4pt;z-index:2517079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4809" w:type="dxa"/>
            <w:gridSpan w:val="23"/>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sz w:val="20"/>
                <w:szCs w:val="20"/>
              </w:rPr>
            </w:pPr>
            <w:r>
              <w:rPr>
                <w:sz w:val="20"/>
                <w:szCs w:val="20"/>
              </w:rPr>
              <w:t> </w:t>
            </w:r>
          </w:p>
        </w:tc>
      </w:tr>
      <w:tr w:rsidR="00E07F58" w:rsidTr="00E07F58">
        <w:trPr>
          <w:gridAfter w:val="4"/>
          <w:wAfter w:w="140"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719"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sz w:val="20"/>
                <w:szCs w:val="20"/>
              </w:rPr>
            </w:pPr>
          </w:p>
        </w:tc>
      </w:tr>
      <w:tr w:rsidR="00E07F58" w:rsidTr="00E07F58">
        <w:trPr>
          <w:gridAfter w:val="2"/>
          <w:wAfter w:w="109"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735"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2"/>
          <w:wAfter w:w="109" w:type="dxa"/>
          <w:trHeight w:val="261"/>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4809" w:type="dxa"/>
            <w:gridSpan w:val="23"/>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sz w:val="20"/>
                <w:szCs w:val="20"/>
              </w:rPr>
            </w:pPr>
            <w:r>
              <w:rPr>
                <w:sz w:val="20"/>
                <w:szCs w:val="20"/>
              </w:rPr>
              <w:t> </w:t>
            </w: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20"/>
                <w:szCs w:val="20"/>
              </w:rPr>
            </w:pPr>
          </w:p>
        </w:tc>
      </w:tr>
      <w:tr w:rsidR="00E07F58" w:rsidTr="00E07F58">
        <w:trPr>
          <w:gridAfter w:val="3"/>
          <w:wAfter w:w="122" w:type="dxa"/>
          <w:trHeight w:val="562"/>
        </w:trPr>
        <w:tc>
          <w:tcPr>
            <w:tcW w:w="3198" w:type="dxa"/>
            <w:gridSpan w:val="8"/>
            <w:tcBorders>
              <w:left w:val="single" w:sz="4" w:space="0" w:color="000000"/>
              <w:right w:val="single" w:sz="4" w:space="0" w:color="auto"/>
            </w:tcBorders>
            <w:shd w:val="clear" w:color="auto" w:fill="FFFFFF"/>
            <w:vAlign w:val="center"/>
          </w:tcPr>
          <w:p w:rsidR="00E07F58" w:rsidRDefault="00E07F58" w:rsidP="00E07F58">
            <w:pPr>
              <w:snapToGrid w:val="0"/>
              <w:rPr>
                <w:b/>
                <w:bCs/>
                <w:sz w:val="16"/>
                <w:szCs w:val="16"/>
              </w:rPr>
            </w:pPr>
            <w:r>
              <w:rPr>
                <w:rFonts w:eastAsia="Arial"/>
                <w:b/>
                <w:bCs/>
                <w:sz w:val="20"/>
                <w:szCs w:val="20"/>
              </w:rPr>
              <w:t xml:space="preserve"> </w:t>
            </w:r>
            <w:r>
              <w:rPr>
                <w:b/>
                <w:bCs/>
                <w:sz w:val="20"/>
                <w:szCs w:val="20"/>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2"/>
          <w:wAfter w:w="109" w:type="dxa"/>
          <w:trHeight w:val="174"/>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2552" w:type="dxa"/>
            <w:gridSpan w:val="7"/>
            <w:shd w:val="clear" w:color="auto" w:fill="FFFFFF"/>
            <w:vAlign w:val="bottom"/>
          </w:tcPr>
          <w:p w:rsidR="00E07F58" w:rsidRDefault="00E07F58" w:rsidP="00E07F58">
            <w:pPr>
              <w:snapToGrid w:val="0"/>
              <w:rPr>
                <w:sz w:val="20"/>
                <w:szCs w:val="20"/>
              </w:rPr>
            </w:pPr>
            <w:r>
              <w:rPr>
                <w:sz w:val="20"/>
                <w:szCs w:val="20"/>
              </w:rPr>
              <w:t> </w:t>
            </w:r>
          </w:p>
        </w:tc>
        <w:tc>
          <w:tcPr>
            <w:tcW w:w="4809" w:type="dxa"/>
            <w:gridSpan w:val="23"/>
            <w:tcBorders>
              <w:right w:val="single" w:sz="4" w:space="0" w:color="auto"/>
            </w:tcBorders>
            <w:shd w:val="clear" w:color="auto" w:fill="FFFFFF"/>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4"/>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5072" behindDoc="0" locked="0" layoutInCell="1" allowOverlap="1" wp14:anchorId="25933CF1" wp14:editId="1C95B6CE">
                      <wp:simplePos x="0" y="0"/>
                      <wp:positionH relativeFrom="column">
                        <wp:posOffset>504825</wp:posOffset>
                      </wp:positionH>
                      <wp:positionV relativeFrom="paragraph">
                        <wp:posOffset>9525</wp:posOffset>
                      </wp:positionV>
                      <wp:extent cx="87630" cy="182880"/>
                      <wp:effectExtent l="0" t="0" r="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33CF1" id="Text Box 29" o:spid="_x0000_s1045" type="#_x0000_t202" style="position:absolute;margin-left:39.75pt;margin-top:.75pt;width:6.9pt;height:14.4pt;z-index:251715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z+RjAIAACQ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YRz+RjAIAACQFAAAOAAAAAAAAAAAAAAAAAC4CAABkcnMvZTJvRG9jLnhtbFBLAQItABQABgAI&#10;AAAAIQDoT1VM2gAAAAYBAAAPAAAAAAAAAAAAAAAAAOYEAABkcnMvZG93bnJldi54bWxQSwUGAAAA&#10;AAQABADzAAAA7QUAAAAA&#10;" stroked="f">
                      <v:fill opacity="0"/>
                      <v:textbox inset="0,0,0,0">
                        <w:txbxContent>
                          <w:p w:rsidR="009E54C3" w:rsidRDefault="009E54C3" w:rsidP="00E07F58">
                            <w:pPr>
                              <w:rPr>
                                <w:sz w:val="20"/>
                                <w:szCs w:val="20"/>
                              </w:rPr>
                            </w:pPr>
                          </w:p>
                        </w:txbxContent>
                      </v:textbox>
                    </v:shape>
                  </w:pict>
                </mc:Fallback>
              </mc:AlternateContent>
            </w:r>
          </w:p>
          <w:p w:rsidR="00E07F58" w:rsidRDefault="00E07F58" w:rsidP="00E07F58">
            <w:pPr>
              <w:rPr>
                <w:sz w:val="20"/>
                <w:szCs w:val="20"/>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787"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r>
      <w:tr w:rsidR="00E07F58" w:rsidTr="00E07F58">
        <w:trPr>
          <w:gridAfter w:val="3"/>
          <w:wAfter w:w="122" w:type="dxa"/>
          <w:trHeight w:hRule="exact" w:val="245"/>
        </w:trPr>
        <w:tc>
          <w:tcPr>
            <w:tcW w:w="2983" w:type="dxa"/>
            <w:gridSpan w:val="5"/>
            <w:tcBorders>
              <w:left w:val="single" w:sz="4" w:space="0" w:color="000000"/>
            </w:tcBorders>
            <w:shd w:val="clear" w:color="auto" w:fill="FFFFFF"/>
            <w:vAlign w:val="bottom"/>
          </w:tcPr>
          <w:p w:rsidR="00E07F58" w:rsidRDefault="00E07F58" w:rsidP="00E07F58">
            <w:pPr>
              <w:pStyle w:val="xl28"/>
              <w:snapToGrid w:val="0"/>
              <w:spacing w:before="0" w:after="0"/>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8928" behindDoc="0" locked="0" layoutInCell="1" allowOverlap="1" wp14:anchorId="3692BABA" wp14:editId="36124CC2">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2BABA" id="Text Box 76" o:spid="_x0000_s1046" type="#_x0000_t202" style="position:absolute;margin-left:39.75pt;margin-top:.75pt;width:6.9pt;height:14.4pt;z-index:251708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qC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rl&#10;GEkyQI3u2eTQlZrQaun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7pqgo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sz w:val="20"/>
                <w:szCs w:val="20"/>
              </w:rPr>
            </w:pPr>
            <w:r>
              <w:rPr>
                <w:sz w:val="20"/>
                <w:szCs w:val="20"/>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20"/>
                <w:szCs w:val="20"/>
              </w:rPr>
            </w:pPr>
          </w:p>
        </w:tc>
      </w:tr>
      <w:tr w:rsidR="00E07F58" w:rsidTr="00E07F58">
        <w:trPr>
          <w:gridAfter w:val="3"/>
          <w:wAfter w:w="122" w:type="dxa"/>
          <w:trHeight w:val="261"/>
        </w:trPr>
        <w:tc>
          <w:tcPr>
            <w:tcW w:w="1414" w:type="dxa"/>
            <w:tcBorders>
              <w:left w:val="single" w:sz="4"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jc w:val="center"/>
              <w:rPr>
                <w:sz w:val="20"/>
                <w:szCs w:val="20"/>
              </w:rPr>
            </w:pPr>
            <w:r>
              <w:rPr>
                <w:b/>
                <w:bCs/>
                <w:sz w:val="16"/>
                <w:szCs w:val="16"/>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sz w:val="20"/>
                <w:szCs w:val="20"/>
              </w:rPr>
            </w:pP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3"/>
          <w:wAfter w:w="122" w:type="dxa"/>
          <w:trHeight w:hRule="exact" w:val="260"/>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09952" behindDoc="0" locked="0" layoutInCell="1" allowOverlap="1" wp14:anchorId="77178A7C" wp14:editId="5D28B95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78A7C" id="Text Box 77" o:spid="_x0000_s1047" type="#_x0000_t202" style="position:absolute;margin-left:39.75pt;margin-top:.75pt;width:6.9pt;height:14.4pt;z-index:2517099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tE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ZBP14+W9U+gGaMgqJC/eGpAaNX5gdGI7Rtg+33PTEMI/FBgu58j8+GmY3t&#10;bBBJ4WiDHUbRvHbxLdhrw3c9IEdlS/UWtNnxIJxHFkDdT6AVQxDHZ8P3+tN58Hp83N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MuxrRI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sz w:val="20"/>
                <w:szCs w:val="20"/>
              </w:rPr>
            </w:pPr>
            <w:r>
              <w:rPr>
                <w:sz w:val="20"/>
                <w:szCs w:val="20"/>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20"/>
                <w:szCs w:val="20"/>
              </w:rPr>
            </w:pPr>
          </w:p>
        </w:tc>
      </w:tr>
      <w:tr w:rsidR="00E07F58" w:rsidTr="00E07F58">
        <w:trPr>
          <w:gridAfter w:val="3"/>
          <w:wAfter w:w="122" w:type="dxa"/>
          <w:trHeight w:val="261"/>
        </w:trPr>
        <w:tc>
          <w:tcPr>
            <w:tcW w:w="7034" w:type="dxa"/>
            <w:gridSpan w:val="22"/>
            <w:tcBorders>
              <w:left w:val="single" w:sz="4" w:space="0" w:color="000000"/>
            </w:tcBorders>
            <w:shd w:val="clear" w:color="auto" w:fill="FFFFFF"/>
            <w:vAlign w:val="bottom"/>
          </w:tcPr>
          <w:p w:rsidR="00E07F58" w:rsidRDefault="00E07F58" w:rsidP="00E07F58">
            <w:pPr>
              <w:snapToGrid w:val="0"/>
              <w:rPr>
                <w:sz w:val="16"/>
                <w:szCs w:val="16"/>
              </w:rPr>
            </w:pPr>
            <w:r>
              <w:rPr>
                <w:rFonts w:eastAsia="Arial"/>
                <w:b/>
                <w:bCs/>
                <w:sz w:val="20"/>
                <w:szCs w:val="20"/>
              </w:rPr>
              <w:t xml:space="preserve"> </w:t>
            </w:r>
            <w:r>
              <w:rPr>
                <w:b/>
                <w:bCs/>
                <w:sz w:val="20"/>
                <w:szCs w:val="20"/>
              </w:rPr>
              <w:t>Incompatibilidades</w:t>
            </w:r>
            <w:r>
              <w:rPr>
                <w:sz w:val="16"/>
                <w:szCs w:val="16"/>
              </w:rPr>
              <w:t>(Tache lo que no corresponda)</w:t>
            </w:r>
          </w:p>
          <w:p w:rsidR="00E07F58" w:rsidRDefault="00E07F58" w:rsidP="00E07F58">
            <w:pPr>
              <w:ind w:left="57"/>
              <w:rPr>
                <w:sz w:val="16"/>
                <w:szCs w:val="16"/>
              </w:rPr>
            </w:pPr>
            <w:r>
              <w:rPr>
                <w:sz w:val="16"/>
                <w:szCs w:val="16"/>
              </w:rPr>
              <w:t>No podrán presentarse empleados Judiciales, Magistrados o Funcionarios Judiciales.</w:t>
            </w:r>
          </w:p>
          <w:p w:rsidR="00E07F58" w:rsidRDefault="00E07F58" w:rsidP="00E07F58">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E07F58" w:rsidRDefault="00E07F58" w:rsidP="00E07F58">
            <w:pPr>
              <w:snapToGrid w:val="0"/>
              <w:rPr>
                <w:b/>
                <w:bCs/>
                <w:sz w:val="20"/>
                <w:szCs w:val="20"/>
              </w:rPr>
            </w:pPr>
            <w:r>
              <w:rPr>
                <w:sz w:val="16"/>
                <w:szCs w:val="16"/>
              </w:rPr>
              <w:t xml:space="preserve"> y</w:t>
            </w:r>
            <w:r w:rsidRPr="00CA1DAD">
              <w:rPr>
                <w:sz w:val="16"/>
                <w:szCs w:val="16"/>
              </w:rPr>
              <w:t xml:space="preserve"> ART. 16 apartado III del Decreto N° 1300/16</w:t>
            </w:r>
          </w:p>
          <w:p w:rsidR="00E07F58" w:rsidRDefault="00E07F58" w:rsidP="00E07F58">
            <w:pPr>
              <w:ind w:left="57"/>
              <w:rPr>
                <w:b/>
                <w:bCs/>
                <w:sz w:val="20"/>
                <w:szCs w:val="20"/>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E07F58" w:rsidRDefault="00E07F58" w:rsidP="00E07F58">
            <w:pPr>
              <w:snapToGrid w:val="0"/>
              <w:jc w:val="center"/>
              <w:rPr>
                <w:b/>
                <w:bCs/>
                <w:sz w:val="20"/>
                <w:szCs w:val="20"/>
              </w:rPr>
            </w:pPr>
            <w:r>
              <w:rPr>
                <w:b/>
                <w:bCs/>
                <w:sz w:val="20"/>
                <w:szCs w:val="20"/>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07F58" w:rsidRDefault="00E07F58" w:rsidP="00E07F58">
            <w:pPr>
              <w:snapToGrid w:val="0"/>
              <w:jc w:val="center"/>
              <w:rPr>
                <w:sz w:val="20"/>
                <w:szCs w:val="20"/>
              </w:rPr>
            </w:pPr>
            <w:r>
              <w:rPr>
                <w:b/>
                <w:bCs/>
                <w:sz w:val="20"/>
                <w:szCs w:val="20"/>
              </w:rPr>
              <w:t>NO</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3"/>
          <w:wAfter w:w="122" w:type="dxa"/>
          <w:trHeight w:val="268"/>
        </w:trPr>
        <w:tc>
          <w:tcPr>
            <w:tcW w:w="2983" w:type="dxa"/>
            <w:gridSpan w:val="5"/>
            <w:tcBorders>
              <w:left w:val="single" w:sz="4" w:space="0" w:color="000000"/>
            </w:tcBorders>
            <w:shd w:val="clear" w:color="auto" w:fill="FFFFFF"/>
            <w:vAlign w:val="bottom"/>
          </w:tcPr>
          <w:p w:rsidR="00E07F58" w:rsidRDefault="00E07F58" w:rsidP="00E07F58">
            <w:pPr>
              <w:snapToGrid w:val="0"/>
              <w:rPr>
                <w:sz w:val="20"/>
                <w:szCs w:val="20"/>
              </w:rPr>
            </w:pPr>
          </w:p>
        </w:tc>
        <w:tc>
          <w:tcPr>
            <w:tcW w:w="2552" w:type="dxa"/>
            <w:gridSpan w:val="7"/>
            <w:shd w:val="clear" w:color="auto" w:fill="auto"/>
            <w:vAlign w:val="bottom"/>
          </w:tcPr>
          <w:p w:rsidR="00E07F58" w:rsidRDefault="00E07F58" w:rsidP="00E07F58">
            <w:pPr>
              <w:snapToGrid w:val="0"/>
              <w:rPr>
                <w:sz w:val="20"/>
                <w:szCs w:val="20"/>
              </w:rPr>
            </w:pPr>
          </w:p>
        </w:tc>
        <w:tc>
          <w:tcPr>
            <w:tcW w:w="4797" w:type="dxa"/>
            <w:gridSpan w:val="22"/>
            <w:tcBorders>
              <w:right w:val="single" w:sz="4" w:space="0" w:color="auto"/>
            </w:tcBorders>
            <w:shd w:val="clear" w:color="auto" w:fill="FFFFFF"/>
            <w:vAlign w:val="bottom"/>
          </w:tcPr>
          <w:p w:rsidR="00E07F58" w:rsidRDefault="00E07F58" w:rsidP="00E07F58">
            <w:pPr>
              <w:snapToGrid w:val="0"/>
              <w:rPr>
                <w:sz w:val="20"/>
                <w:szCs w:val="20"/>
              </w:rPr>
            </w:pP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20"/>
                <w:szCs w:val="20"/>
              </w:rPr>
            </w:pPr>
          </w:p>
        </w:tc>
      </w:tr>
      <w:tr w:rsidR="00E07F58" w:rsidTr="00E07F58">
        <w:trPr>
          <w:gridAfter w:val="4"/>
          <w:wAfter w:w="140" w:type="dxa"/>
          <w:trHeight w:val="268"/>
        </w:trPr>
        <w:tc>
          <w:tcPr>
            <w:tcW w:w="4301" w:type="dxa"/>
            <w:gridSpan w:val="11"/>
            <w:tcBorders>
              <w:left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6043"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rPr>
            </w:pPr>
          </w:p>
        </w:tc>
      </w:tr>
      <w:tr w:rsidR="00E07F58" w:rsidTr="00E07F58">
        <w:trPr>
          <w:gridAfter w:val="2"/>
          <w:wAfter w:w="109" w:type="dxa"/>
          <w:trHeight w:val="268"/>
        </w:trPr>
        <w:tc>
          <w:tcPr>
            <w:tcW w:w="4301" w:type="dxa"/>
            <w:gridSpan w:val="11"/>
            <w:tcBorders>
              <w:left w:val="single" w:sz="4" w:space="0" w:color="000000"/>
            </w:tcBorders>
            <w:shd w:val="clear" w:color="auto" w:fill="FFFFFF"/>
            <w:vAlign w:val="bottom"/>
          </w:tcPr>
          <w:p w:rsidR="00E07F58" w:rsidRDefault="00E07F58" w:rsidP="00E07F58">
            <w:pPr>
              <w:snapToGrid w:val="0"/>
              <w:rPr>
                <w:sz w:val="20"/>
                <w:szCs w:val="20"/>
              </w:rPr>
            </w:pPr>
          </w:p>
        </w:tc>
        <w:tc>
          <w:tcPr>
            <w:tcW w:w="1627" w:type="dxa"/>
            <w:gridSpan w:val="6"/>
            <w:shd w:val="clear" w:color="auto" w:fill="auto"/>
            <w:vAlign w:val="bottom"/>
          </w:tcPr>
          <w:p w:rsidR="00E07F58" w:rsidRDefault="00E07F58" w:rsidP="00E07F58">
            <w:pPr>
              <w:pStyle w:val="xl28"/>
              <w:snapToGrid w:val="0"/>
              <w:spacing w:before="0" w:after="0"/>
            </w:pPr>
          </w:p>
        </w:tc>
        <w:tc>
          <w:tcPr>
            <w:tcW w:w="4416" w:type="dxa"/>
            <w:gridSpan w:val="18"/>
            <w:tcBorders>
              <w:right w:val="single" w:sz="4" w:space="0" w:color="auto"/>
            </w:tcBorders>
            <w:shd w:val="clear" w:color="auto" w:fill="FFFFFF"/>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2"/>
          <w:wAfter w:w="109" w:type="dxa"/>
          <w:trHeight w:val="268"/>
        </w:trPr>
        <w:tc>
          <w:tcPr>
            <w:tcW w:w="4301" w:type="dxa"/>
            <w:gridSpan w:val="11"/>
            <w:tcBorders>
              <w:left w:val="single" w:sz="4" w:space="0" w:color="000000"/>
            </w:tcBorders>
            <w:shd w:val="clear" w:color="auto" w:fill="FFFFFF"/>
            <w:vAlign w:val="bottom"/>
          </w:tcPr>
          <w:p w:rsidR="00E07F58" w:rsidRDefault="00E07F58" w:rsidP="00E07F58">
            <w:pPr>
              <w:snapToGrid w:val="0"/>
              <w:ind w:left="57"/>
              <w:rPr>
                <w:sz w:val="16"/>
                <w:szCs w:val="16"/>
              </w:rPr>
            </w:pPr>
            <w:r>
              <w:rPr>
                <w:b/>
                <w:bCs/>
                <w:sz w:val="20"/>
                <w:szCs w:val="20"/>
              </w:rPr>
              <w:t xml:space="preserve">Único inmueble </w:t>
            </w:r>
            <w:proofErr w:type="spellStart"/>
            <w:r>
              <w:rPr>
                <w:b/>
                <w:bCs/>
                <w:sz w:val="20"/>
                <w:szCs w:val="20"/>
              </w:rPr>
              <w:t>locado</w:t>
            </w:r>
            <w:proofErr w:type="spellEnd"/>
            <w:r>
              <w:rPr>
                <w:b/>
                <w:bCs/>
                <w:sz w:val="20"/>
                <w:szCs w:val="20"/>
              </w:rPr>
              <w:t>:</w:t>
            </w:r>
          </w:p>
          <w:p w:rsidR="00E07F58" w:rsidRDefault="00E07F58" w:rsidP="00E07F58">
            <w:pPr>
              <w:ind w:left="57"/>
              <w:rPr>
                <w:b/>
                <w:bCs/>
              </w:rPr>
            </w:pPr>
            <w:r>
              <w:rPr>
                <w:sz w:val="16"/>
                <w:szCs w:val="16"/>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E07F58" w:rsidRDefault="00E07F58" w:rsidP="00E07F58">
            <w:pPr>
              <w:pStyle w:val="xl28"/>
              <w:snapToGrid w:val="0"/>
              <w:spacing w:before="0" w:after="0"/>
              <w:jc w:val="center"/>
              <w:rPr>
                <w:b/>
                <w:bCs/>
              </w:rPr>
            </w:pPr>
            <w:r>
              <w:rPr>
                <w:b/>
                <w:bCs/>
                <w:sz w:val="24"/>
                <w:szCs w:val="24"/>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NO</w:t>
            </w:r>
          </w:p>
        </w:tc>
        <w:tc>
          <w:tcPr>
            <w:tcW w:w="2565" w:type="dxa"/>
            <w:gridSpan w:val="12"/>
            <w:vMerge w:val="restart"/>
            <w:tcBorders>
              <w:top w:val="single" w:sz="4" w:space="0" w:color="auto"/>
              <w:left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2"/>
          <w:wAfter w:w="109" w:type="dxa"/>
          <w:trHeight w:hRule="exact" w:val="268"/>
        </w:trPr>
        <w:tc>
          <w:tcPr>
            <w:tcW w:w="4301" w:type="dxa"/>
            <w:gridSpan w:val="11"/>
            <w:tcBorders>
              <w:left w:val="single" w:sz="4" w:space="0" w:color="000000"/>
            </w:tcBorders>
            <w:shd w:val="clear" w:color="auto" w:fill="FFFFFF"/>
            <w:vAlign w:val="bottom"/>
          </w:tcPr>
          <w:p w:rsidR="00E07F58" w:rsidRDefault="00E07F58" w:rsidP="00E07F58">
            <w:pPr>
              <w:snapToGrid w:val="0"/>
              <w:rPr>
                <w:sz w:val="20"/>
                <w:szCs w:val="20"/>
              </w:rPr>
            </w:pPr>
          </w:p>
        </w:tc>
        <w:tc>
          <w:tcPr>
            <w:tcW w:w="1627" w:type="dxa"/>
            <w:gridSpan w:val="6"/>
            <w:shd w:val="clear" w:color="auto" w:fill="auto"/>
            <w:vAlign w:val="bottom"/>
          </w:tcPr>
          <w:p w:rsidR="00E07F58" w:rsidRDefault="00E07F58" w:rsidP="00E07F58">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710976" behindDoc="0" locked="0" layoutInCell="1" allowOverlap="1" wp14:anchorId="7E5B605F" wp14:editId="128D22F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B605F" id="Text Box 78" o:spid="_x0000_s1048" type="#_x0000_t202" style="position:absolute;margin-left:39.75pt;margin-top:.75pt;width:6.9pt;height:14.4pt;z-index:2517109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nJ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02JyY0CAAAk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2565" w:type="dxa"/>
            <w:gridSpan w:val="12"/>
            <w:vMerge/>
            <w:tcBorders>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p>
        </w:tc>
        <w:tc>
          <w:tcPr>
            <w:tcW w:w="31"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rFonts w:eastAsia="Arial"/>
                <w:b/>
                <w:bCs/>
                <w:sz w:val="16"/>
                <w:szCs w:val="16"/>
              </w:rPr>
            </w:pPr>
          </w:p>
        </w:tc>
      </w:tr>
      <w:tr w:rsidR="00E07F58" w:rsidTr="00E07F58">
        <w:trPr>
          <w:gridAfter w:val="4"/>
          <w:wAfter w:w="140" w:type="dxa"/>
          <w:trHeight w:val="461"/>
        </w:trPr>
        <w:tc>
          <w:tcPr>
            <w:tcW w:w="2839" w:type="dxa"/>
            <w:gridSpan w:val="4"/>
            <w:tcBorders>
              <w:left w:val="single" w:sz="4" w:space="0" w:color="000000"/>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1330" w:type="dxa"/>
            <w:gridSpan w:val="8"/>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sz w:val="20"/>
                <w:szCs w:val="20"/>
              </w:rPr>
            </w:pPr>
          </w:p>
        </w:tc>
      </w:tr>
      <w:tr w:rsidR="00E07F58" w:rsidTr="00E07F58">
        <w:trPr>
          <w:gridAfter w:val="4"/>
          <w:wAfter w:w="140" w:type="dxa"/>
          <w:trHeight w:val="261"/>
        </w:trPr>
        <w:tc>
          <w:tcPr>
            <w:tcW w:w="2839" w:type="dxa"/>
            <w:gridSpan w:val="4"/>
            <w:tcBorders>
              <w:left w:val="single" w:sz="4" w:space="0" w:color="000000"/>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7505"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sz w:val="20"/>
                <w:szCs w:val="20"/>
              </w:rPr>
              <w:t> </w:t>
            </w:r>
          </w:p>
        </w:tc>
      </w:tr>
      <w:tr w:rsidR="00E07F58" w:rsidTr="00E07F58">
        <w:trPr>
          <w:gridAfter w:val="4"/>
          <w:wAfter w:w="140" w:type="dxa"/>
          <w:trHeight w:val="383"/>
        </w:trPr>
        <w:tc>
          <w:tcPr>
            <w:tcW w:w="2839" w:type="dxa"/>
            <w:gridSpan w:val="4"/>
            <w:tcBorders>
              <w:left w:val="single" w:sz="4" w:space="0" w:color="000000"/>
              <w:right w:val="single" w:sz="4" w:space="0" w:color="auto"/>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7505" w:type="dxa"/>
            <w:gridSpan w:val="31"/>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4"/>
          <w:wAfter w:w="140" w:type="dxa"/>
          <w:trHeight w:val="276"/>
        </w:trPr>
        <w:tc>
          <w:tcPr>
            <w:tcW w:w="2839" w:type="dxa"/>
            <w:gridSpan w:val="4"/>
            <w:tcBorders>
              <w:left w:val="single" w:sz="4" w:space="0" w:color="000000"/>
              <w:right w:val="single" w:sz="4" w:space="0" w:color="auto"/>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7505" w:type="dxa"/>
            <w:gridSpan w:val="31"/>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4"/>
          <w:wAfter w:w="140" w:type="dxa"/>
          <w:trHeight w:val="276"/>
        </w:trPr>
        <w:tc>
          <w:tcPr>
            <w:tcW w:w="2839" w:type="dxa"/>
            <w:gridSpan w:val="4"/>
            <w:tcBorders>
              <w:left w:val="single" w:sz="4" w:space="0" w:color="000000"/>
              <w:right w:val="single" w:sz="4" w:space="0" w:color="auto"/>
            </w:tcBorders>
            <w:shd w:val="clear" w:color="auto" w:fill="FFFFFF"/>
          </w:tcPr>
          <w:p w:rsidR="00E07F58" w:rsidRDefault="00E07F58" w:rsidP="00E07F58">
            <w:pPr>
              <w:snapToGrid w:val="0"/>
              <w:rPr>
                <w:rFonts w:eastAsia="Arial"/>
                <w:b/>
                <w:bCs/>
                <w:sz w:val="16"/>
                <w:szCs w:val="16"/>
              </w:rPr>
            </w:pPr>
          </w:p>
        </w:tc>
        <w:tc>
          <w:tcPr>
            <w:tcW w:w="7505" w:type="dxa"/>
            <w:gridSpan w:val="31"/>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p>
        </w:tc>
      </w:tr>
    </w:tbl>
    <w:p w:rsidR="001C2E38" w:rsidRDefault="001C2E38" w:rsidP="00927501">
      <w:pPr>
        <w:pStyle w:val="Ttulo1"/>
        <w:spacing w:after="100"/>
        <w:jc w:val="center"/>
        <w:rPr>
          <w:b/>
        </w:rPr>
      </w:pPr>
    </w:p>
    <w:p w:rsidR="001C2E38" w:rsidRDefault="001C2E38">
      <w:pPr>
        <w:tabs>
          <w:tab w:val="left" w:pos="1260"/>
        </w:tabs>
        <w:ind w:left="1260"/>
        <w:rPr>
          <w:b/>
        </w:rPr>
      </w:pPr>
    </w:p>
    <w:p w:rsidR="001C2E38" w:rsidRDefault="001C2E38">
      <w:pPr>
        <w:tabs>
          <w:tab w:val="left" w:pos="1260"/>
        </w:tabs>
        <w:ind w:left="1260"/>
        <w:rPr>
          <w:b/>
        </w:rPr>
      </w:pPr>
    </w:p>
    <w:p w:rsidR="001C2E38" w:rsidRDefault="001C2E38">
      <w:pPr>
        <w:tabs>
          <w:tab w:val="left" w:pos="1260"/>
        </w:tabs>
        <w:ind w:left="1260"/>
        <w:rPr>
          <w:b/>
        </w:rPr>
      </w:pPr>
    </w:p>
    <w:p w:rsidR="001C2E38" w:rsidRDefault="001C2E38">
      <w:pPr>
        <w:jc w:val="both"/>
      </w:pPr>
    </w:p>
    <w:p w:rsidR="001C2E38" w:rsidRDefault="001C2E38">
      <w:pPr>
        <w:jc w:val="both"/>
        <w:rPr>
          <w:sz w:val="20"/>
          <w:szCs w:val="20"/>
        </w:rPr>
      </w:pPr>
      <w:r>
        <w:rPr>
          <w:sz w:val="20"/>
          <w:szCs w:val="20"/>
        </w:rPr>
        <w:t xml:space="preserve">_Para el caso de que la titularidad de dominio esté en cabeza de más de tres propietarios, deberán consignarse </w:t>
      </w:r>
      <w:r w:rsidR="00347D14">
        <w:rPr>
          <w:sz w:val="20"/>
          <w:szCs w:val="20"/>
        </w:rPr>
        <w:t xml:space="preserve"> </w:t>
      </w:r>
      <w:r>
        <w:rPr>
          <w:sz w:val="20"/>
          <w:szCs w:val="20"/>
        </w:rPr>
        <w:t>los datos de los faltantes en hoja aparte (ANEXO A – CONTINUACIÓN).</w:t>
      </w:r>
    </w:p>
    <w:p w:rsidR="001C2E38" w:rsidRDefault="001C2E38">
      <w:pPr>
        <w:jc w:val="both"/>
        <w:sectPr w:rsidR="001C2E38" w:rsidSect="006A4A53">
          <w:headerReference w:type="default" r:id="rId8"/>
          <w:footerReference w:type="default" r:id="rId9"/>
          <w:pgSz w:w="11906" w:h="16838"/>
          <w:pgMar w:top="993" w:right="747" w:bottom="142" w:left="1134" w:header="720" w:footer="709" w:gutter="0"/>
          <w:cols w:space="720"/>
          <w:docGrid w:linePitch="360"/>
        </w:sectPr>
      </w:pPr>
      <w:r>
        <w:rPr>
          <w:sz w:val="20"/>
          <w:szCs w:val="20"/>
        </w:rPr>
        <w:t xml:space="preserve">_El locador deberá informar al locatario la transferencia de dominio que pueda afectar la propiedad.          </w:t>
      </w:r>
    </w:p>
    <w:tbl>
      <w:tblPr>
        <w:tblW w:w="0" w:type="auto"/>
        <w:tblInd w:w="-270" w:type="dxa"/>
        <w:tblLayout w:type="fixed"/>
        <w:tblCellMar>
          <w:left w:w="0" w:type="dxa"/>
          <w:right w:w="0" w:type="dxa"/>
        </w:tblCellMar>
        <w:tblLook w:val="0000" w:firstRow="0" w:lastRow="0" w:firstColumn="0" w:lastColumn="0" w:noHBand="0" w:noVBand="0"/>
      </w:tblPr>
      <w:tblGrid>
        <w:gridCol w:w="2884"/>
        <w:gridCol w:w="7916"/>
      </w:tblGrid>
      <w:tr w:rsidR="001C2E38">
        <w:trPr>
          <w:trHeight w:hRule="exact" w:val="747"/>
        </w:trPr>
        <w:tc>
          <w:tcPr>
            <w:tcW w:w="10800" w:type="dxa"/>
            <w:gridSpan w:val="2"/>
            <w:tcBorders>
              <w:top w:val="single" w:sz="4" w:space="0" w:color="000000"/>
              <w:left w:val="single" w:sz="4" w:space="0" w:color="000000"/>
              <w:right w:val="single" w:sz="8" w:space="0" w:color="000000"/>
            </w:tcBorders>
            <w:shd w:val="clear" w:color="auto" w:fill="auto"/>
            <w:vAlign w:val="bottom"/>
          </w:tcPr>
          <w:p w:rsidR="001C2E38" w:rsidRDefault="001C2E38">
            <w:pPr>
              <w:snapToGrid w:val="0"/>
              <w:jc w:val="center"/>
              <w:rPr>
                <w:sz w:val="20"/>
                <w:szCs w:val="20"/>
              </w:rPr>
            </w:pPr>
            <w:r>
              <w:rPr>
                <w:b/>
                <w:bCs/>
                <w:i/>
                <w:iCs/>
                <w:sz w:val="20"/>
                <w:szCs w:val="20"/>
              </w:rPr>
              <w:lastRenderedPageBreak/>
              <w:t> </w:t>
            </w:r>
          </w:p>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74295</wp:posOffset>
                      </wp:positionH>
                      <wp:positionV relativeFrom="paragraph">
                        <wp:posOffset>93980</wp:posOffset>
                      </wp:positionV>
                      <wp:extent cx="6692900"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Pr="00926E29" w:rsidRDefault="009E54C3">
                                  <w:pPr>
                                    <w:jc w:val="center"/>
                                    <w:rPr>
                                      <w:b/>
                                      <w:bCs/>
                                      <w:sz w:val="28"/>
                                      <w:szCs w:val="28"/>
                                    </w:rPr>
                                  </w:pPr>
                                  <w:r w:rsidRPr="00926E29">
                                    <w:rPr>
                                      <w:b/>
                                      <w:bCs/>
                                      <w:sz w:val="28"/>
                                      <w:szCs w:val="28"/>
                                    </w:rPr>
                                    <w:t>ANEXO B</w:t>
                                  </w:r>
                                </w:p>
                                <w:p w:rsidR="009E54C3" w:rsidRDefault="009E54C3">
                                  <w:pPr>
                                    <w:jc w:val="center"/>
                                    <w:rPr>
                                      <w:b/>
                                      <w:bCs/>
                                      <w:sz w:val="20"/>
                                      <w:szCs w:val="20"/>
                                    </w:rPr>
                                  </w:pPr>
                                </w:p>
                                <w:p w:rsidR="009E54C3" w:rsidRPr="00926E29" w:rsidRDefault="009E54C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9" type="#_x0000_t202" style="position:absolute;margin-left:5.85pt;margin-top:7.4pt;width:527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" stroked="f">
                      <v:fill opacity="0"/>
                      <v:textbox inset="0,0,0,0">
                        <w:txbxContent>
                          <w:p w:rsidR="009E54C3" w:rsidRPr="00926E29" w:rsidRDefault="009E54C3">
                            <w:pPr>
                              <w:jc w:val="center"/>
                              <w:rPr>
                                <w:b/>
                                <w:bCs/>
                                <w:sz w:val="28"/>
                                <w:szCs w:val="28"/>
                              </w:rPr>
                            </w:pPr>
                            <w:r w:rsidRPr="00926E29">
                              <w:rPr>
                                <w:b/>
                                <w:bCs/>
                                <w:sz w:val="28"/>
                                <w:szCs w:val="28"/>
                              </w:rPr>
                              <w:t>ANEXO B</w:t>
                            </w:r>
                          </w:p>
                          <w:p w:rsidR="009E54C3" w:rsidRDefault="009E54C3">
                            <w:pPr>
                              <w:jc w:val="center"/>
                              <w:rPr>
                                <w:b/>
                                <w:bCs/>
                                <w:sz w:val="20"/>
                                <w:szCs w:val="20"/>
                              </w:rPr>
                            </w:pPr>
                          </w:p>
                          <w:p w:rsidR="009E54C3" w:rsidRPr="00926E29" w:rsidRDefault="009E54C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926E29">
        <w:trPr>
          <w:trHeight w:val="1216"/>
        </w:trPr>
        <w:tc>
          <w:tcPr>
            <w:tcW w:w="10800"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916"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trPr>
          <w:trHeight w:val="510"/>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916"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trPr>
          <w:trHeight w:val="255"/>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916" w:type="dxa"/>
            <w:tcBorders>
              <w:right w:val="single" w:sz="8" w:space="0" w:color="000000"/>
            </w:tcBorders>
            <w:shd w:val="clear" w:color="auto" w:fill="FFFFFF"/>
            <w:vAlign w:val="center"/>
          </w:tcPr>
          <w:p w:rsidR="001C2E38" w:rsidRDefault="001C2E38">
            <w:pPr>
              <w:snapToGrid w:val="0"/>
              <w:rPr>
                <w:sz w:val="16"/>
                <w:szCs w:val="16"/>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lastRenderedPageBreak/>
              <w:t> </w:t>
            </w:r>
          </w:p>
          <w:p w:rsidR="001C2E38" w:rsidRDefault="001C2E38">
            <w:pPr>
              <w:rPr>
                <w:b/>
                <w:bCs/>
                <w:sz w:val="16"/>
                <w:szCs w:val="16"/>
              </w:rPr>
            </w:pPr>
          </w:p>
        </w:tc>
        <w:tc>
          <w:tcPr>
            <w:tcW w:w="7916"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trPr>
          <w:trHeight w:val="226"/>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70"/>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916"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trPr>
          <w:trHeight w:val="270"/>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Y="2461"/>
        <w:tblW w:w="10540" w:type="dxa"/>
        <w:tblLayout w:type="fixed"/>
        <w:tblCellMar>
          <w:left w:w="0" w:type="dxa"/>
          <w:right w:w="0" w:type="dxa"/>
        </w:tblCellMar>
        <w:tblLook w:val="0000" w:firstRow="0" w:lastRow="0" w:firstColumn="0" w:lastColumn="0" w:noHBand="0" w:noVBand="0"/>
      </w:tblPr>
      <w:tblGrid>
        <w:gridCol w:w="1810"/>
        <w:gridCol w:w="1080"/>
        <w:gridCol w:w="79"/>
        <w:gridCol w:w="7571"/>
      </w:tblGrid>
      <w:tr w:rsidR="001C2E38" w:rsidTr="00926E29">
        <w:trPr>
          <w:trHeight w:hRule="exact" w:val="300"/>
        </w:trPr>
        <w:tc>
          <w:tcPr>
            <w:tcW w:w="10540" w:type="dxa"/>
            <w:gridSpan w:val="4"/>
            <w:tcBorders>
              <w:top w:val="single" w:sz="4" w:space="0" w:color="000000"/>
              <w:left w:val="single" w:sz="4" w:space="0" w:color="000000"/>
              <w:right w:val="single" w:sz="4" w:space="0" w:color="000000"/>
            </w:tcBorders>
            <w:shd w:val="clear" w:color="auto" w:fill="FFFFFF"/>
          </w:tcPr>
          <w:p w:rsidR="001C2E38" w:rsidRDefault="00926E29" w:rsidP="00926E29">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926E29">
        <w:trPr>
          <w:trHeight w:val="1692"/>
        </w:trPr>
        <w:tc>
          <w:tcPr>
            <w:tcW w:w="2969" w:type="dxa"/>
            <w:gridSpan w:val="3"/>
            <w:tcBorders>
              <w:left w:val="single" w:sz="4" w:space="0" w:color="000000"/>
            </w:tcBorders>
            <w:shd w:val="clear" w:color="auto" w:fill="FFFFFF"/>
            <w:vAlign w:val="center"/>
          </w:tcPr>
          <w:p w:rsidR="001C2E38" w:rsidRDefault="00E2733C" w:rsidP="00926E29">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1387475</wp:posOffset>
                      </wp:positionH>
                      <wp:positionV relativeFrom="paragraph">
                        <wp:posOffset>309880</wp:posOffset>
                      </wp:positionV>
                      <wp:extent cx="4259580"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Pr="00926E29" w:rsidRDefault="009E54C3">
                                  <w:pPr>
                                    <w:jc w:val="center"/>
                                    <w:rPr>
                                      <w:b/>
                                      <w:bCs/>
                                      <w:sz w:val="28"/>
                                      <w:szCs w:val="28"/>
                                      <w:u w:val="single"/>
                                    </w:rPr>
                                  </w:pPr>
                                  <w:r w:rsidRPr="00926E29">
                                    <w:rPr>
                                      <w:b/>
                                      <w:bCs/>
                                      <w:sz w:val="28"/>
                                      <w:szCs w:val="28"/>
                                    </w:rPr>
                                    <w:t>ANEXO C</w:t>
                                  </w:r>
                                </w:p>
                                <w:p w:rsidR="009E54C3" w:rsidRPr="00926E29" w:rsidRDefault="009E54C3">
                                  <w:pPr>
                                    <w:jc w:val="center"/>
                                    <w:rPr>
                                      <w:b/>
                                      <w:bCs/>
                                      <w:sz w:val="28"/>
                                      <w:szCs w:val="28"/>
                                      <w:u w:val="single"/>
                                    </w:rPr>
                                  </w:pPr>
                                </w:p>
                                <w:p w:rsidR="009E54C3" w:rsidRPr="00926E29" w:rsidRDefault="009E54C3">
                                  <w:pPr>
                                    <w:jc w:val="center"/>
                                    <w:rPr>
                                      <w:b/>
                                      <w:bCs/>
                                      <w:u w:val="single"/>
                                    </w:rPr>
                                  </w:pPr>
                                  <w:r w:rsidRPr="00926E29">
                                    <w:rPr>
                                      <w:b/>
                                      <w:bCs/>
                                      <w:u w:val="single"/>
                                    </w:rPr>
                                    <w:t>APODERADOS - DECLARACION JURADA</w:t>
                                  </w:r>
                                </w:p>
                                <w:p w:rsidR="009E54C3" w:rsidRPr="00926E29" w:rsidRDefault="009E54C3">
                                  <w:pPr>
                                    <w:jc w:val="center"/>
                                    <w:rPr>
                                      <w:b/>
                                      <w:bCs/>
                                      <w:sz w:val="28"/>
                                      <w:szCs w:val="28"/>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left:0;text-align:left;margin-left:109.25pt;margin-top:24.4pt;width:335.4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" stroked="f">
                      <v:fill opacity="0"/>
                      <v:textbox inset="0,0,0,0">
                        <w:txbxContent>
                          <w:p w:rsidR="009E54C3" w:rsidRPr="00926E29" w:rsidRDefault="009E54C3">
                            <w:pPr>
                              <w:jc w:val="center"/>
                              <w:rPr>
                                <w:b/>
                                <w:bCs/>
                                <w:sz w:val="28"/>
                                <w:szCs w:val="28"/>
                                <w:u w:val="single"/>
                              </w:rPr>
                            </w:pPr>
                            <w:r w:rsidRPr="00926E29">
                              <w:rPr>
                                <w:b/>
                                <w:bCs/>
                                <w:sz w:val="28"/>
                                <w:szCs w:val="28"/>
                              </w:rPr>
                              <w:t>ANEXO C</w:t>
                            </w:r>
                          </w:p>
                          <w:p w:rsidR="009E54C3" w:rsidRPr="00926E29" w:rsidRDefault="009E54C3">
                            <w:pPr>
                              <w:jc w:val="center"/>
                              <w:rPr>
                                <w:b/>
                                <w:bCs/>
                                <w:sz w:val="28"/>
                                <w:szCs w:val="28"/>
                                <w:u w:val="single"/>
                              </w:rPr>
                            </w:pPr>
                          </w:p>
                          <w:p w:rsidR="009E54C3" w:rsidRPr="00926E29" w:rsidRDefault="009E54C3">
                            <w:pPr>
                              <w:jc w:val="center"/>
                              <w:rPr>
                                <w:b/>
                                <w:bCs/>
                                <w:u w:val="single"/>
                              </w:rPr>
                            </w:pPr>
                            <w:r w:rsidRPr="00926E29">
                              <w:rPr>
                                <w:b/>
                                <w:bCs/>
                                <w:u w:val="single"/>
                              </w:rPr>
                              <w:t>APODERADOS - DECLARACION JURADA</w:t>
                            </w:r>
                          </w:p>
                          <w:p w:rsidR="009E54C3" w:rsidRPr="00926E29" w:rsidRDefault="009E54C3">
                            <w:pPr>
                              <w:jc w:val="center"/>
                              <w:rPr>
                                <w:b/>
                                <w:bCs/>
                                <w:sz w:val="28"/>
                                <w:szCs w:val="28"/>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rPr>
                                <w:b/>
                                <w:bCs/>
                                <w:sz w:val="20"/>
                                <w:szCs w:val="20"/>
                                <w:u w:val="single"/>
                              </w:rPr>
                            </w:pPr>
                          </w:p>
                          <w:p w:rsidR="009E54C3" w:rsidRDefault="009E54C3">
                            <w:pPr>
                              <w:jc w:val="center"/>
                            </w:pPr>
                          </w:p>
                        </w:txbxContent>
                      </v:textbox>
                    </v:shape>
                  </w:pict>
                </mc:Fallback>
              </mc:AlternateContent>
            </w:r>
            <w:r w:rsidR="001C2E38">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rFonts w:eastAsia="Arial"/>
                <w:b/>
                <w:bCs/>
                <w:sz w:val="20"/>
                <w:szCs w:val="20"/>
              </w:rPr>
            </w:pPr>
            <w:r>
              <w:rPr>
                <w:sz w:val="20"/>
                <w:szCs w:val="20"/>
              </w:rPr>
              <w:t> </w:t>
            </w:r>
          </w:p>
        </w:tc>
      </w:tr>
      <w:tr w:rsidR="001C2E38" w:rsidTr="00926E29">
        <w:trPr>
          <w:trHeight w:val="510"/>
        </w:trPr>
        <w:tc>
          <w:tcPr>
            <w:tcW w:w="2969" w:type="dxa"/>
            <w:gridSpan w:val="3"/>
            <w:tcBorders>
              <w:left w:val="single" w:sz="4" w:space="0" w:color="000000"/>
            </w:tcBorders>
            <w:shd w:val="clear" w:color="auto" w:fill="FFFFFF"/>
            <w:vAlign w:val="bottom"/>
          </w:tcPr>
          <w:p w:rsidR="00926E29" w:rsidRDefault="001C2E38" w:rsidP="00926E29">
            <w:pPr>
              <w:snapToGrid w:val="0"/>
              <w:rPr>
                <w:rFonts w:eastAsia="Arial"/>
                <w:b/>
                <w:bCs/>
                <w:sz w:val="20"/>
                <w:szCs w:val="20"/>
              </w:rPr>
            </w:pPr>
            <w:r>
              <w:rPr>
                <w:rFonts w:eastAsia="Arial"/>
                <w:b/>
                <w:bCs/>
                <w:sz w:val="20"/>
                <w:szCs w:val="20"/>
              </w:rPr>
              <w:t xml:space="preserve"> </w:t>
            </w:r>
          </w:p>
          <w:p w:rsidR="001C2E38" w:rsidRDefault="001C2E38" w:rsidP="00926E29">
            <w:pPr>
              <w:snapToGrid w:val="0"/>
              <w:rPr>
                <w:sz w:val="18"/>
                <w:szCs w:val="18"/>
              </w:rPr>
            </w:pPr>
            <w:r>
              <w:rPr>
                <w:b/>
                <w:bCs/>
                <w:sz w:val="20"/>
                <w:szCs w:val="20"/>
              </w:rPr>
              <w:t>Nombre y Apellido:</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p>
        </w:tc>
        <w:tc>
          <w:tcPr>
            <w:tcW w:w="7571" w:type="dxa"/>
            <w:tcBorders>
              <w:bottom w:val="single" w:sz="4" w:space="0" w:color="000000"/>
              <w:right w:val="single" w:sz="4" w:space="0" w:color="000000"/>
            </w:tcBorders>
            <w:shd w:val="clear" w:color="auto" w:fill="FFFFFF"/>
          </w:tcPr>
          <w:p w:rsidR="001C2E38" w:rsidRDefault="001C2E38" w:rsidP="00926E29">
            <w:pPr>
              <w:snapToGrid w:val="0"/>
              <w:rPr>
                <w:sz w:val="18"/>
                <w:szCs w:val="18"/>
              </w:rPr>
            </w:pPr>
          </w:p>
        </w:tc>
      </w:tr>
      <w:tr w:rsidR="001C2E38" w:rsidTr="00926E29">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926E29">
            <w:pPr>
              <w:snapToGrid w:val="0"/>
              <w:rPr>
                <w:sz w:val="18"/>
                <w:szCs w:val="18"/>
              </w:rPr>
            </w:pPr>
            <w:r>
              <w:rPr>
                <w:b/>
                <w:bCs/>
                <w:sz w:val="16"/>
                <w:szCs w:val="16"/>
              </w:rPr>
              <w:t>Tipo  de Documento</w:t>
            </w:r>
          </w:p>
        </w:tc>
        <w:tc>
          <w:tcPr>
            <w:tcW w:w="8730"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926E29">
            <w:pPr>
              <w:snapToGrid w:val="0"/>
              <w:rPr>
                <w:sz w:val="18"/>
                <w:szCs w:val="18"/>
              </w:rPr>
            </w:pPr>
          </w:p>
          <w:p w:rsidR="001C2E38" w:rsidRDefault="001C2E38" w:rsidP="00926E29">
            <w:pPr>
              <w:rPr>
                <w:sz w:val="20"/>
                <w:szCs w:val="20"/>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18"/>
                <w:szCs w:val="18"/>
              </w:rPr>
            </w:pPr>
            <w:r>
              <w:rPr>
                <w:sz w:val="18"/>
                <w:szCs w:val="18"/>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ind w:left="57" w:right="57"/>
              <w:rPr>
                <w:sz w:val="20"/>
                <w:szCs w:val="20"/>
              </w:rPr>
            </w:pPr>
            <w:r>
              <w:rPr>
                <w:b/>
                <w:bCs/>
                <w:sz w:val="20"/>
                <w:szCs w:val="20"/>
              </w:rPr>
              <w:t>Nombre y Apellido,   Poderdante ó Razón Social</w:t>
            </w:r>
            <w:r>
              <w:rPr>
                <w:b/>
                <w:bCs/>
                <w:sz w:val="16"/>
                <w:szCs w:val="16"/>
              </w:rPr>
              <w:t xml:space="preserve">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16"/>
                <w:szCs w:val="16"/>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b/>
                <w:bCs/>
                <w:sz w:val="16"/>
                <w:szCs w:val="16"/>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1810" w:type="dxa"/>
            <w:tcBorders>
              <w:left w:val="single" w:sz="4" w:space="0" w:color="000000"/>
            </w:tcBorders>
            <w:shd w:val="clear" w:color="auto" w:fill="FFFFFF"/>
            <w:vAlign w:val="bottom"/>
          </w:tcPr>
          <w:p w:rsidR="001C2E38" w:rsidRDefault="001C2E38" w:rsidP="00926E29">
            <w:pPr>
              <w:snapToGrid w:val="0"/>
              <w:ind w:left="57" w:right="57"/>
              <w:rPr>
                <w:sz w:val="18"/>
                <w:szCs w:val="18"/>
              </w:rPr>
            </w:pPr>
            <w:r>
              <w:rPr>
                <w:b/>
                <w:bCs/>
                <w:sz w:val="20"/>
                <w:szCs w:val="20"/>
              </w:rPr>
              <w:t>Tipo  de Documento:</w:t>
            </w:r>
          </w:p>
        </w:tc>
        <w:tc>
          <w:tcPr>
            <w:tcW w:w="8730"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18"/>
                <w:szCs w:val="18"/>
              </w:rPr>
            </w:pPr>
          </w:p>
          <w:p w:rsidR="001C2E38" w:rsidRDefault="001C2E38" w:rsidP="00926E29">
            <w:pPr>
              <w:rPr>
                <w:b/>
                <w:bCs/>
                <w:sz w:val="16"/>
                <w:szCs w:val="16"/>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b/>
                <w:bCs/>
                <w:sz w:val="16"/>
                <w:szCs w:val="16"/>
              </w:rPr>
            </w:pPr>
          </w:p>
        </w:tc>
        <w:tc>
          <w:tcPr>
            <w:tcW w:w="7571" w:type="dxa"/>
            <w:tcBorders>
              <w:right w:val="single" w:sz="4" w:space="0" w:color="000000"/>
            </w:tcBorders>
            <w:shd w:val="clear" w:color="auto" w:fill="FFFFFF"/>
          </w:tcPr>
          <w:p w:rsidR="001C2E38" w:rsidRDefault="001C2E38" w:rsidP="00926E29">
            <w:pPr>
              <w:snapToGrid w:val="0"/>
              <w:rPr>
                <w:sz w:val="20"/>
                <w:szCs w:val="20"/>
              </w:rPr>
            </w:pP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8"/>
                <w:szCs w:val="18"/>
              </w:rPr>
            </w:pPr>
            <w:r>
              <w:rPr>
                <w:sz w:val="20"/>
                <w:szCs w:val="20"/>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Firma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Aclaración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8" w:space="0" w:color="000000"/>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auto"/>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Carácter </w:t>
            </w:r>
          </w:p>
        </w:tc>
        <w:tc>
          <w:tcPr>
            <w:tcW w:w="7571" w:type="dxa"/>
            <w:tcBorders>
              <w:left w:val="single" w:sz="8" w:space="0" w:color="000000"/>
              <w:bottom w:val="single" w:sz="8" w:space="0" w:color="000000"/>
              <w:right w:val="single" w:sz="4" w:space="0" w:color="000000"/>
            </w:tcBorders>
            <w:shd w:val="clear" w:color="auto" w:fill="auto"/>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Lugar y Fecha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4" w:space="0" w:color="000000"/>
              <w:right w:val="single" w:sz="4" w:space="0" w:color="000000"/>
            </w:tcBorders>
            <w:shd w:val="clear" w:color="auto" w:fill="FFFFFF"/>
            <w:vAlign w:val="bottom"/>
          </w:tcPr>
          <w:p w:rsidR="001C2E38" w:rsidRDefault="001C2E38" w:rsidP="00926E29">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926E29">
          <w:headerReference w:type="even" r:id="rId10"/>
          <w:headerReference w:type="default" r:id="rId11"/>
          <w:footerReference w:type="even" r:id="rId12"/>
          <w:footerReference w:type="default" r:id="rId13"/>
          <w:headerReference w:type="first" r:id="rId14"/>
          <w:footerReference w:type="first" r:id="rId15"/>
          <w:pgSz w:w="11906" w:h="16838"/>
          <w:pgMar w:top="776" w:right="1083" w:bottom="1985" w:left="1077"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1214120</wp:posOffset>
                      </wp:positionH>
                      <wp:positionV relativeFrom="paragraph">
                        <wp:posOffset>159385</wp:posOffset>
                      </wp:positionV>
                      <wp:extent cx="483870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Pr="00926E29" w:rsidRDefault="009E54C3" w:rsidP="00E07F58">
                                  <w:pPr>
                                    <w:jc w:val="center"/>
                                    <w:rPr>
                                      <w:b/>
                                      <w:bCs/>
                                      <w:sz w:val="28"/>
                                      <w:szCs w:val="28"/>
                                      <w:u w:val="single"/>
                                    </w:rPr>
                                  </w:pPr>
                                  <w:r w:rsidRPr="00926E29">
                                    <w:rPr>
                                      <w:b/>
                                      <w:bCs/>
                                      <w:sz w:val="28"/>
                                      <w:szCs w:val="28"/>
                                      <w:u w:val="single"/>
                                    </w:rPr>
                                    <w:t>ANEXO D</w:t>
                                  </w:r>
                                </w:p>
                                <w:p w:rsidR="009E54C3" w:rsidRPr="00926E29" w:rsidRDefault="009E54C3" w:rsidP="00E07F58">
                                  <w:pPr>
                                    <w:jc w:val="center"/>
                                    <w:rPr>
                                      <w:b/>
                                      <w:bCs/>
                                      <w:sz w:val="28"/>
                                      <w:szCs w:val="28"/>
                                      <w:u w:val="single"/>
                                    </w:rPr>
                                  </w:pPr>
                                </w:p>
                                <w:p w:rsidR="009E54C3" w:rsidRPr="00926E29" w:rsidRDefault="009E54C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1" type="#_x0000_t202" style="position:absolute;left:0;text-align:left;margin-left:95.6pt;margin-top:12.55pt;width:381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" stroked="f">
                      <v:fill opacity="0"/>
                      <v:textbox inset="0,0,0,0">
                        <w:txbxContent>
                          <w:p w:rsidR="009E54C3" w:rsidRPr="00926E29" w:rsidRDefault="009E54C3" w:rsidP="00E07F58">
                            <w:pPr>
                              <w:jc w:val="center"/>
                              <w:rPr>
                                <w:b/>
                                <w:bCs/>
                                <w:sz w:val="28"/>
                                <w:szCs w:val="28"/>
                                <w:u w:val="single"/>
                              </w:rPr>
                            </w:pPr>
                            <w:r w:rsidRPr="00926E29">
                              <w:rPr>
                                <w:b/>
                                <w:bCs/>
                                <w:sz w:val="28"/>
                                <w:szCs w:val="28"/>
                                <w:u w:val="single"/>
                              </w:rPr>
                              <w:t>ANEXO D</w:t>
                            </w:r>
                          </w:p>
                          <w:p w:rsidR="009E54C3" w:rsidRPr="00926E29" w:rsidRDefault="009E54C3" w:rsidP="00E07F58">
                            <w:pPr>
                              <w:jc w:val="center"/>
                              <w:rPr>
                                <w:b/>
                                <w:bCs/>
                                <w:sz w:val="28"/>
                                <w:szCs w:val="28"/>
                                <w:u w:val="single"/>
                              </w:rPr>
                            </w:pPr>
                          </w:p>
                          <w:p w:rsidR="009E54C3" w:rsidRPr="00926E29" w:rsidRDefault="009E54C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2"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sTzjQIAACM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w1K2+r2kfQjFFQVKg/vDRg9Mp8x2iErm2w/bYnhmEk3kvQnW/x2TCzsZ0N&#10;IikcbbDDKJo3Lj4Fe234rgfkqGyprkCbHQ/C8SKOLIC6n0AnhiCOr4Zv9afz4PX7bVv/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WrE840CAAAj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3"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6MjTI0CAAAj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Pr="00776075" w:rsidRDefault="009E54C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4"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ir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wvJ+1tFH0C1RgFRQVpwFMDRqfMN4wGaNsa2687YhhG4p0E5fkenwwzGZvJ&#10;ILKBozV2GEXz1sW3YKcN33aAHLUt1TWos+VBOF7GMQoI3U+gFUMSh2fD9/rLefD6+bitfg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YbIq44CAAAkBQAADgAAAAAAAAAAAAAAAAAuAgAAZHJzL2Uyb0RvYy54bWxQSwECLQAU&#10;AAYACAAAACEAXGxxptwAAAAKAQAADwAAAAAAAAAAAAAAAADoBAAAZHJzL2Rvd25yZXYueG1sUEsF&#10;BgAAAAAEAAQA8wAAAPEFAAAAAA==&#10;" stroked="f">
                      <v:fill opacity="0"/>
                      <v:textbox inset="0,0,0,0">
                        <w:txbxContent>
                          <w:p w:rsidR="009E54C3" w:rsidRPr="00776075" w:rsidRDefault="009E54C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5"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mj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V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g9Jo40CAAAjBQAADgAAAAAAAAAAAAAAAAAuAgAAZHJzL2Uyb0RvYy54bWxQSwECLQAUAAYA&#10;CAAAACEA6E9VTNoAAAAGAQAADwAAAAAAAAAAAAAAAADnBAAAZHJzL2Rvd25yZXYueG1sUEsFBgAA&#10;AAAEAAQA8wAAAO4FAAAAAA==&#10;" stroked="f">
                      <v:fill opacity="0"/>
                      <v:textbox inset="0,0,0,0">
                        <w:txbxContent>
                          <w:p w:rsidR="009E54C3" w:rsidRDefault="009E54C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4C3" w:rsidRDefault="009E54C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6"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A/051WOAgAAIwUAAA4AAAAAAAAAAAAAAAAALgIAAGRycy9lMm9Eb2MueG1sUEsBAi0AFAAG&#10;AAgAAAAhAOhPVUzaAAAABgEAAA8AAAAAAAAAAAAAAAAA6AQAAGRycy9kb3ducmV2LnhtbFBLBQYA&#10;AAAABAAEAPMAAADvBQAAAAA=&#10;" stroked="f">
                      <v:fill opacity="0"/>
                      <v:textbox inset="0,0,0,0">
                        <w:txbxContent>
                          <w:p w:rsidR="009E54C3" w:rsidRDefault="009E54C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Default="006A4A53" w:rsidP="006A4A53"/>
    <w:p w:rsidR="00E07F58" w:rsidRDefault="006A4A53">
      <w:pPr>
        <w:widowControl/>
        <w:suppressAutoHyphens w:val="0"/>
        <w:autoSpaceDE/>
      </w:pPr>
      <w:r>
        <w:br w:type="page"/>
      </w:r>
      <w:r w:rsidR="00E07F58">
        <w:lastRenderedPageBreak/>
        <w:br w:type="page"/>
      </w:r>
    </w:p>
    <w:p w:rsidR="00802934" w:rsidRPr="00E34D18" w:rsidRDefault="00802934" w:rsidP="006A4A53">
      <w:pPr>
        <w:rPr>
          <w:rFonts w:ascii="Times New Roman" w:hAnsi="Times New Roman" w:cs="Times New Roman"/>
        </w:rPr>
      </w:pPr>
    </w:p>
    <w:p w:rsidR="00802934" w:rsidRPr="00776075" w:rsidRDefault="00802934" w:rsidP="00802934">
      <w:pPr>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802934" w:rsidRPr="00E34D18">
        <w:rPr>
          <w:rFonts w:ascii="Times New Roman" w:hAnsi="Times New Roman" w:cs="Times New Roman"/>
        </w:rPr>
        <w:t>CUIT N°……………………………, 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Pr="00E34D18">
        <w:rPr>
          <w:rFonts w:ascii="Times New Roman" w:hAnsi="Times New Roman" w:cs="Times New Roman"/>
        </w:rPr>
        <w:t xml:space="preserve"> (Art. 8°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Art. 9°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N° 1300/16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776075" w:rsidRDefault="00776075" w:rsidP="00802934">
      <w:pPr>
        <w:tabs>
          <w:tab w:val="left" w:pos="3555"/>
        </w:tabs>
      </w:pP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237328" w:rsidRDefault="00237328"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776075" w:rsidRDefault="00776075" w:rsidP="00776075">
      <w:pPr>
        <w:tabs>
          <w:tab w:val="left" w:pos="3555"/>
        </w:tabs>
      </w:pPr>
    </w:p>
    <w:p w:rsidR="00237328" w:rsidRDefault="00237328"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6A4A53" w:rsidRDefault="00776075" w:rsidP="00E67302">
      <w:pPr>
        <w:tabs>
          <w:tab w:val="left" w:pos="3555"/>
        </w:tabs>
      </w:pPr>
      <w:r>
        <w:t>Aclaración:……………………………………………………</w:t>
      </w:r>
      <w:r w:rsidR="00E67302">
        <w:t>……………………</w:t>
      </w:r>
      <w:r w:rsidR="00237328" w:rsidRPr="00802934">
        <w:t xml:space="preserve"> </w:t>
      </w:r>
      <w:r w:rsidR="006A4A53" w:rsidRPr="00802934">
        <w:br w:type="page"/>
      </w:r>
    </w:p>
    <w:p w:rsidR="00D73214" w:rsidRPr="0016279E" w:rsidRDefault="006A4A53" w:rsidP="00582749">
      <w:pPr>
        <w:tabs>
          <w:tab w:val="center" w:pos="4459"/>
        </w:tabs>
        <w:rPr>
          <w:rFonts w:ascii="Times New Roman" w:hAnsi="Times New Roman" w:cs="Times New Roman"/>
          <w:sz w:val="28"/>
          <w:szCs w:val="28"/>
        </w:rPr>
      </w:pPr>
      <w:r>
        <w:lastRenderedPageBreak/>
        <w:tab/>
      </w:r>
      <w:r w:rsidR="00D73214" w:rsidRPr="0016279E">
        <w:rPr>
          <w:rFonts w:ascii="Times New Roman" w:hAnsi="Times New Roman" w:cs="Times New Roman"/>
          <w:sz w:val="28"/>
          <w:szCs w:val="28"/>
        </w:rPr>
        <w:t>CONTRATO TIPO DE LOCACIÓN</w:t>
      </w:r>
      <w:r w:rsidR="00582749">
        <w:rPr>
          <w:rFonts w:ascii="Times New Roman" w:hAnsi="Times New Roman" w:cs="Times New Roman"/>
          <w:sz w:val="28"/>
          <w:szCs w:val="28"/>
        </w:rPr>
        <w:t xml:space="preserve"> </w:t>
      </w:r>
    </w:p>
    <w:p w:rsidR="00D73214" w:rsidRPr="002C5D09" w:rsidRDefault="00D73214" w:rsidP="00D73214">
      <w:pPr>
        <w:jc w:val="center"/>
        <w:rPr>
          <w:rFonts w:ascii="Times New Roman" w:hAnsi="Times New Roman" w:cs="Times New Roman"/>
          <w:sz w:val="28"/>
          <w:szCs w:val="28"/>
        </w:rPr>
      </w:pPr>
      <w:r w:rsidRPr="0016279E">
        <w:rPr>
          <w:rFonts w:ascii="Times New Roman" w:hAnsi="Times New Roman" w:cs="Times New Roman"/>
          <w:sz w:val="28"/>
          <w:szCs w:val="28"/>
        </w:rPr>
        <w:t>PROCURACION GENERAL</w:t>
      </w:r>
    </w:p>
    <w:p w:rsidR="00D73214" w:rsidRPr="002C5D09" w:rsidRDefault="00D73214" w:rsidP="00D73214">
      <w:pPr>
        <w:rPr>
          <w:rFonts w:ascii="Times New Roman" w:hAnsi="Times New Roman" w:cs="Times New Roman"/>
        </w:rPr>
      </w:pPr>
    </w:p>
    <w:p w:rsidR="00D73214"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sz w:val="24"/>
          <w:szCs w:val="24"/>
        </w:rPr>
        <w:t xml:space="preserve">En la ciudad de…………………….. </w:t>
      </w:r>
      <w:proofErr w:type="gramStart"/>
      <w:r w:rsidRPr="002C5D09">
        <w:rPr>
          <w:rFonts w:ascii="Times New Roman" w:hAnsi="Times New Roman" w:cs="Times New Roman"/>
          <w:sz w:val="24"/>
          <w:szCs w:val="24"/>
        </w:rPr>
        <w:t>a</w:t>
      </w:r>
      <w:proofErr w:type="gramEnd"/>
      <w:r w:rsidRPr="002C5D09">
        <w:rPr>
          <w:rFonts w:ascii="Times New Roman" w:hAnsi="Times New Roman" w:cs="Times New Roman"/>
          <w:sz w:val="24"/>
          <w:szCs w:val="24"/>
        </w:rPr>
        <w:t xml:space="preserve"> los ….. </w:t>
      </w:r>
      <w:proofErr w:type="gramStart"/>
      <w:r w:rsidRPr="002C5D09">
        <w:rPr>
          <w:rFonts w:ascii="Times New Roman" w:hAnsi="Times New Roman" w:cs="Times New Roman"/>
          <w:sz w:val="24"/>
          <w:szCs w:val="24"/>
        </w:rPr>
        <w:t>días</w:t>
      </w:r>
      <w:proofErr w:type="gramEnd"/>
      <w:r w:rsidRPr="002C5D09">
        <w:rPr>
          <w:rFonts w:ascii="Times New Roman" w:hAnsi="Times New Roman" w:cs="Times New Roman"/>
          <w:sz w:val="24"/>
          <w:szCs w:val="24"/>
        </w:rPr>
        <w:t xml:space="preserve"> del mes de ..........</w:t>
      </w:r>
      <w:r>
        <w:rPr>
          <w:rFonts w:ascii="Times New Roman" w:hAnsi="Times New Roman" w:cs="Times New Roman"/>
          <w:sz w:val="24"/>
          <w:szCs w:val="24"/>
        </w:rPr>
        <w:t>........................ de 2017</w:t>
      </w:r>
      <w:r w:rsidRPr="002C5D09">
        <w:rPr>
          <w:rFonts w:ascii="Times New Roman" w:hAnsi="Times New Roman" w:cs="Times New Roman"/>
          <w:sz w:val="24"/>
          <w:szCs w:val="24"/>
        </w:rPr>
        <w:t xml:space="preserve">, por  una  parte  el  </w:t>
      </w:r>
      <w:r w:rsidRPr="002C5D09">
        <w:rPr>
          <w:rFonts w:ascii="Times New Roman" w:hAnsi="Times New Roman" w:cs="Times New Roman"/>
          <w:b/>
          <w:sz w:val="24"/>
          <w:szCs w:val="24"/>
        </w:rPr>
        <w:t>Poder Judicial,  Jurisdicción Ministerio Público</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CUIT 30-70721666-9 </w:t>
      </w:r>
      <w:r w:rsidRPr="002C5D09">
        <w:rPr>
          <w:rFonts w:ascii="Times New Roman" w:hAnsi="Times New Roman" w:cs="Times New Roman"/>
          <w:sz w:val="24"/>
          <w:szCs w:val="24"/>
        </w:rPr>
        <w:t xml:space="preserve">en adelante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representada en este acto por el Secretario de Administración Licenciado Mario Héctor Presa, DNI 4.988.183 con domicilio en la calle 50 Nro.889/91  1er.  Piso  de la ciudad de La Plata, y  por la otra parte ………………………………….en su carácter de titulares de dominio del inmueble objeto del presente contrato, en adelante </w:t>
      </w:r>
      <w:r w:rsidRPr="002C5D09">
        <w:rPr>
          <w:rFonts w:ascii="Times New Roman" w:hAnsi="Times New Roman" w:cs="Times New Roman"/>
          <w:b/>
          <w:sz w:val="24"/>
          <w:szCs w:val="24"/>
        </w:rPr>
        <w:t>“EL LOCADOR”,</w:t>
      </w:r>
      <w:r w:rsidR="00F40FE7">
        <w:rPr>
          <w:rFonts w:ascii="Times New Roman" w:hAnsi="Times New Roman" w:cs="Times New Roman"/>
          <w:sz w:val="24"/>
          <w:szCs w:val="24"/>
        </w:rPr>
        <w:t xml:space="preserve"> con domicilio legal en la </w:t>
      </w:r>
      <w:r w:rsidRPr="002C5D09">
        <w:rPr>
          <w:rFonts w:ascii="Times New Roman" w:hAnsi="Times New Roman" w:cs="Times New Roman"/>
          <w:sz w:val="24"/>
          <w:szCs w:val="24"/>
        </w:rPr>
        <w:t xml:space="preserve">calle .............................................................. </w:t>
      </w:r>
      <w:proofErr w:type="gramStart"/>
      <w:r w:rsidRPr="002C5D09">
        <w:rPr>
          <w:rFonts w:ascii="Times New Roman" w:hAnsi="Times New Roman" w:cs="Times New Roman"/>
          <w:sz w:val="24"/>
          <w:szCs w:val="24"/>
        </w:rPr>
        <w:t>de</w:t>
      </w:r>
      <w:proofErr w:type="gramEnd"/>
      <w:r w:rsidRPr="002C5D09">
        <w:rPr>
          <w:rFonts w:ascii="Times New Roman" w:hAnsi="Times New Roman" w:cs="Times New Roman"/>
          <w:sz w:val="24"/>
          <w:szCs w:val="24"/>
        </w:rPr>
        <w:t xml:space="preserve"> la ciudad de ...................................., Provincia de Buenos Aires, convienen en celebrar el presente contrato de Locación de Inmueble , sujeto a las siguientes cláusulas y condiciones.-------</w:t>
      </w:r>
      <w:r w:rsidR="009E54C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PRIMERA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EL LOCADOR </w:t>
      </w:r>
      <w:r w:rsidRPr="002C5D09">
        <w:rPr>
          <w:rFonts w:ascii="Times New Roman" w:hAnsi="Times New Roman" w:cs="Times New Roman"/>
          <w:sz w:val="24"/>
          <w:szCs w:val="24"/>
        </w:rPr>
        <w:t xml:space="preserve">otorga en locación a la </w:t>
      </w:r>
      <w:r w:rsidRPr="002C5D09">
        <w:rPr>
          <w:rFonts w:ascii="Times New Roman" w:hAnsi="Times New Roman" w:cs="Times New Roman"/>
          <w:b/>
          <w:sz w:val="24"/>
          <w:szCs w:val="24"/>
        </w:rPr>
        <w:t>LOCATARIA</w:t>
      </w:r>
      <w:r w:rsidRPr="002C5D09">
        <w:rPr>
          <w:rFonts w:ascii="Times New Roman" w:hAnsi="Times New Roman" w:cs="Times New Roman"/>
          <w:sz w:val="24"/>
          <w:szCs w:val="24"/>
        </w:rPr>
        <w:t xml:space="preserve"> y esta </w:t>
      </w:r>
      <w:r w:rsidR="006D0EB0">
        <w:rPr>
          <w:rFonts w:ascii="Times New Roman" w:hAnsi="Times New Roman" w:cs="Times New Roman"/>
          <w:sz w:val="24"/>
          <w:szCs w:val="24"/>
        </w:rPr>
        <w:t>recibe el inmu</w:t>
      </w:r>
      <w:r w:rsidRPr="002C5D09">
        <w:rPr>
          <w:rFonts w:ascii="Times New Roman" w:hAnsi="Times New Roman" w:cs="Times New Roman"/>
          <w:sz w:val="24"/>
          <w:szCs w:val="24"/>
        </w:rPr>
        <w:t xml:space="preserve">eble ubicado en la  calle            nº  de la ciudad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 cuyo dominio se encuentra inscripto en la Matrícula</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 xml:space="preserve">del Partido de  ………..  , siendo su nomenclatura catastral: Circunscripción , Sección ,  Manzana ,  Parcela , Partida Inmobiliaria…………………...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manifiesta que el inmueble será destinado a dependencias del Ministerio Público del Departamento Judicial de ……………………….-------------------------------</w:t>
      </w:r>
      <w:r w:rsidR="009E54C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color w:val="000000"/>
          <w:sz w:val="24"/>
          <w:szCs w:val="24"/>
          <w:lang w:eastAsia="es-ES"/>
        </w:rPr>
      </w:pPr>
      <w:r w:rsidRPr="002C5D09">
        <w:rPr>
          <w:rFonts w:ascii="Times New Roman" w:hAnsi="Times New Roman" w:cs="Times New Roman"/>
          <w:b/>
          <w:color w:val="000000"/>
          <w:sz w:val="24"/>
          <w:szCs w:val="24"/>
          <w:u w:val="single"/>
          <w:lang w:eastAsia="es-ES"/>
        </w:rPr>
        <w:t>SEGUNDA</w:t>
      </w:r>
      <w:r w:rsidRPr="002C5D09">
        <w:rPr>
          <w:rFonts w:ascii="Times New Roman" w:hAnsi="Times New Roman" w:cs="Times New Roman"/>
          <w:b/>
          <w:color w:val="000000"/>
          <w:sz w:val="24"/>
          <w:szCs w:val="24"/>
          <w:lang w:eastAsia="es-ES"/>
        </w:rPr>
        <w:t xml:space="preserve">: </w:t>
      </w:r>
      <w:r w:rsidRPr="002C5D09">
        <w:rPr>
          <w:rFonts w:ascii="Times New Roman" w:hAnsi="Times New Roman" w:cs="Times New Roman"/>
          <w:color w:val="000000"/>
          <w:sz w:val="24"/>
          <w:szCs w:val="24"/>
          <w:lang w:eastAsia="es-ES"/>
        </w:rPr>
        <w:t xml:space="preserve">Si al inmueble se le diera un destino diferente al mencionado en la cláusula anterior, en los términos de lo dispuesto por el Código Civil y Comercial de la Nación (art. 1219) y del Reglamento de Contrataciones, habilitará al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a considerar rescindida la locación. Asimismo, el incumplimiento de la obligación del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de conservar la cosa con aptitud para el uso y goce convenidos, habilitará a </w:t>
      </w:r>
      <w:r w:rsidRPr="002C5D09">
        <w:rPr>
          <w:rFonts w:ascii="Times New Roman" w:hAnsi="Times New Roman" w:cs="Times New Roman"/>
          <w:b/>
          <w:color w:val="000000"/>
          <w:sz w:val="24"/>
          <w:szCs w:val="24"/>
          <w:lang w:eastAsia="es-ES"/>
        </w:rPr>
        <w:t>LA LOCATARIA</w:t>
      </w:r>
      <w:r w:rsidRPr="002C5D09">
        <w:rPr>
          <w:rFonts w:ascii="Times New Roman" w:hAnsi="Times New Roman" w:cs="Times New Roman"/>
          <w:color w:val="000000"/>
          <w:sz w:val="24"/>
          <w:szCs w:val="24"/>
          <w:lang w:eastAsia="es-ES"/>
        </w:rPr>
        <w:t xml:space="preserve">  dar por rescindido el contrato (art. 1220 del Código Civil y Comercial de la Nación).-----------------</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TERCERA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De acuerdo a lo dispuesto por el Código Civil y Comercial de la Nación, la locación se transmite por causa de muerte y continúa en caso de ser enajenado el inmueble hasta cumplir el plazo contractual. En este sentido,</w:t>
      </w:r>
      <w:r w:rsidRPr="002C5D09">
        <w:rPr>
          <w:rFonts w:ascii="Times New Roman" w:hAnsi="Times New Roman" w:cs="Times New Roman"/>
          <w:b/>
          <w:sz w:val="24"/>
          <w:szCs w:val="24"/>
        </w:rPr>
        <w:t xml:space="preserve"> EL LOCADOR </w:t>
      </w:r>
      <w:r w:rsidRPr="002C5D09">
        <w:rPr>
          <w:rFonts w:ascii="Times New Roman" w:hAnsi="Times New Roman" w:cs="Times New Roman"/>
          <w:sz w:val="24"/>
          <w:szCs w:val="24"/>
        </w:rPr>
        <w:t xml:space="preserve">se obliga a: 1º) Comunicar por escrito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sobre cualquier cambio producido en la titularidad dominial del inmueble por venta, donación, cesión o usufructo, en un plazo no mayor a 30 días a contar desde la firma de los respectivos instrumentos que formalicen dichas operaciones; 2º) Si hubiera un juicio sucesorio en trámite, deberán comunicarse también por escrito y en el mismo plazo las designaciones de administradores judiciales, declaratorias de herederos y/o cualquiera otra circunstancia que pueda causar modificaciones en los nombres de quienes suscriban o hayan suscripto el contrato como locadores. En caso de incumplimiento de lo establecido en los puntos 1 y 2, no se hará efectivo el pago del valor locativo mensual hasta que la situación sea regularizada.-----------</w:t>
      </w:r>
      <w:r w:rsidR="009E54C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CUARTA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no podrá introducir mejoras ni modificaciones de ninguna naturaleza sin el previo consentimiento por escrito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Sin perjuicio de lo expuesto,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al finalizar el presente contrato, retirar todas aquellas mejoras cuya naturaleza así lo permita.---------------</w:t>
      </w:r>
      <w:r w:rsidR="009E54C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QUINTA:</w:t>
      </w:r>
      <w:r w:rsidRPr="002C5D09">
        <w:rPr>
          <w:rFonts w:ascii="Times New Roman" w:hAnsi="Times New Roman" w:cs="Times New Roman"/>
          <w:sz w:val="24"/>
          <w:szCs w:val="24"/>
        </w:rPr>
        <w:t xml:space="preserve"> El inmueble </w:t>
      </w:r>
      <w:proofErr w:type="spellStart"/>
      <w:r w:rsidRPr="002C5D09">
        <w:rPr>
          <w:rFonts w:ascii="Times New Roman" w:hAnsi="Times New Roman" w:cs="Times New Roman"/>
          <w:sz w:val="24"/>
          <w:szCs w:val="24"/>
        </w:rPr>
        <w:t>locado</w:t>
      </w:r>
      <w:proofErr w:type="spellEnd"/>
      <w:r w:rsidRPr="002C5D09">
        <w:rPr>
          <w:rFonts w:ascii="Times New Roman" w:hAnsi="Times New Roman" w:cs="Times New Roman"/>
          <w:sz w:val="24"/>
          <w:szCs w:val="24"/>
        </w:rPr>
        <w:t xml:space="preserve"> tiene una construcción </w:t>
      </w:r>
      <w:proofErr w:type="gramStart"/>
      <w:r w:rsidRPr="002C5D09">
        <w:rPr>
          <w:rFonts w:ascii="Times New Roman" w:hAnsi="Times New Roman" w:cs="Times New Roman"/>
          <w:sz w:val="24"/>
          <w:szCs w:val="24"/>
        </w:rPr>
        <w:t>en …</w:t>
      </w:r>
      <w:proofErr w:type="gramEnd"/>
      <w:r w:rsidRPr="002C5D09">
        <w:rPr>
          <w:rFonts w:ascii="Times New Roman" w:hAnsi="Times New Roman" w:cs="Times New Roman"/>
          <w:sz w:val="24"/>
          <w:szCs w:val="24"/>
        </w:rPr>
        <w:t xml:space="preserve">….. </w:t>
      </w:r>
      <w:proofErr w:type="gramStart"/>
      <w:r w:rsidRPr="002C5D09">
        <w:rPr>
          <w:rFonts w:ascii="Times New Roman" w:hAnsi="Times New Roman" w:cs="Times New Roman"/>
          <w:sz w:val="24"/>
          <w:szCs w:val="24"/>
        </w:rPr>
        <w:t>plantas</w:t>
      </w:r>
      <w:proofErr w:type="gramEnd"/>
      <w:r w:rsidRPr="002C5D09">
        <w:rPr>
          <w:rFonts w:ascii="Times New Roman" w:hAnsi="Times New Roman" w:cs="Times New Roman"/>
          <w:sz w:val="24"/>
          <w:szCs w:val="24"/>
        </w:rPr>
        <w:t xml:space="preserve">, con ambientes ……………….. </w:t>
      </w:r>
      <w:r w:rsidRPr="002C5D09">
        <w:rPr>
          <w:rFonts w:ascii="Times New Roman" w:hAnsi="Times New Roman" w:cs="Times New Roman"/>
          <w:b/>
          <w:sz w:val="24"/>
          <w:szCs w:val="24"/>
          <w:u w:val="single"/>
        </w:rPr>
        <w:t>Superficie cubierta total de        mts.2.</w:t>
      </w:r>
      <w:r w:rsidRPr="002C5D09">
        <w:rPr>
          <w:rFonts w:ascii="Times New Roman" w:hAnsi="Times New Roman" w:cs="Times New Roman"/>
          <w:sz w:val="24"/>
          <w:szCs w:val="24"/>
        </w:rPr>
        <w:t>---------</w:t>
      </w:r>
      <w:r w:rsidR="009E54C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SEXTA:</w:t>
      </w:r>
      <w:r w:rsidRPr="002C5D09">
        <w:rPr>
          <w:rFonts w:ascii="Times New Roman" w:hAnsi="Times New Roman" w:cs="Times New Roman"/>
          <w:sz w:val="24"/>
          <w:szCs w:val="24"/>
        </w:rPr>
        <w:t xml:space="preserve"> De acuerdo a lo establecido por el Código Civil y Comercial de la Nación (artículo 1201),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deberá conservar el inmueble en estado apto para el uso y destino convenido y tendrá a su exclusivo cargo todos los gastos que demanden las reparaciones originadas en el deterioro, calidad, defecto, culpa propia o de sus dependientes, hechos de terceros o caso fortuito. Estará a cargo de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conservar el inmueble en el estado en que lo recibió, realizando  mejoras de mero mantenimiento. El inmueble arrendado, con todos sus accesorios, deberá ser reintegrado al vencimiento  contractual en perfecto estado de conservación,  lo cual  implica contemplar el desgaste propio del bien.-----------</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 xml:space="preserve">SEPTIMA: </w:t>
      </w:r>
      <w:r w:rsidRPr="002C5D09">
        <w:rPr>
          <w:rFonts w:ascii="Times New Roman" w:hAnsi="Times New Roman" w:cs="Times New Roman"/>
          <w:sz w:val="24"/>
          <w:szCs w:val="24"/>
        </w:rPr>
        <w:t xml:space="preserve">En caso de surgir desperfectos o daños estructurales en el inmueble, </w:t>
      </w:r>
      <w:r w:rsidRPr="002C5D09">
        <w:rPr>
          <w:rFonts w:ascii="Times New Roman" w:hAnsi="Times New Roman" w:cs="Times New Roman"/>
          <w:b/>
          <w:sz w:val="24"/>
          <w:szCs w:val="24"/>
        </w:rPr>
        <w:t xml:space="preserve">LA LOCATARIA </w:t>
      </w:r>
      <w:r w:rsidRPr="002C5D09">
        <w:rPr>
          <w:rFonts w:ascii="Times New Roman" w:hAnsi="Times New Roman" w:cs="Times New Roman"/>
          <w:sz w:val="24"/>
          <w:szCs w:val="24"/>
        </w:rPr>
        <w:t xml:space="preserve">deberá comunicarlos sin demora a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quien deberá resolver los problemas a su entera costa. Si resulta urgente llevar a cabo reparaciones que de no </w:t>
      </w:r>
      <w:r w:rsidRPr="002C5D09">
        <w:rPr>
          <w:rFonts w:ascii="Times New Roman" w:hAnsi="Times New Roman" w:cs="Times New Roman"/>
          <w:sz w:val="24"/>
          <w:szCs w:val="24"/>
        </w:rPr>
        <w:lastRenderedPageBreak/>
        <w:t xml:space="preserve">realizarse pudieran afectar el normal desempeño de la dependencia del Ministerio Público que allí funciona y no hubiera respuesta efectiva por parte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en los términos del artículo 1207 del Código Civil y Comercial de la Nación se autoriza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a efectuarlas por su cuenta con cargo a</w:t>
      </w:r>
      <w:r w:rsidRPr="002C5D09">
        <w:rPr>
          <w:rFonts w:ascii="Times New Roman" w:hAnsi="Times New Roman" w:cs="Times New Roman"/>
          <w:b/>
          <w:sz w:val="24"/>
          <w:szCs w:val="24"/>
        </w:rPr>
        <w:t xml:space="preserve"> EL LOCADOR</w:t>
      </w:r>
      <w:r w:rsidRPr="002C5D09">
        <w:rPr>
          <w:rFonts w:ascii="Times New Roman" w:hAnsi="Times New Roman" w:cs="Times New Roman"/>
          <w:sz w:val="24"/>
          <w:szCs w:val="24"/>
        </w:rPr>
        <w:t xml:space="preserve">, dándosele aviso previo mediante comunicación fehaciente.  Si las causas de los desperfectos fueren debidas al uso anormal del inmueble o de sus accesorios, la reparación estará a cargo de </w:t>
      </w:r>
      <w:r w:rsidRPr="002C5D09">
        <w:rPr>
          <w:rFonts w:ascii="Times New Roman" w:hAnsi="Times New Roman" w:cs="Times New Roman"/>
          <w:b/>
          <w:sz w:val="24"/>
          <w:szCs w:val="24"/>
        </w:rPr>
        <w:t>LA LOCATARIA.------------------------------------------------</w:t>
      </w:r>
      <w:r w:rsidR="009E54C3">
        <w:rPr>
          <w:rFonts w:ascii="Times New Roman" w:hAnsi="Times New Roman" w:cs="Times New Roman"/>
          <w:b/>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OCTAVA</w:t>
      </w:r>
      <w:r w:rsidRPr="002C5D09">
        <w:rPr>
          <w:rFonts w:ascii="Times New Roman" w:hAnsi="Times New Roman" w:cs="Times New Roman"/>
          <w:sz w:val="24"/>
          <w:szCs w:val="24"/>
        </w:rPr>
        <w:t>: El plazo del contrato será de veinticuatro (24) meses y su  vigencia  empezará a correr a partir del día……………………… (</w:t>
      </w:r>
      <w:proofErr w:type="gramStart"/>
      <w:r w:rsidRPr="002C5D09">
        <w:rPr>
          <w:rFonts w:ascii="Times New Roman" w:hAnsi="Times New Roman" w:cs="Times New Roman"/>
          <w:sz w:val="24"/>
          <w:szCs w:val="24"/>
        </w:rPr>
        <w:t>art</w:t>
      </w:r>
      <w:proofErr w:type="gramEnd"/>
      <w:r w:rsidRPr="002C5D09">
        <w:rPr>
          <w:rFonts w:ascii="Times New Roman" w:hAnsi="Times New Roman" w:cs="Times New Roman"/>
          <w:sz w:val="24"/>
          <w:szCs w:val="24"/>
        </w:rPr>
        <w:t>. 1198 del Código Civil y Comercial de la Nación)-------------------------------</w:t>
      </w:r>
      <w:r w:rsidR="009E54C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NOVENA</w:t>
      </w:r>
      <w:r w:rsidRPr="002C5D09">
        <w:rPr>
          <w:rFonts w:ascii="Times New Roman" w:hAnsi="Times New Roman" w:cs="Times New Roman"/>
          <w:sz w:val="24"/>
          <w:szCs w:val="24"/>
        </w:rPr>
        <w:t xml:space="preserve">: Durante la vigencia del contrato de locación, se acuerda el valor mensual en la cantidad de </w:t>
      </w:r>
      <w:r w:rsidRPr="002C5D09">
        <w:rPr>
          <w:rFonts w:ascii="Times New Roman" w:hAnsi="Times New Roman" w:cs="Times New Roman"/>
          <w:b/>
          <w:sz w:val="24"/>
          <w:szCs w:val="24"/>
        </w:rPr>
        <w:t xml:space="preserve">PESOS………………… </w:t>
      </w:r>
      <w:r w:rsidRPr="002C5D09">
        <w:rPr>
          <w:rFonts w:ascii="Times New Roman" w:hAnsi="Times New Roman" w:cs="Times New Roman"/>
          <w:sz w:val="24"/>
          <w:szCs w:val="24"/>
        </w:rPr>
        <w:t xml:space="preserve">mensuales, pagaderos en forma adelantada entre el primero y el décimo día de cada mes. El pago se practicará en el domicilio de la </w:t>
      </w:r>
      <w:r w:rsidRPr="002C5D09">
        <w:rPr>
          <w:rFonts w:ascii="Times New Roman" w:hAnsi="Times New Roman" w:cs="Times New Roman"/>
          <w:b/>
          <w:sz w:val="24"/>
          <w:szCs w:val="24"/>
        </w:rPr>
        <w:t>LOCATARIA</w:t>
      </w:r>
      <w:r w:rsidR="00F40FE7">
        <w:rPr>
          <w:rFonts w:ascii="Times New Roman" w:hAnsi="Times New Roman" w:cs="Times New Roman"/>
          <w:sz w:val="24"/>
          <w:szCs w:val="24"/>
        </w:rPr>
        <w:t xml:space="preserve"> o donde</w:t>
      </w:r>
      <w:r w:rsidRPr="002C5D09">
        <w:rPr>
          <w:rFonts w:ascii="Times New Roman" w:hAnsi="Times New Roman" w:cs="Times New Roman"/>
          <w:sz w:val="24"/>
          <w:szCs w:val="24"/>
        </w:rPr>
        <w:t xml:space="preserve"> ésta indique. Sin perjuicio de lo  expuesto, las partes acuerdan  que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efectuar el pago del alquiler mensual con un plazo de gracia de hasta quince (15) días corridos adicionales al establecido en el párrafo anterior.---------------</w:t>
      </w:r>
    </w:p>
    <w:p w:rsidR="00D73214" w:rsidRPr="009E54C3" w:rsidRDefault="00D73214" w:rsidP="00D73214">
      <w:pPr>
        <w:pStyle w:val="Textosinformato"/>
        <w:spacing w:before="0" w:beforeAutospacing="0" w:after="0" w:afterAutospacing="0"/>
        <w:jc w:val="both"/>
      </w:pPr>
      <w:r w:rsidRPr="002C5D09">
        <w:rPr>
          <w:b/>
          <w:u w:val="single"/>
        </w:rPr>
        <w:t>DÉCIMA:</w:t>
      </w:r>
      <w:r w:rsidRPr="002C5D09">
        <w:rPr>
          <w:b/>
        </w:rPr>
        <w:t xml:space="preserve"> </w:t>
      </w:r>
      <w:r w:rsidRPr="002C5D09">
        <w:t xml:space="preserve">Vencido  el plazo contractual estipulado en la cláusula  </w:t>
      </w:r>
      <w:r w:rsidR="00582749">
        <w:t xml:space="preserve">octava </w:t>
      </w:r>
      <w:r w:rsidRPr="002C5D09">
        <w:t xml:space="preserve">sin  que  el  contrato  se  hubiere renovado, de  conformidad  con  lo  estipulado  por  el artículo 1218 del Código Civil y Comercial de la Nación, </w:t>
      </w:r>
      <w:r w:rsidRPr="002C5D09">
        <w:rPr>
          <w:b/>
        </w:rPr>
        <w:t>LA LOCATARIA</w:t>
      </w:r>
      <w:r w:rsidRPr="002C5D09">
        <w:t xml:space="preserve"> continuará abonando  el  precio  pactado  en  la cláusula anterior hasta la efectiva restitución del inmueble a </w:t>
      </w:r>
      <w:r w:rsidRPr="002C5D09">
        <w:rPr>
          <w:b/>
        </w:rPr>
        <w:t>EL LOCADOR</w:t>
      </w:r>
      <w:r w:rsidRPr="002C5D09">
        <w:t xml:space="preserve"> o bien  hasta  la  suscripción  de  un  nuevo contrato</w:t>
      </w:r>
      <w:bookmarkStart w:id="0" w:name="_GoBack"/>
      <w:r w:rsidRPr="009E54C3">
        <w:t>.--------</w:t>
      </w:r>
      <w:r w:rsidRPr="009E54C3">
        <w:rPr>
          <w:u w:val="single"/>
        </w:rPr>
        <w:t xml:space="preserve"> </w:t>
      </w:r>
      <w:r w:rsidR="009E54C3" w:rsidRPr="009E54C3">
        <w:t>------------------------------</w:t>
      </w:r>
      <w:bookmarkEnd w:id="0"/>
    </w:p>
    <w:p w:rsidR="00D73214" w:rsidRDefault="00D73214" w:rsidP="00D73214">
      <w:pPr>
        <w:pStyle w:val="Textosinformato"/>
        <w:spacing w:before="0" w:beforeAutospacing="0" w:after="0" w:afterAutospacing="0"/>
        <w:jc w:val="both"/>
      </w:pPr>
      <w:r w:rsidRPr="002C5D09">
        <w:rPr>
          <w:b/>
          <w:u w:val="single"/>
        </w:rPr>
        <w:t>UNDÉCIMA:</w:t>
      </w:r>
      <w:r w:rsidRPr="002C5D09">
        <w:rPr>
          <w:b/>
        </w:rPr>
        <w:t xml:space="preserve"> </w:t>
      </w:r>
      <w:r w:rsidRPr="002C5D09">
        <w:t xml:space="preserve">Desde el día de la fecha de posesión del inmueble, </w:t>
      </w:r>
      <w:r w:rsidRPr="002C5D09">
        <w:rPr>
          <w:b/>
        </w:rPr>
        <w:t>LA LOCATARIA</w:t>
      </w:r>
      <w:r w:rsidRPr="002C5D09">
        <w:t xml:space="preserve"> está obligada al pago de: a)  servicio  de  luz;  b)  gas natural;  c)  teléfono. En el caso que el inmueble cuente con medidor del servicio de agua corriente o se conectare con posterioridad, </w:t>
      </w:r>
      <w:r w:rsidRPr="002C5D09">
        <w:rPr>
          <w:b/>
        </w:rPr>
        <w:t>LA LOCATARIA</w:t>
      </w:r>
      <w:r w:rsidRPr="002C5D09">
        <w:t xml:space="preserve"> quedará obligada al pago de dicho servicio.------------</w:t>
      </w:r>
    </w:p>
    <w:p w:rsidR="00D73214" w:rsidRDefault="00D73214" w:rsidP="00D73214">
      <w:pPr>
        <w:pStyle w:val="Textosinformato"/>
        <w:spacing w:before="0" w:beforeAutospacing="0" w:after="0" w:afterAutospacing="0"/>
        <w:jc w:val="both"/>
      </w:pPr>
      <w:r w:rsidRPr="002C5D09">
        <w:rPr>
          <w:b/>
          <w:u w:val="single"/>
        </w:rPr>
        <w:t>DUODÉCIMA:</w:t>
      </w:r>
      <w:r w:rsidRPr="002C5D09">
        <w:t xml:space="preserve"> Para el cobro de  los alquileres, intereses y/o cualquier otra suma que adeudare </w:t>
      </w:r>
      <w:r w:rsidRPr="002C5D09">
        <w:rPr>
          <w:b/>
        </w:rPr>
        <w:t>LA LOCATARIA,</w:t>
      </w:r>
      <w:r w:rsidRPr="002C5D09">
        <w:t xml:space="preserve"> queda convenida la vía  judicial. La falta de pago de dos (2)  mensualidades, habilitará a entablar acciones de cobro de alquileres y/o desalojo contra </w:t>
      </w:r>
      <w:r w:rsidRPr="002C5D09">
        <w:rPr>
          <w:b/>
        </w:rPr>
        <w:t>LA LOCATARIA.</w:t>
      </w:r>
      <w:r w:rsidRPr="002C5D09">
        <w:t xml:space="preserve"> El  incumplimiento de cualquiera de las cláusulas y obligaciones emergentes del presente contrato, faculta a </w:t>
      </w:r>
      <w:r w:rsidRPr="002C5D09">
        <w:rPr>
          <w:b/>
        </w:rPr>
        <w:t xml:space="preserve">EL LOCADOR </w:t>
      </w:r>
      <w:r w:rsidRPr="002C5D09">
        <w:t xml:space="preserve">a  rescindir el presente contrato por culpa de </w:t>
      </w:r>
      <w:r w:rsidRPr="002C5D09">
        <w:rPr>
          <w:b/>
        </w:rPr>
        <w:t>LA LOCATARIA</w:t>
      </w:r>
      <w:r w:rsidRPr="002C5D09">
        <w:t>, previa intimación fehaciente para que en el plazo perentorio de diez (10) días dé cumplimiento a las inobservancias señaladas. ------------------------</w:t>
      </w:r>
    </w:p>
    <w:p w:rsidR="00D73214" w:rsidRDefault="00D73214" w:rsidP="00D73214">
      <w:pPr>
        <w:pStyle w:val="Textosinformato"/>
        <w:spacing w:before="0" w:beforeAutospacing="0" w:after="0" w:afterAutospacing="0"/>
        <w:jc w:val="both"/>
      </w:pPr>
      <w:r w:rsidRPr="002C5D09">
        <w:rPr>
          <w:b/>
          <w:u w:val="single"/>
        </w:rPr>
        <w:t>DECIMOTERCERA :</w:t>
      </w:r>
      <w:r w:rsidRPr="002C5D09">
        <w:t xml:space="preserve"> </w:t>
      </w:r>
      <w:r w:rsidRPr="002C5D09">
        <w:rPr>
          <w:b/>
        </w:rPr>
        <w:t xml:space="preserve"> </w:t>
      </w:r>
      <w:r w:rsidRPr="002C5D09">
        <w:t>Durante la vigencia del contrato y/o mientras el inmueble esté efectivamente ocupado,</w:t>
      </w:r>
      <w:r w:rsidRPr="002C5D09">
        <w:rPr>
          <w:b/>
        </w:rPr>
        <w:t xml:space="preserve"> EL LOCADOR</w:t>
      </w:r>
      <w:r w:rsidRPr="002C5D09">
        <w:t xml:space="preserve"> no será responsable por ninguna de las  consecuencias  dañosas sobre personas o cosas que como consecuencia de accidentes o siniestros puedan sufrir los dependientes o visitantes de </w:t>
      </w:r>
      <w:r w:rsidRPr="002C5D09">
        <w:rPr>
          <w:b/>
        </w:rPr>
        <w:t>LA  LOCATARIA</w:t>
      </w:r>
      <w:r w:rsidRPr="002C5D09">
        <w:t>. --------</w:t>
      </w:r>
      <w:r w:rsidR="007C3372">
        <w:t>----------------------------------------------------------------</w:t>
      </w:r>
      <w:r w:rsidRPr="002C5D09">
        <w:t>-----</w:t>
      </w:r>
    </w:p>
    <w:p w:rsidR="00D73214" w:rsidRDefault="00D73214" w:rsidP="00D73214">
      <w:pPr>
        <w:pStyle w:val="Textosinformato"/>
        <w:spacing w:before="0" w:beforeAutospacing="0" w:after="0" w:afterAutospacing="0"/>
        <w:jc w:val="both"/>
        <w:rPr>
          <w:b/>
          <w:u w:val="single"/>
        </w:rPr>
      </w:pPr>
      <w:r w:rsidRPr="002C5D09">
        <w:rPr>
          <w:b/>
          <w:u w:val="single"/>
        </w:rPr>
        <w:t>DECIMOCUARTA:</w:t>
      </w:r>
      <w:r w:rsidRPr="002C5D09">
        <w:rPr>
          <w:b/>
        </w:rPr>
        <w:t xml:space="preserve"> </w:t>
      </w:r>
      <w:r w:rsidRPr="002C5D09">
        <w:t>En caso de resolución anticipada del contrato, será de aplicación lo dispuesto en el artículo 1221 del Código Civil y Comercial de la Nación.-----</w:t>
      </w:r>
      <w:r w:rsidR="007C3372">
        <w:t>--------------------------------------------------------------------------</w:t>
      </w:r>
      <w:r w:rsidRPr="002C5D09">
        <w:t>----------</w:t>
      </w:r>
      <w:r w:rsidRPr="002C5D09">
        <w:rPr>
          <w:b/>
          <w:u w:val="single"/>
        </w:rPr>
        <w:t xml:space="preserve"> </w:t>
      </w:r>
    </w:p>
    <w:p w:rsidR="00AF4C25" w:rsidRDefault="00D73214" w:rsidP="00D73214">
      <w:pPr>
        <w:pStyle w:val="Textosinformato"/>
        <w:spacing w:before="0" w:beforeAutospacing="0" w:after="0" w:afterAutospacing="0"/>
        <w:jc w:val="both"/>
        <w:rPr>
          <w:b/>
          <w:u w:val="single"/>
        </w:rPr>
      </w:pPr>
      <w:r w:rsidRPr="002C5D09">
        <w:rPr>
          <w:b/>
          <w:u w:val="single"/>
        </w:rPr>
        <w:t xml:space="preserve">DECIMOQUINTA: </w:t>
      </w:r>
      <w:r w:rsidR="006F1551" w:rsidRPr="003F099F">
        <w:t>El presente contrato se rige por lo establecido en el Código Civil y Comercial de la Nación, por el “Subsistema de Contrataciones del Estado” Ley 13.981 y su reglamento, Dec.1300/16, que se incorporan al “Sistema de Administración Financiera”, Ley 13.767</w:t>
      </w:r>
      <w:r w:rsidR="007C3372">
        <w:t xml:space="preserve">; y las Reglamentaciones que el señor Procurador General de la Suprema Corte de Justicia de la Prov. de Bs. As. </w:t>
      </w:r>
      <w:proofErr w:type="gramStart"/>
      <w:r w:rsidR="006F1551" w:rsidRPr="003F099F">
        <w:t>dicte</w:t>
      </w:r>
      <w:proofErr w:type="gramEnd"/>
      <w:r w:rsidR="006F1551" w:rsidRPr="003F099F">
        <w:t xml:space="preserve"> en su carácter de Autoridad de Aplicación.---------------</w:t>
      </w:r>
      <w:r w:rsidR="007C3372">
        <w:t>----------------------------------</w:t>
      </w:r>
      <w:r w:rsidR="006F1551" w:rsidRPr="003F099F">
        <w:t>---</w:t>
      </w:r>
    </w:p>
    <w:p w:rsidR="00D73214" w:rsidRDefault="00D73214" w:rsidP="00D73214">
      <w:pPr>
        <w:pStyle w:val="Textosinformato"/>
        <w:spacing w:before="0" w:beforeAutospacing="0" w:after="0" w:afterAutospacing="0"/>
        <w:jc w:val="both"/>
      </w:pPr>
      <w:r w:rsidRPr="002C5D09">
        <w:rPr>
          <w:b/>
          <w:u w:val="single"/>
        </w:rPr>
        <w:t xml:space="preserve">DECIMOSEXTA: </w:t>
      </w:r>
      <w:r w:rsidRPr="002C5D09">
        <w:t>A los efectos legales y judiciales, las partes contratantes constituyen los domicilios legales  y/o  especiales  mencionados antes,  donde  se tendrán por válidas todas las notificaciones y/o emplazamientos a que diere lugar el cumplimiento  del  presente  contrato.  Asimismo, ante cualquier controversia se  someten   a   la   jurisdicción  de los Tribunales Ordinarios  del  Departamento  Judicial  de  La Plata.-----</w:t>
      </w:r>
    </w:p>
    <w:p w:rsidR="00D73214" w:rsidRDefault="00D73214" w:rsidP="00D73214">
      <w:pPr>
        <w:pStyle w:val="Textosinformato"/>
        <w:spacing w:before="0" w:beforeAutospacing="0" w:after="0" w:afterAutospacing="0"/>
        <w:jc w:val="both"/>
      </w:pPr>
    </w:p>
    <w:p w:rsidR="00237328" w:rsidRDefault="00D73214" w:rsidP="00D73214">
      <w:pPr>
        <w:jc w:val="both"/>
        <w:rPr>
          <w:rFonts w:ascii="Times New Roman" w:hAnsi="Times New Roman" w:cs="Times New Roman"/>
        </w:rPr>
      </w:pPr>
      <w:r w:rsidRPr="002C5D09">
        <w:rPr>
          <w:rFonts w:ascii="Times New Roman" w:hAnsi="Times New Roman" w:cs="Times New Roman"/>
        </w:rPr>
        <w:t xml:space="preserve">En prueba de conformidad y para  su estricto cumplimiento, se firman dos (2) </w:t>
      </w:r>
      <w:r w:rsidR="006F1551" w:rsidRPr="002C5D09">
        <w:rPr>
          <w:rFonts w:ascii="Times New Roman" w:hAnsi="Times New Roman" w:cs="Times New Roman"/>
        </w:rPr>
        <w:t>ejemplares de un mismo tenor y a un solo efecto.----------------------------</w:t>
      </w: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ind w:firstLine="720"/>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D73214" w:rsidRDefault="00D73214"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Default="00237328" w:rsidP="00237328">
      <w:pPr>
        <w:rPr>
          <w:rFonts w:ascii="Times New Roman" w:hAnsi="Times New Roman" w:cs="Times New Roman"/>
        </w:rPr>
      </w:pPr>
    </w:p>
    <w:p w:rsidR="00237328" w:rsidRPr="00237328" w:rsidRDefault="00237328" w:rsidP="00237328">
      <w:pPr>
        <w:rPr>
          <w:rFonts w:ascii="Times New Roman" w:hAnsi="Times New Roman" w:cs="Times New Roman"/>
        </w:rPr>
      </w:pPr>
    </w:p>
    <w:tbl>
      <w:tblPr>
        <w:tblpPr w:leftFromText="141" w:rightFromText="141" w:vertAnchor="text" w:horzAnchor="page" w:tblpX="909" w:tblpY="-2639"/>
        <w:tblW w:w="10196" w:type="dxa"/>
        <w:tblLayout w:type="fixed"/>
        <w:tblCellMar>
          <w:left w:w="0" w:type="dxa"/>
          <w:right w:w="0" w:type="dxa"/>
        </w:tblCellMar>
        <w:tblLook w:val="0000" w:firstRow="0" w:lastRow="0" w:firstColumn="0" w:lastColumn="0" w:noHBand="0" w:noVBand="0"/>
      </w:tblPr>
      <w:tblGrid>
        <w:gridCol w:w="1216"/>
        <w:gridCol w:w="251"/>
        <w:gridCol w:w="163"/>
        <w:gridCol w:w="236"/>
        <w:gridCol w:w="565"/>
        <w:gridCol w:w="2230"/>
        <w:gridCol w:w="3526"/>
        <w:gridCol w:w="14"/>
        <w:gridCol w:w="18"/>
        <w:gridCol w:w="14"/>
        <w:gridCol w:w="1019"/>
        <w:gridCol w:w="13"/>
        <w:gridCol w:w="931"/>
      </w:tblGrid>
      <w:tr w:rsidR="00AF4C25" w:rsidTr="00237328">
        <w:trPr>
          <w:trHeight w:val="881"/>
        </w:trPr>
        <w:tc>
          <w:tcPr>
            <w:tcW w:w="10196" w:type="dxa"/>
            <w:gridSpan w:val="13"/>
            <w:tcBorders>
              <w:top w:val="single" w:sz="8" w:space="0" w:color="000000"/>
              <w:left w:val="single" w:sz="8" w:space="0" w:color="000000"/>
              <w:right w:val="single" w:sz="8" w:space="0" w:color="000000"/>
            </w:tcBorders>
            <w:shd w:val="clear" w:color="auto" w:fill="auto"/>
            <w:vAlign w:val="bottom"/>
          </w:tcPr>
          <w:p w:rsidR="00AF4C25" w:rsidRPr="00E67302" w:rsidRDefault="00AF4C25" w:rsidP="00237328">
            <w:pPr>
              <w:snapToGrid w:val="0"/>
              <w:jc w:val="center"/>
              <w:rPr>
                <w:b/>
                <w:bCs/>
              </w:rPr>
            </w:pPr>
            <w:r w:rsidRPr="00E67302">
              <w:rPr>
                <w:b/>
                <w:bCs/>
              </w:rPr>
              <w:lastRenderedPageBreak/>
              <w:t>PLIEGO DE BASES Y CONDICIONES</w:t>
            </w:r>
          </w:p>
        </w:tc>
      </w:tr>
      <w:tr w:rsidR="00AF4C25" w:rsidTr="00237328">
        <w:trPr>
          <w:trHeight w:val="271"/>
        </w:trPr>
        <w:tc>
          <w:tcPr>
            <w:tcW w:w="10196" w:type="dxa"/>
            <w:gridSpan w:val="13"/>
            <w:tcBorders>
              <w:left w:val="single" w:sz="8" w:space="0" w:color="000000"/>
              <w:right w:val="single" w:sz="8" w:space="0" w:color="000000"/>
            </w:tcBorders>
            <w:shd w:val="clear" w:color="auto" w:fill="auto"/>
            <w:vAlign w:val="bottom"/>
          </w:tcPr>
          <w:p w:rsidR="00AF4C25" w:rsidRPr="007C3372" w:rsidRDefault="00AF4C25" w:rsidP="00237328">
            <w:pPr>
              <w:snapToGrid w:val="0"/>
              <w:jc w:val="center"/>
              <w:rPr>
                <w:sz w:val="28"/>
                <w:szCs w:val="28"/>
              </w:rPr>
            </w:pPr>
            <w:r w:rsidRPr="007C3372">
              <w:rPr>
                <w:b/>
                <w:bCs/>
                <w:sz w:val="28"/>
                <w:szCs w:val="28"/>
              </w:rPr>
              <w:t>PLANILLA DE COTIZACION</w:t>
            </w:r>
          </w:p>
        </w:tc>
      </w:tr>
      <w:tr w:rsidR="004E3C3C" w:rsidTr="00237328">
        <w:trPr>
          <w:trHeight w:val="134"/>
        </w:trPr>
        <w:tc>
          <w:tcPr>
            <w:tcW w:w="1216" w:type="dxa"/>
            <w:tcBorders>
              <w:left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1215" w:type="dxa"/>
            <w:gridSpan w:val="4"/>
            <w:shd w:val="clear" w:color="auto" w:fill="auto"/>
            <w:vAlign w:val="bottom"/>
          </w:tcPr>
          <w:p w:rsidR="00AF4C25" w:rsidRDefault="00AF4C25" w:rsidP="00237328">
            <w:pPr>
              <w:snapToGrid w:val="0"/>
              <w:rPr>
                <w:sz w:val="20"/>
                <w:szCs w:val="20"/>
              </w:rPr>
            </w:pPr>
          </w:p>
        </w:tc>
        <w:tc>
          <w:tcPr>
            <w:tcW w:w="2230" w:type="dxa"/>
            <w:shd w:val="clear" w:color="auto" w:fill="auto"/>
            <w:vAlign w:val="bottom"/>
          </w:tcPr>
          <w:p w:rsidR="00AF4C25" w:rsidRDefault="00AF4C25" w:rsidP="00237328">
            <w:pPr>
              <w:snapToGrid w:val="0"/>
              <w:rPr>
                <w:sz w:val="20"/>
                <w:szCs w:val="20"/>
              </w:rPr>
            </w:pPr>
          </w:p>
        </w:tc>
        <w:tc>
          <w:tcPr>
            <w:tcW w:w="3558" w:type="dxa"/>
            <w:gridSpan w:val="3"/>
            <w:shd w:val="clear" w:color="auto" w:fill="auto"/>
            <w:vAlign w:val="bottom"/>
          </w:tcPr>
          <w:p w:rsidR="00AF4C25" w:rsidRDefault="00AF4C25" w:rsidP="00237328">
            <w:pPr>
              <w:snapToGrid w:val="0"/>
              <w:rPr>
                <w:sz w:val="20"/>
                <w:szCs w:val="20"/>
              </w:rPr>
            </w:pPr>
          </w:p>
        </w:tc>
        <w:tc>
          <w:tcPr>
            <w:tcW w:w="1033" w:type="dxa"/>
            <w:gridSpan w:val="2"/>
            <w:shd w:val="clear" w:color="auto" w:fill="auto"/>
            <w:vAlign w:val="bottom"/>
          </w:tcPr>
          <w:p w:rsidR="00AF4C25" w:rsidRDefault="00AF4C25" w:rsidP="00237328">
            <w:pPr>
              <w:snapToGrid w:val="0"/>
              <w:rPr>
                <w:sz w:val="20"/>
                <w:szCs w:val="20"/>
              </w:rPr>
            </w:pPr>
          </w:p>
        </w:tc>
        <w:tc>
          <w:tcPr>
            <w:tcW w:w="944" w:type="dxa"/>
            <w:gridSpan w:val="2"/>
            <w:tcBorders>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AF4C25" w:rsidTr="00237328">
        <w:trPr>
          <w:trHeight w:val="271"/>
        </w:trPr>
        <w:tc>
          <w:tcPr>
            <w:tcW w:w="8219"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8427B7" w:rsidP="00237328">
            <w:pPr>
              <w:snapToGrid w:val="0"/>
              <w:rPr>
                <w:sz w:val="22"/>
                <w:szCs w:val="22"/>
              </w:rPr>
            </w:pPr>
            <w:r>
              <w:rPr>
                <w:b/>
                <w:bCs/>
                <w:sz w:val="22"/>
                <w:szCs w:val="22"/>
              </w:rPr>
              <w:t>Datos de la Contratación Directa por Excepción:</w:t>
            </w:r>
          </w:p>
        </w:tc>
        <w:tc>
          <w:tcPr>
            <w:tcW w:w="1033" w:type="dxa"/>
            <w:gridSpan w:val="2"/>
            <w:tcBorders>
              <w:top w:val="single" w:sz="4" w:space="0" w:color="000000"/>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4E3C3C" w:rsidTr="00237328">
        <w:trPr>
          <w:trHeight w:val="175"/>
        </w:trPr>
        <w:tc>
          <w:tcPr>
            <w:tcW w:w="1467" w:type="dxa"/>
            <w:gridSpan w:val="2"/>
            <w:tcBorders>
              <w:left w:val="single" w:sz="8" w:space="0" w:color="000000"/>
              <w:bottom w:val="single" w:sz="4" w:space="0" w:color="000000"/>
            </w:tcBorders>
            <w:shd w:val="clear" w:color="auto" w:fill="auto"/>
            <w:vAlign w:val="bottom"/>
          </w:tcPr>
          <w:p w:rsidR="00AF4C25" w:rsidRPr="007C3372" w:rsidRDefault="00AF4C25" w:rsidP="00237328">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F4C25" w:rsidRPr="007C3372" w:rsidRDefault="00AF4C25" w:rsidP="00237328">
            <w:pPr>
              <w:snapToGrid w:val="0"/>
              <w:ind w:right="113"/>
              <w:rPr>
                <w:sz w:val="22"/>
                <w:szCs w:val="22"/>
              </w:rPr>
            </w:pPr>
          </w:p>
        </w:tc>
        <w:tc>
          <w:tcPr>
            <w:tcW w:w="2795" w:type="dxa"/>
            <w:gridSpan w:val="2"/>
            <w:tcBorders>
              <w:left w:val="single" w:sz="4" w:space="0" w:color="000000"/>
              <w:bottom w:val="single" w:sz="4" w:space="0" w:color="000000"/>
            </w:tcBorders>
            <w:shd w:val="clear" w:color="auto" w:fill="auto"/>
            <w:vAlign w:val="bottom"/>
          </w:tcPr>
          <w:p w:rsidR="00AF4C25" w:rsidRPr="00E2733C" w:rsidRDefault="00C071EF" w:rsidP="00C071EF">
            <w:pPr>
              <w:snapToGrid w:val="0"/>
              <w:spacing w:line="360" w:lineRule="auto"/>
              <w:rPr>
                <w:b/>
                <w:sz w:val="22"/>
                <w:szCs w:val="22"/>
              </w:rPr>
            </w:pPr>
            <w:r>
              <w:rPr>
                <w:b/>
                <w:sz w:val="22"/>
                <w:szCs w:val="22"/>
              </w:rPr>
              <w:t>9</w:t>
            </w:r>
          </w:p>
        </w:tc>
        <w:tc>
          <w:tcPr>
            <w:tcW w:w="3558" w:type="dxa"/>
            <w:gridSpan w:val="3"/>
            <w:tcBorders>
              <w:bottom w:val="single" w:sz="4" w:space="0" w:color="000000"/>
            </w:tcBorders>
            <w:shd w:val="clear" w:color="auto" w:fill="auto"/>
            <w:vAlign w:val="bottom"/>
          </w:tcPr>
          <w:p w:rsidR="00AF4C25" w:rsidRPr="007C3372" w:rsidRDefault="00AF4C25" w:rsidP="00237328">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4E3C3C" w:rsidTr="00237328">
        <w:trPr>
          <w:trHeight w:val="287"/>
        </w:trPr>
        <w:tc>
          <w:tcPr>
            <w:tcW w:w="1467" w:type="dxa"/>
            <w:gridSpan w:val="2"/>
            <w:tcBorders>
              <w:left w:val="single" w:sz="8" w:space="0" w:color="000000"/>
              <w:bottom w:val="single" w:sz="4" w:space="0" w:color="000000"/>
            </w:tcBorders>
            <w:shd w:val="clear" w:color="auto" w:fill="auto"/>
            <w:vAlign w:val="bottom"/>
          </w:tcPr>
          <w:p w:rsidR="00AF4C25" w:rsidRPr="007C3372" w:rsidRDefault="00AF4C25" w:rsidP="00237328">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F4C25" w:rsidRPr="007C3372" w:rsidRDefault="00AF4C25" w:rsidP="00237328">
            <w:pPr>
              <w:snapToGrid w:val="0"/>
              <w:jc w:val="center"/>
              <w:rPr>
                <w:sz w:val="22"/>
                <w:szCs w:val="22"/>
              </w:rPr>
            </w:pPr>
          </w:p>
        </w:tc>
        <w:tc>
          <w:tcPr>
            <w:tcW w:w="2795" w:type="dxa"/>
            <w:gridSpan w:val="2"/>
            <w:tcBorders>
              <w:left w:val="single" w:sz="4" w:space="0" w:color="000000"/>
              <w:bottom w:val="single" w:sz="4" w:space="0" w:color="000000"/>
            </w:tcBorders>
            <w:shd w:val="clear" w:color="auto" w:fill="auto"/>
            <w:vAlign w:val="bottom"/>
          </w:tcPr>
          <w:p w:rsidR="00AF4C25" w:rsidRPr="00E2733C" w:rsidRDefault="00C071EF" w:rsidP="00C071EF">
            <w:pPr>
              <w:snapToGrid w:val="0"/>
              <w:spacing w:line="360" w:lineRule="auto"/>
              <w:rPr>
                <w:b/>
                <w:sz w:val="22"/>
                <w:szCs w:val="22"/>
              </w:rPr>
            </w:pPr>
            <w:r>
              <w:rPr>
                <w:b/>
                <w:sz w:val="22"/>
                <w:szCs w:val="22"/>
              </w:rPr>
              <w:t>2017</w:t>
            </w:r>
          </w:p>
        </w:tc>
        <w:tc>
          <w:tcPr>
            <w:tcW w:w="3558" w:type="dxa"/>
            <w:gridSpan w:val="3"/>
            <w:tcBorders>
              <w:bottom w:val="single" w:sz="4" w:space="0" w:color="000000"/>
            </w:tcBorders>
            <w:shd w:val="clear" w:color="auto" w:fill="auto"/>
            <w:vAlign w:val="bottom"/>
          </w:tcPr>
          <w:p w:rsidR="00AF4C25" w:rsidRPr="007C3372" w:rsidRDefault="00AF4C25" w:rsidP="00237328">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4E3C3C" w:rsidTr="00237328">
        <w:trPr>
          <w:trHeight w:val="385"/>
        </w:trPr>
        <w:tc>
          <w:tcPr>
            <w:tcW w:w="1467" w:type="dxa"/>
            <w:gridSpan w:val="2"/>
            <w:tcBorders>
              <w:left w:val="single" w:sz="8" w:space="0" w:color="000000"/>
              <w:bottom w:val="single" w:sz="4" w:space="0" w:color="000000"/>
            </w:tcBorders>
            <w:shd w:val="clear" w:color="auto" w:fill="auto"/>
            <w:vAlign w:val="bottom"/>
          </w:tcPr>
          <w:p w:rsidR="00AF4C25" w:rsidRPr="007C3372" w:rsidRDefault="00AF4C25" w:rsidP="00237328">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sidR="007C3372">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F4C25" w:rsidRPr="007C3372" w:rsidRDefault="00AF4C25" w:rsidP="00237328">
            <w:pPr>
              <w:snapToGrid w:val="0"/>
              <w:rPr>
                <w:sz w:val="22"/>
                <w:szCs w:val="22"/>
              </w:rPr>
            </w:pPr>
            <w:r w:rsidRPr="007C3372">
              <w:rPr>
                <w:rFonts w:eastAsia="Arial"/>
                <w:sz w:val="22"/>
                <w:szCs w:val="22"/>
              </w:rPr>
              <w:t xml:space="preserve"> </w:t>
            </w:r>
          </w:p>
        </w:tc>
        <w:tc>
          <w:tcPr>
            <w:tcW w:w="2795" w:type="dxa"/>
            <w:gridSpan w:val="2"/>
            <w:tcBorders>
              <w:left w:val="single" w:sz="4" w:space="0" w:color="000000"/>
              <w:bottom w:val="single" w:sz="4" w:space="0" w:color="000000"/>
            </w:tcBorders>
            <w:shd w:val="clear" w:color="auto" w:fill="auto"/>
            <w:vAlign w:val="bottom"/>
          </w:tcPr>
          <w:p w:rsidR="00AF4C25" w:rsidRPr="00C071EF" w:rsidRDefault="00C071EF" w:rsidP="00C071EF">
            <w:pPr>
              <w:snapToGrid w:val="0"/>
              <w:spacing w:line="360" w:lineRule="auto"/>
              <w:rPr>
                <w:rFonts w:eastAsia="Arial"/>
                <w:b/>
                <w:sz w:val="22"/>
                <w:szCs w:val="22"/>
              </w:rPr>
            </w:pPr>
            <w:r w:rsidRPr="00C071EF">
              <w:rPr>
                <w:rFonts w:eastAsia="Arial"/>
                <w:b/>
                <w:sz w:val="22"/>
                <w:szCs w:val="22"/>
              </w:rPr>
              <w:t>3002-709/16</w:t>
            </w:r>
          </w:p>
        </w:tc>
        <w:tc>
          <w:tcPr>
            <w:tcW w:w="3558" w:type="dxa"/>
            <w:gridSpan w:val="3"/>
            <w:tcBorders>
              <w:bottom w:val="single" w:sz="4" w:space="0" w:color="000000"/>
            </w:tcBorders>
            <w:shd w:val="clear" w:color="auto" w:fill="auto"/>
            <w:vAlign w:val="bottom"/>
          </w:tcPr>
          <w:p w:rsidR="00AF4C25" w:rsidRPr="007C3372" w:rsidRDefault="00AF4C25" w:rsidP="00237328">
            <w:pPr>
              <w:snapToGrid w:val="0"/>
              <w:rPr>
                <w:sz w:val="22"/>
                <w:szCs w:val="22"/>
              </w:rPr>
            </w:pPr>
          </w:p>
        </w:tc>
        <w:tc>
          <w:tcPr>
            <w:tcW w:w="1033" w:type="dxa"/>
            <w:gridSpan w:val="2"/>
            <w:tcBorders>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bottom w:val="single" w:sz="4" w:space="0" w:color="000000"/>
              <w:right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r>
      <w:tr w:rsidR="004E3C3C" w:rsidTr="00237328">
        <w:trPr>
          <w:trHeight w:val="271"/>
        </w:trPr>
        <w:tc>
          <w:tcPr>
            <w:tcW w:w="1467" w:type="dxa"/>
            <w:gridSpan w:val="2"/>
            <w:tcBorders>
              <w:left w:val="single" w:sz="8" w:space="0" w:color="000000"/>
            </w:tcBorders>
            <w:shd w:val="clear" w:color="auto" w:fill="auto"/>
            <w:vAlign w:val="bottom"/>
          </w:tcPr>
          <w:p w:rsidR="00AF4C25" w:rsidRPr="007C3372" w:rsidRDefault="00AF4C25" w:rsidP="00237328">
            <w:pPr>
              <w:snapToGrid w:val="0"/>
              <w:rPr>
                <w:sz w:val="22"/>
                <w:szCs w:val="22"/>
              </w:rPr>
            </w:pPr>
            <w:r w:rsidRPr="007C3372">
              <w:rPr>
                <w:sz w:val="22"/>
                <w:szCs w:val="22"/>
              </w:rPr>
              <w:t> </w:t>
            </w:r>
          </w:p>
        </w:tc>
        <w:tc>
          <w:tcPr>
            <w:tcW w:w="399" w:type="dxa"/>
            <w:gridSpan w:val="2"/>
            <w:shd w:val="clear" w:color="auto" w:fill="auto"/>
            <w:vAlign w:val="bottom"/>
          </w:tcPr>
          <w:p w:rsidR="00AF4C25" w:rsidRPr="007C3372" w:rsidRDefault="00AF4C25" w:rsidP="00237328">
            <w:pPr>
              <w:snapToGrid w:val="0"/>
              <w:rPr>
                <w:sz w:val="22"/>
                <w:szCs w:val="22"/>
              </w:rPr>
            </w:pPr>
          </w:p>
        </w:tc>
        <w:tc>
          <w:tcPr>
            <w:tcW w:w="2795" w:type="dxa"/>
            <w:gridSpan w:val="2"/>
            <w:shd w:val="clear" w:color="auto" w:fill="auto"/>
            <w:vAlign w:val="bottom"/>
          </w:tcPr>
          <w:p w:rsidR="00AF4C25" w:rsidRPr="007C3372" w:rsidRDefault="00AF4C25" w:rsidP="00237328">
            <w:pPr>
              <w:snapToGrid w:val="0"/>
              <w:rPr>
                <w:sz w:val="22"/>
                <w:szCs w:val="22"/>
              </w:rPr>
            </w:pPr>
          </w:p>
        </w:tc>
        <w:tc>
          <w:tcPr>
            <w:tcW w:w="3558" w:type="dxa"/>
            <w:gridSpan w:val="3"/>
            <w:shd w:val="clear" w:color="auto" w:fill="auto"/>
            <w:vAlign w:val="bottom"/>
          </w:tcPr>
          <w:p w:rsidR="00AF4C25" w:rsidRPr="007C3372" w:rsidRDefault="00AF4C25" w:rsidP="00237328">
            <w:pPr>
              <w:snapToGrid w:val="0"/>
              <w:rPr>
                <w:sz w:val="22"/>
                <w:szCs w:val="22"/>
              </w:rPr>
            </w:pPr>
          </w:p>
        </w:tc>
        <w:tc>
          <w:tcPr>
            <w:tcW w:w="1033" w:type="dxa"/>
            <w:gridSpan w:val="2"/>
            <w:shd w:val="clear" w:color="auto" w:fill="auto"/>
            <w:vAlign w:val="bottom"/>
          </w:tcPr>
          <w:p w:rsidR="00AF4C25" w:rsidRDefault="00AF4C25" w:rsidP="00237328">
            <w:pPr>
              <w:snapToGrid w:val="0"/>
              <w:rPr>
                <w:sz w:val="20"/>
                <w:szCs w:val="20"/>
              </w:rPr>
            </w:pPr>
          </w:p>
        </w:tc>
        <w:tc>
          <w:tcPr>
            <w:tcW w:w="944" w:type="dxa"/>
            <w:gridSpan w:val="2"/>
            <w:tcBorders>
              <w:right w:val="single" w:sz="8" w:space="0" w:color="000000"/>
            </w:tcBorders>
            <w:shd w:val="clear" w:color="auto" w:fill="auto"/>
            <w:vAlign w:val="bottom"/>
          </w:tcPr>
          <w:p w:rsidR="00AF4C25" w:rsidRDefault="00AF4C25" w:rsidP="00237328">
            <w:pPr>
              <w:snapToGrid w:val="0"/>
              <w:rPr>
                <w:rFonts w:eastAsia="Arial"/>
              </w:rPr>
            </w:pPr>
            <w:r>
              <w:rPr>
                <w:sz w:val="20"/>
                <w:szCs w:val="20"/>
              </w:rPr>
              <w:t> </w:t>
            </w:r>
          </w:p>
        </w:tc>
      </w:tr>
      <w:tr w:rsidR="00AF4C25" w:rsidTr="00237328">
        <w:trPr>
          <w:trHeight w:val="271"/>
        </w:trPr>
        <w:tc>
          <w:tcPr>
            <w:tcW w:w="8219"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237328">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AF4C25" w:rsidTr="00237328">
        <w:trPr>
          <w:trHeight w:val="271"/>
        </w:trPr>
        <w:tc>
          <w:tcPr>
            <w:tcW w:w="1866" w:type="dxa"/>
            <w:gridSpan w:val="4"/>
            <w:tcBorders>
              <w:left w:val="single" w:sz="8" w:space="0" w:color="000000"/>
              <w:bottom w:val="single" w:sz="4" w:space="0" w:color="000000"/>
            </w:tcBorders>
            <w:shd w:val="clear" w:color="auto" w:fill="auto"/>
            <w:vAlign w:val="bottom"/>
          </w:tcPr>
          <w:p w:rsidR="00AF4C25" w:rsidRPr="007C3372" w:rsidRDefault="00AF4C25" w:rsidP="00237328">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F4C25" w:rsidRPr="007C3372" w:rsidRDefault="00AF4C25" w:rsidP="00237328">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F4C25" w:rsidRDefault="00AF4C25" w:rsidP="00237328">
            <w:pPr>
              <w:snapToGrid w:val="0"/>
              <w:rPr>
                <w:sz w:val="20"/>
                <w:szCs w:val="20"/>
              </w:rPr>
            </w:pPr>
          </w:p>
        </w:tc>
        <w:tc>
          <w:tcPr>
            <w:tcW w:w="944" w:type="dxa"/>
            <w:gridSpan w:val="2"/>
            <w:tcBorders>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AF4C25" w:rsidTr="00237328">
        <w:trPr>
          <w:trHeight w:val="271"/>
        </w:trPr>
        <w:tc>
          <w:tcPr>
            <w:tcW w:w="1216" w:type="dxa"/>
            <w:tcBorders>
              <w:left w:val="single" w:sz="8" w:space="0" w:color="000000"/>
              <w:bottom w:val="single" w:sz="4" w:space="0" w:color="000000"/>
            </w:tcBorders>
            <w:shd w:val="clear" w:color="auto" w:fill="auto"/>
            <w:vAlign w:val="bottom"/>
          </w:tcPr>
          <w:p w:rsidR="00AF4C25" w:rsidRPr="007C3372" w:rsidRDefault="00AF4C25" w:rsidP="00237328">
            <w:pPr>
              <w:snapToGrid w:val="0"/>
              <w:rPr>
                <w:sz w:val="22"/>
                <w:szCs w:val="22"/>
              </w:rPr>
            </w:pPr>
            <w:r w:rsidRPr="007C3372">
              <w:rPr>
                <w:rFonts w:eastAsia="Arial"/>
                <w:sz w:val="22"/>
                <w:szCs w:val="22"/>
              </w:rPr>
              <w:t xml:space="preserve"> </w:t>
            </w:r>
            <w:r w:rsidRPr="007C3372">
              <w:rPr>
                <w:sz w:val="22"/>
                <w:szCs w:val="22"/>
              </w:rPr>
              <w:t>Domicilio:</w:t>
            </w:r>
          </w:p>
        </w:tc>
        <w:tc>
          <w:tcPr>
            <w:tcW w:w="650" w:type="dxa"/>
            <w:gridSpan w:val="3"/>
            <w:tcBorders>
              <w:bottom w:val="single" w:sz="4" w:space="0" w:color="000000"/>
            </w:tcBorders>
            <w:shd w:val="clear" w:color="auto" w:fill="auto"/>
            <w:vAlign w:val="bottom"/>
          </w:tcPr>
          <w:p w:rsidR="00AF4C25" w:rsidRPr="007C3372" w:rsidRDefault="00AF4C25" w:rsidP="00237328">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F4C25" w:rsidRPr="007C3372" w:rsidRDefault="00AF4C25" w:rsidP="00237328">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bottom w:val="single" w:sz="4" w:space="0" w:color="000000"/>
              <w:right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r>
      <w:tr w:rsidR="004E3C3C" w:rsidTr="00237328">
        <w:trPr>
          <w:trHeight w:val="271"/>
        </w:trPr>
        <w:tc>
          <w:tcPr>
            <w:tcW w:w="1216" w:type="dxa"/>
            <w:tcBorders>
              <w:left w:val="single" w:sz="8" w:space="0" w:color="000000"/>
            </w:tcBorders>
            <w:shd w:val="clear" w:color="auto" w:fill="auto"/>
            <w:vAlign w:val="bottom"/>
          </w:tcPr>
          <w:p w:rsidR="00AF4C25" w:rsidRPr="007C3372" w:rsidRDefault="00AF4C25" w:rsidP="00237328">
            <w:pPr>
              <w:snapToGrid w:val="0"/>
              <w:rPr>
                <w:sz w:val="22"/>
                <w:szCs w:val="22"/>
              </w:rPr>
            </w:pPr>
            <w:r w:rsidRPr="007C3372">
              <w:rPr>
                <w:sz w:val="22"/>
                <w:szCs w:val="22"/>
              </w:rPr>
              <w:t> </w:t>
            </w:r>
          </w:p>
        </w:tc>
        <w:tc>
          <w:tcPr>
            <w:tcW w:w="650" w:type="dxa"/>
            <w:gridSpan w:val="3"/>
            <w:shd w:val="clear" w:color="auto" w:fill="auto"/>
            <w:vAlign w:val="bottom"/>
          </w:tcPr>
          <w:p w:rsidR="00AF4C25" w:rsidRPr="007C3372" w:rsidRDefault="00AF4C25" w:rsidP="00237328">
            <w:pPr>
              <w:snapToGrid w:val="0"/>
              <w:rPr>
                <w:sz w:val="22"/>
                <w:szCs w:val="22"/>
              </w:rPr>
            </w:pPr>
          </w:p>
        </w:tc>
        <w:tc>
          <w:tcPr>
            <w:tcW w:w="2795" w:type="dxa"/>
            <w:gridSpan w:val="2"/>
            <w:shd w:val="clear" w:color="auto" w:fill="auto"/>
            <w:vAlign w:val="bottom"/>
          </w:tcPr>
          <w:p w:rsidR="00AF4C25" w:rsidRPr="007C3372" w:rsidRDefault="00AF4C25" w:rsidP="00237328">
            <w:pPr>
              <w:snapToGrid w:val="0"/>
              <w:rPr>
                <w:sz w:val="22"/>
                <w:szCs w:val="22"/>
              </w:rPr>
            </w:pPr>
          </w:p>
        </w:tc>
        <w:tc>
          <w:tcPr>
            <w:tcW w:w="3558" w:type="dxa"/>
            <w:gridSpan w:val="3"/>
            <w:shd w:val="clear" w:color="auto" w:fill="auto"/>
            <w:vAlign w:val="bottom"/>
          </w:tcPr>
          <w:p w:rsidR="00AF4C25" w:rsidRPr="007C3372" w:rsidRDefault="00AF4C25" w:rsidP="00237328">
            <w:pPr>
              <w:snapToGrid w:val="0"/>
              <w:rPr>
                <w:sz w:val="22"/>
                <w:szCs w:val="22"/>
              </w:rPr>
            </w:pPr>
          </w:p>
        </w:tc>
        <w:tc>
          <w:tcPr>
            <w:tcW w:w="1033" w:type="dxa"/>
            <w:gridSpan w:val="2"/>
            <w:shd w:val="clear" w:color="auto" w:fill="auto"/>
            <w:vAlign w:val="bottom"/>
          </w:tcPr>
          <w:p w:rsidR="00AF4C25" w:rsidRDefault="00AF4C25" w:rsidP="00237328">
            <w:pPr>
              <w:snapToGrid w:val="0"/>
              <w:rPr>
                <w:sz w:val="20"/>
                <w:szCs w:val="20"/>
              </w:rPr>
            </w:pPr>
          </w:p>
        </w:tc>
        <w:tc>
          <w:tcPr>
            <w:tcW w:w="944" w:type="dxa"/>
            <w:gridSpan w:val="2"/>
            <w:tcBorders>
              <w:right w:val="single" w:sz="8" w:space="0" w:color="000000"/>
            </w:tcBorders>
            <w:shd w:val="clear" w:color="auto" w:fill="auto"/>
            <w:vAlign w:val="bottom"/>
          </w:tcPr>
          <w:p w:rsidR="00AF4C25" w:rsidRDefault="00AF4C25" w:rsidP="00237328">
            <w:pPr>
              <w:snapToGrid w:val="0"/>
              <w:rPr>
                <w:rFonts w:eastAsia="Arial"/>
              </w:rPr>
            </w:pPr>
            <w:r>
              <w:rPr>
                <w:sz w:val="20"/>
                <w:szCs w:val="20"/>
              </w:rPr>
              <w:t> </w:t>
            </w:r>
          </w:p>
        </w:tc>
      </w:tr>
      <w:tr w:rsidR="00AF4C25" w:rsidTr="00237328">
        <w:trPr>
          <w:trHeight w:val="271"/>
        </w:trPr>
        <w:tc>
          <w:tcPr>
            <w:tcW w:w="4661" w:type="dxa"/>
            <w:gridSpan w:val="6"/>
            <w:tcBorders>
              <w:top w:val="single" w:sz="4" w:space="0" w:color="000000"/>
              <w:left w:val="single" w:sz="8" w:space="0" w:color="000000"/>
              <w:bottom w:val="single" w:sz="4" w:space="0" w:color="000000"/>
            </w:tcBorders>
            <w:shd w:val="clear" w:color="auto" w:fill="auto"/>
            <w:vAlign w:val="bottom"/>
          </w:tcPr>
          <w:p w:rsidR="00AF4C25" w:rsidRPr="007C3372" w:rsidRDefault="00AF4C25" w:rsidP="00237328">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sidR="00582DF7">
              <w:rPr>
                <w:sz w:val="22"/>
                <w:szCs w:val="22"/>
              </w:rPr>
              <w:t>l o los</w:t>
            </w:r>
            <w:r w:rsidRPr="007C3372">
              <w:rPr>
                <w:sz w:val="22"/>
                <w:szCs w:val="22"/>
              </w:rPr>
              <w:t xml:space="preserve"> Oferente</w:t>
            </w:r>
            <w:r w:rsidR="00582DF7">
              <w:rPr>
                <w:sz w:val="22"/>
                <w:szCs w:val="22"/>
              </w:rPr>
              <w:t>s</w:t>
            </w:r>
            <w:r w:rsidR="00802934">
              <w:rPr>
                <w:sz w:val="22"/>
                <w:szCs w:val="22"/>
              </w:rPr>
              <w:t>. Nombres, Apellido o Razón Social</w:t>
            </w:r>
          </w:p>
        </w:tc>
        <w:tc>
          <w:tcPr>
            <w:tcW w:w="3558" w:type="dxa"/>
            <w:gridSpan w:val="3"/>
            <w:tcBorders>
              <w:top w:val="single" w:sz="4" w:space="0" w:color="000000"/>
              <w:bottom w:val="single" w:sz="4" w:space="0" w:color="000000"/>
            </w:tcBorders>
            <w:shd w:val="clear" w:color="auto" w:fill="auto"/>
            <w:vAlign w:val="bottom"/>
          </w:tcPr>
          <w:p w:rsidR="00AF4C25" w:rsidRPr="007C3372" w:rsidRDefault="00AF4C25" w:rsidP="00237328">
            <w:pPr>
              <w:snapToGrid w:val="0"/>
              <w:rPr>
                <w:sz w:val="22"/>
                <w:szCs w:val="22"/>
              </w:rPr>
            </w:pPr>
            <w:r w:rsidRPr="007C3372">
              <w:rPr>
                <w:rFonts w:eastAsia="Arial"/>
                <w:sz w:val="22"/>
                <w:szCs w:val="22"/>
              </w:rPr>
              <w:t xml:space="preserve"> </w:t>
            </w:r>
            <w:r w:rsidRPr="007C3372">
              <w:rPr>
                <w:sz w:val="22"/>
                <w:szCs w:val="22"/>
              </w:rPr>
              <w:t> </w:t>
            </w:r>
          </w:p>
        </w:tc>
        <w:tc>
          <w:tcPr>
            <w:tcW w:w="1033" w:type="dxa"/>
            <w:gridSpan w:val="2"/>
            <w:tcBorders>
              <w:top w:val="single" w:sz="4" w:space="0" w:color="000000"/>
              <w:bottom w:val="single" w:sz="4" w:space="0" w:color="000000"/>
            </w:tcBorders>
            <w:shd w:val="clear" w:color="auto" w:fill="auto"/>
            <w:vAlign w:val="bottom"/>
          </w:tcPr>
          <w:p w:rsidR="00AF4C25" w:rsidRDefault="00AF4C25" w:rsidP="00237328">
            <w:pPr>
              <w:snapToGrid w:val="0"/>
              <w:rPr>
                <w:sz w:val="20"/>
                <w:szCs w:val="20"/>
              </w:rPr>
            </w:pPr>
          </w:p>
        </w:tc>
        <w:tc>
          <w:tcPr>
            <w:tcW w:w="944"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AF4C25" w:rsidTr="00237328">
        <w:trPr>
          <w:trHeight w:val="563"/>
        </w:trPr>
        <w:tc>
          <w:tcPr>
            <w:tcW w:w="4661" w:type="dxa"/>
            <w:gridSpan w:val="6"/>
            <w:tcBorders>
              <w:left w:val="single" w:sz="8" w:space="0" w:color="000000"/>
              <w:bottom w:val="single" w:sz="4" w:space="0" w:color="000000"/>
            </w:tcBorders>
            <w:shd w:val="clear" w:color="auto" w:fill="auto"/>
            <w:vAlign w:val="bottom"/>
          </w:tcPr>
          <w:p w:rsidR="00AF4C25" w:rsidRPr="007C3372" w:rsidRDefault="00582DF7" w:rsidP="00237328">
            <w:pPr>
              <w:snapToGrid w:val="0"/>
              <w:rPr>
                <w:sz w:val="22"/>
                <w:szCs w:val="22"/>
              </w:rPr>
            </w:pPr>
            <w:r>
              <w:rPr>
                <w:sz w:val="22"/>
                <w:szCs w:val="22"/>
              </w:rPr>
              <w:t>1)</w:t>
            </w:r>
          </w:p>
        </w:tc>
        <w:tc>
          <w:tcPr>
            <w:tcW w:w="3540" w:type="dxa"/>
            <w:gridSpan w:val="2"/>
            <w:tcBorders>
              <w:left w:val="single" w:sz="4" w:space="0" w:color="000000"/>
              <w:bottom w:val="single" w:sz="4" w:space="0" w:color="000000"/>
            </w:tcBorders>
            <w:shd w:val="clear" w:color="auto" w:fill="auto"/>
            <w:vAlign w:val="bottom"/>
          </w:tcPr>
          <w:p w:rsidR="00AF4C25" w:rsidRPr="007C3372" w:rsidRDefault="00AF4C25" w:rsidP="00237328">
            <w:pPr>
              <w:snapToGrid w:val="0"/>
              <w:rPr>
                <w:sz w:val="22"/>
                <w:szCs w:val="22"/>
              </w:rPr>
            </w:pPr>
            <w:r w:rsidRPr="007C3372">
              <w:rPr>
                <w:sz w:val="22"/>
                <w:szCs w:val="22"/>
              </w:rPr>
              <w:t> </w:t>
            </w:r>
            <w:r w:rsidR="00582DF7">
              <w:rPr>
                <w:sz w:val="22"/>
                <w:szCs w:val="22"/>
              </w:rPr>
              <w:t>2)</w:t>
            </w:r>
          </w:p>
        </w:tc>
        <w:tc>
          <w:tcPr>
            <w:tcW w:w="32" w:type="dxa"/>
            <w:gridSpan w:val="2"/>
            <w:tcBorders>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1032" w:type="dxa"/>
            <w:gridSpan w:val="2"/>
            <w:tcBorders>
              <w:bottom w:val="single" w:sz="4"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31" w:type="dxa"/>
            <w:tcBorders>
              <w:bottom w:val="single" w:sz="4"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582DF7" w:rsidTr="00237328">
        <w:trPr>
          <w:trHeight w:val="451"/>
        </w:trPr>
        <w:tc>
          <w:tcPr>
            <w:tcW w:w="4661" w:type="dxa"/>
            <w:gridSpan w:val="6"/>
            <w:tcBorders>
              <w:left w:val="single" w:sz="8" w:space="0" w:color="000000"/>
              <w:bottom w:val="single" w:sz="4" w:space="0" w:color="000000"/>
              <w:right w:val="single" w:sz="4" w:space="0" w:color="auto"/>
            </w:tcBorders>
            <w:shd w:val="clear" w:color="auto" w:fill="auto"/>
            <w:vAlign w:val="bottom"/>
          </w:tcPr>
          <w:p w:rsidR="00582DF7" w:rsidRPr="007C3372" w:rsidRDefault="00582DF7" w:rsidP="00237328">
            <w:pPr>
              <w:snapToGrid w:val="0"/>
              <w:rPr>
                <w:rFonts w:eastAsia="Arial"/>
                <w:sz w:val="22"/>
                <w:szCs w:val="22"/>
              </w:rPr>
            </w:pPr>
            <w:r>
              <w:rPr>
                <w:rFonts w:eastAsia="Arial"/>
                <w:sz w:val="22"/>
                <w:szCs w:val="22"/>
              </w:rPr>
              <w:t>3)</w:t>
            </w:r>
          </w:p>
        </w:tc>
        <w:tc>
          <w:tcPr>
            <w:tcW w:w="4591" w:type="dxa"/>
            <w:gridSpan w:val="5"/>
            <w:tcBorders>
              <w:top w:val="single" w:sz="4" w:space="0" w:color="auto"/>
              <w:left w:val="single" w:sz="4" w:space="0" w:color="auto"/>
              <w:bottom w:val="single" w:sz="4" w:space="0" w:color="auto"/>
            </w:tcBorders>
            <w:shd w:val="clear" w:color="auto" w:fill="auto"/>
            <w:vAlign w:val="bottom"/>
          </w:tcPr>
          <w:p w:rsidR="00582DF7" w:rsidRDefault="00802934" w:rsidP="00237328">
            <w:pPr>
              <w:snapToGrid w:val="0"/>
              <w:rPr>
                <w:sz w:val="20"/>
                <w:szCs w:val="20"/>
              </w:rPr>
            </w:pPr>
            <w:r>
              <w:rPr>
                <w:sz w:val="20"/>
                <w:szCs w:val="20"/>
              </w:rPr>
              <w:t xml:space="preserve"> </w:t>
            </w:r>
            <w:r w:rsidR="00582DF7">
              <w:rPr>
                <w:sz w:val="20"/>
                <w:szCs w:val="20"/>
              </w:rPr>
              <w:t>4)</w:t>
            </w:r>
          </w:p>
        </w:tc>
        <w:tc>
          <w:tcPr>
            <w:tcW w:w="944" w:type="dxa"/>
            <w:gridSpan w:val="2"/>
            <w:tcBorders>
              <w:bottom w:val="single" w:sz="4" w:space="0" w:color="000000"/>
              <w:right w:val="single" w:sz="8" w:space="0" w:color="000000"/>
            </w:tcBorders>
            <w:shd w:val="clear" w:color="auto" w:fill="auto"/>
            <w:vAlign w:val="bottom"/>
          </w:tcPr>
          <w:p w:rsidR="00582DF7" w:rsidRDefault="00582DF7" w:rsidP="00237328">
            <w:pPr>
              <w:snapToGrid w:val="0"/>
              <w:rPr>
                <w:sz w:val="20"/>
                <w:szCs w:val="20"/>
              </w:rPr>
            </w:pPr>
          </w:p>
        </w:tc>
      </w:tr>
      <w:tr w:rsidR="00582DF7" w:rsidTr="00237328">
        <w:trPr>
          <w:trHeight w:val="283"/>
        </w:trPr>
        <w:tc>
          <w:tcPr>
            <w:tcW w:w="4661" w:type="dxa"/>
            <w:gridSpan w:val="6"/>
            <w:tcBorders>
              <w:left w:val="single" w:sz="8" w:space="0" w:color="000000"/>
              <w:bottom w:val="single" w:sz="4" w:space="0" w:color="000000"/>
              <w:right w:val="single" w:sz="4" w:space="0" w:color="auto"/>
            </w:tcBorders>
            <w:shd w:val="clear" w:color="auto" w:fill="auto"/>
            <w:vAlign w:val="bottom"/>
          </w:tcPr>
          <w:p w:rsidR="00582DF7" w:rsidRPr="00582DF7" w:rsidRDefault="00582DF7" w:rsidP="00237328">
            <w:pPr>
              <w:snapToGrid w:val="0"/>
              <w:rPr>
                <w:rFonts w:eastAsia="Arial"/>
                <w:sz w:val="22"/>
                <w:szCs w:val="22"/>
              </w:rPr>
            </w:pPr>
            <w:r w:rsidRPr="007C3372">
              <w:rPr>
                <w:rFonts w:eastAsia="Arial"/>
                <w:sz w:val="22"/>
                <w:szCs w:val="22"/>
              </w:rPr>
              <w:t xml:space="preserve"> </w:t>
            </w:r>
            <w:r w:rsidRPr="00582DF7">
              <w:rPr>
                <w:rFonts w:eastAsia="Arial"/>
                <w:sz w:val="22"/>
                <w:szCs w:val="22"/>
              </w:rPr>
              <w:t>CUIT / CUIL:</w:t>
            </w:r>
          </w:p>
        </w:tc>
        <w:tc>
          <w:tcPr>
            <w:tcW w:w="4591" w:type="dxa"/>
            <w:gridSpan w:val="5"/>
            <w:tcBorders>
              <w:top w:val="single" w:sz="4" w:space="0" w:color="auto"/>
              <w:left w:val="single" w:sz="4" w:space="0" w:color="auto"/>
              <w:bottom w:val="single" w:sz="4" w:space="0" w:color="auto"/>
            </w:tcBorders>
            <w:shd w:val="clear" w:color="auto" w:fill="auto"/>
            <w:vAlign w:val="bottom"/>
          </w:tcPr>
          <w:p w:rsidR="00582DF7" w:rsidRDefault="00582DF7" w:rsidP="00237328">
            <w:pPr>
              <w:snapToGrid w:val="0"/>
              <w:rPr>
                <w:sz w:val="20"/>
                <w:szCs w:val="20"/>
              </w:rPr>
            </w:pPr>
          </w:p>
        </w:tc>
        <w:tc>
          <w:tcPr>
            <w:tcW w:w="944" w:type="dxa"/>
            <w:gridSpan w:val="2"/>
            <w:tcBorders>
              <w:bottom w:val="single" w:sz="4" w:space="0" w:color="000000"/>
              <w:right w:val="single" w:sz="8" w:space="0" w:color="000000"/>
            </w:tcBorders>
            <w:shd w:val="clear" w:color="auto" w:fill="auto"/>
            <w:vAlign w:val="bottom"/>
          </w:tcPr>
          <w:p w:rsidR="00582DF7" w:rsidRDefault="00582DF7" w:rsidP="00237328">
            <w:pPr>
              <w:snapToGrid w:val="0"/>
              <w:rPr>
                <w:sz w:val="20"/>
                <w:szCs w:val="20"/>
              </w:rPr>
            </w:pPr>
          </w:p>
        </w:tc>
      </w:tr>
      <w:tr w:rsidR="007C3372" w:rsidTr="00237328">
        <w:trPr>
          <w:trHeight w:val="283"/>
        </w:trPr>
        <w:tc>
          <w:tcPr>
            <w:tcW w:w="4661" w:type="dxa"/>
            <w:gridSpan w:val="6"/>
            <w:tcBorders>
              <w:left w:val="single" w:sz="8" w:space="0" w:color="000000"/>
              <w:bottom w:val="single" w:sz="4" w:space="0" w:color="000000"/>
            </w:tcBorders>
            <w:shd w:val="clear" w:color="auto" w:fill="auto"/>
            <w:vAlign w:val="bottom"/>
          </w:tcPr>
          <w:p w:rsidR="007C3372" w:rsidRPr="007C3372" w:rsidRDefault="007C3372" w:rsidP="00237328">
            <w:pPr>
              <w:snapToGrid w:val="0"/>
              <w:jc w:val="both"/>
              <w:rPr>
                <w:rFonts w:eastAsia="Arial"/>
                <w:sz w:val="22"/>
                <w:szCs w:val="22"/>
              </w:rPr>
            </w:pPr>
            <w:r w:rsidRPr="007C3372">
              <w:rPr>
                <w:rFonts w:eastAsia="Arial"/>
                <w:sz w:val="22"/>
                <w:szCs w:val="22"/>
              </w:rPr>
              <w:t>Teléfono fijo/ móvil:</w:t>
            </w:r>
          </w:p>
        </w:tc>
        <w:tc>
          <w:tcPr>
            <w:tcW w:w="3526" w:type="dxa"/>
            <w:tcBorders>
              <w:top w:val="single" w:sz="4" w:space="0" w:color="auto"/>
              <w:bottom w:val="single" w:sz="4" w:space="0" w:color="000000"/>
            </w:tcBorders>
            <w:shd w:val="clear" w:color="auto" w:fill="auto"/>
            <w:vAlign w:val="bottom"/>
          </w:tcPr>
          <w:p w:rsidR="007C3372" w:rsidRDefault="007C3372" w:rsidP="00237328">
            <w:pPr>
              <w:snapToGrid w:val="0"/>
              <w:rPr>
                <w:sz w:val="20"/>
                <w:szCs w:val="20"/>
              </w:rPr>
            </w:pPr>
          </w:p>
        </w:tc>
        <w:tc>
          <w:tcPr>
            <w:tcW w:w="32" w:type="dxa"/>
            <w:gridSpan w:val="2"/>
            <w:tcBorders>
              <w:bottom w:val="single" w:sz="4" w:space="0" w:color="000000"/>
            </w:tcBorders>
            <w:shd w:val="clear" w:color="auto" w:fill="auto"/>
            <w:vAlign w:val="bottom"/>
          </w:tcPr>
          <w:p w:rsidR="007C3372" w:rsidRDefault="007C3372" w:rsidP="00237328">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7C3372" w:rsidRDefault="007C3372" w:rsidP="00237328">
            <w:pPr>
              <w:snapToGrid w:val="0"/>
              <w:rPr>
                <w:sz w:val="20"/>
                <w:szCs w:val="20"/>
              </w:rPr>
            </w:pPr>
          </w:p>
        </w:tc>
        <w:tc>
          <w:tcPr>
            <w:tcW w:w="944" w:type="dxa"/>
            <w:gridSpan w:val="2"/>
            <w:tcBorders>
              <w:bottom w:val="single" w:sz="4" w:space="0" w:color="000000"/>
              <w:right w:val="single" w:sz="8" w:space="0" w:color="000000"/>
            </w:tcBorders>
            <w:shd w:val="clear" w:color="auto" w:fill="auto"/>
            <w:vAlign w:val="bottom"/>
          </w:tcPr>
          <w:p w:rsidR="007C3372" w:rsidRDefault="007C3372" w:rsidP="00237328">
            <w:pPr>
              <w:snapToGrid w:val="0"/>
              <w:rPr>
                <w:sz w:val="20"/>
                <w:szCs w:val="20"/>
              </w:rPr>
            </w:pPr>
          </w:p>
        </w:tc>
      </w:tr>
      <w:tr w:rsidR="004E3C3C" w:rsidTr="00237328">
        <w:trPr>
          <w:trHeight w:val="271"/>
        </w:trPr>
        <w:tc>
          <w:tcPr>
            <w:tcW w:w="8187" w:type="dxa"/>
            <w:gridSpan w:val="7"/>
            <w:tcBorders>
              <w:left w:val="single" w:sz="8" w:space="0" w:color="000000"/>
            </w:tcBorders>
            <w:shd w:val="clear" w:color="auto" w:fill="auto"/>
            <w:vAlign w:val="bottom"/>
          </w:tcPr>
          <w:p w:rsidR="004E3C3C" w:rsidRDefault="004E3C3C" w:rsidP="00237328">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4E3C3C" w:rsidRDefault="004E3C3C" w:rsidP="00237328">
            <w:pPr>
              <w:snapToGrid w:val="0"/>
              <w:rPr>
                <w:sz w:val="20"/>
                <w:szCs w:val="20"/>
              </w:rPr>
            </w:pPr>
          </w:p>
        </w:tc>
        <w:tc>
          <w:tcPr>
            <w:tcW w:w="1033" w:type="dxa"/>
            <w:gridSpan w:val="2"/>
            <w:shd w:val="clear" w:color="auto" w:fill="auto"/>
            <w:vAlign w:val="bottom"/>
          </w:tcPr>
          <w:p w:rsidR="004E3C3C" w:rsidRDefault="004E3C3C" w:rsidP="00237328">
            <w:pPr>
              <w:snapToGrid w:val="0"/>
              <w:rPr>
                <w:sz w:val="20"/>
                <w:szCs w:val="20"/>
              </w:rPr>
            </w:pPr>
          </w:p>
        </w:tc>
        <w:tc>
          <w:tcPr>
            <w:tcW w:w="944" w:type="dxa"/>
            <w:gridSpan w:val="2"/>
            <w:tcBorders>
              <w:right w:val="single" w:sz="8" w:space="0" w:color="000000"/>
            </w:tcBorders>
            <w:shd w:val="clear" w:color="auto" w:fill="auto"/>
            <w:vAlign w:val="bottom"/>
          </w:tcPr>
          <w:p w:rsidR="004E3C3C" w:rsidRDefault="004E3C3C" w:rsidP="00237328">
            <w:pPr>
              <w:snapToGrid w:val="0"/>
              <w:rPr>
                <w:rFonts w:eastAsia="Arial"/>
                <w:sz w:val="20"/>
                <w:szCs w:val="20"/>
              </w:rPr>
            </w:pPr>
            <w:r>
              <w:rPr>
                <w:sz w:val="20"/>
                <w:szCs w:val="20"/>
              </w:rPr>
              <w:t> </w:t>
            </w:r>
          </w:p>
        </w:tc>
      </w:tr>
      <w:tr w:rsidR="004E3C3C" w:rsidTr="00237328">
        <w:trPr>
          <w:trHeight w:val="271"/>
        </w:trPr>
        <w:tc>
          <w:tcPr>
            <w:tcW w:w="8187" w:type="dxa"/>
            <w:gridSpan w:val="7"/>
            <w:tcBorders>
              <w:top w:val="single" w:sz="4" w:space="0" w:color="000000"/>
              <w:left w:val="single" w:sz="8" w:space="0" w:color="000000"/>
              <w:bottom w:val="single" w:sz="4" w:space="0" w:color="000000"/>
            </w:tcBorders>
            <w:shd w:val="clear" w:color="auto" w:fill="auto"/>
            <w:vAlign w:val="bottom"/>
          </w:tcPr>
          <w:p w:rsidR="004E3C3C" w:rsidRPr="00476387" w:rsidRDefault="004E3C3C" w:rsidP="00237328">
            <w:pPr>
              <w:snapToGrid w:val="0"/>
              <w:rPr>
                <w:sz w:val="22"/>
                <w:szCs w:val="22"/>
              </w:rPr>
            </w:pPr>
            <w:r w:rsidRPr="007C3372">
              <w:rPr>
                <w:rFonts w:eastAsia="Arial"/>
                <w:sz w:val="22"/>
                <w:szCs w:val="22"/>
              </w:rPr>
              <w:t xml:space="preserve"> </w:t>
            </w:r>
            <w:r w:rsidR="00476387">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4E3C3C" w:rsidRDefault="004E3C3C" w:rsidP="00237328">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4E3C3C" w:rsidRDefault="004E3C3C" w:rsidP="00237328">
            <w:pPr>
              <w:snapToGrid w:val="0"/>
              <w:rPr>
                <w:sz w:val="20"/>
                <w:szCs w:val="20"/>
              </w:rPr>
            </w:pPr>
            <w:r>
              <w:rPr>
                <w:sz w:val="20"/>
                <w:szCs w:val="20"/>
              </w:rPr>
              <w:t> </w:t>
            </w:r>
          </w:p>
        </w:tc>
        <w:tc>
          <w:tcPr>
            <w:tcW w:w="944" w:type="dxa"/>
            <w:gridSpan w:val="2"/>
            <w:tcBorders>
              <w:top w:val="single" w:sz="4" w:space="0" w:color="000000"/>
              <w:bottom w:val="single" w:sz="4" w:space="0" w:color="000000"/>
              <w:right w:val="single" w:sz="8" w:space="0" w:color="000000"/>
            </w:tcBorders>
            <w:shd w:val="clear" w:color="auto" w:fill="auto"/>
            <w:vAlign w:val="bottom"/>
          </w:tcPr>
          <w:p w:rsidR="004E3C3C" w:rsidRDefault="004E3C3C" w:rsidP="00237328">
            <w:pPr>
              <w:snapToGrid w:val="0"/>
              <w:rPr>
                <w:sz w:val="20"/>
                <w:szCs w:val="20"/>
              </w:rPr>
            </w:pPr>
            <w:r>
              <w:rPr>
                <w:sz w:val="20"/>
                <w:szCs w:val="20"/>
              </w:rPr>
              <w:t> </w:t>
            </w:r>
          </w:p>
        </w:tc>
      </w:tr>
      <w:tr w:rsidR="00582DF7" w:rsidTr="00237328">
        <w:trPr>
          <w:trHeight w:val="271"/>
        </w:trPr>
        <w:tc>
          <w:tcPr>
            <w:tcW w:w="10196" w:type="dxa"/>
            <w:gridSpan w:val="13"/>
            <w:tcBorders>
              <w:left w:val="single" w:sz="8" w:space="0" w:color="000000"/>
              <w:right w:val="single" w:sz="8" w:space="0" w:color="000000"/>
            </w:tcBorders>
            <w:shd w:val="clear" w:color="auto" w:fill="auto"/>
            <w:vAlign w:val="bottom"/>
          </w:tcPr>
          <w:p w:rsidR="00582DF7" w:rsidRDefault="00582DF7" w:rsidP="00237328">
            <w:pPr>
              <w:snapToGrid w:val="0"/>
              <w:rPr>
                <w:sz w:val="20"/>
                <w:szCs w:val="20"/>
              </w:rPr>
            </w:pPr>
          </w:p>
        </w:tc>
      </w:tr>
      <w:tr w:rsidR="00AF4C25" w:rsidTr="00237328">
        <w:trPr>
          <w:cantSplit/>
          <w:trHeight w:val="271"/>
        </w:trPr>
        <w:tc>
          <w:tcPr>
            <w:tcW w:w="10196"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060"/>
            </w:tblGrid>
            <w:tr w:rsidR="00582DF7" w:rsidTr="00237328">
              <w:trPr>
                <w:cantSplit/>
                <w:trHeight w:val="1652"/>
              </w:trPr>
              <w:tc>
                <w:tcPr>
                  <w:tcW w:w="10060" w:type="dxa"/>
                  <w:vAlign w:val="bottom"/>
                  <w:hideMark/>
                </w:tcPr>
                <w:p w:rsidR="00582DF7" w:rsidRDefault="00582DF7" w:rsidP="00237328">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r w:rsidR="004E3C3C">
                    <w:rPr>
                      <w:kern w:val="16"/>
                      <w:position w:val="10"/>
                      <w:sz w:val="22"/>
                      <w:szCs w:val="22"/>
                    </w:rPr>
                    <w:t>………………………………………</w:t>
                  </w:r>
                  <w:r>
                    <w:rPr>
                      <w:kern w:val="16"/>
                      <w:position w:val="10"/>
                      <w:sz w:val="22"/>
                      <w:szCs w:val="22"/>
                    </w:rPr>
                    <w:t>………….($.............................)</w:t>
                  </w:r>
                </w:p>
              </w:tc>
            </w:tr>
            <w:tr w:rsidR="00582DF7" w:rsidTr="00237328">
              <w:trPr>
                <w:cantSplit/>
                <w:trHeight w:val="1375"/>
              </w:trPr>
              <w:tc>
                <w:tcPr>
                  <w:tcW w:w="10060" w:type="dxa"/>
                  <w:vAlign w:val="bottom"/>
                </w:tcPr>
                <w:p w:rsidR="00582DF7" w:rsidRDefault="00582DF7" w:rsidP="00237328">
                  <w:pPr>
                    <w:snapToGrid w:val="0"/>
                    <w:jc w:val="both"/>
                    <w:rPr>
                      <w:sz w:val="22"/>
                      <w:szCs w:val="22"/>
                    </w:rPr>
                  </w:pPr>
                </w:p>
                <w:p w:rsidR="00582DF7" w:rsidRDefault="00582DF7" w:rsidP="00237328">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582DF7" w:rsidRDefault="004E3C3C" w:rsidP="00237328">
                  <w:pPr>
                    <w:autoSpaceDN w:val="0"/>
                    <w:snapToGrid w:val="0"/>
                    <w:ind w:left="420"/>
                    <w:jc w:val="both"/>
                    <w:rPr>
                      <w:sz w:val="22"/>
                      <w:szCs w:val="22"/>
                    </w:rPr>
                  </w:pPr>
                  <w:r>
                    <w:rPr>
                      <w:sz w:val="22"/>
                      <w:szCs w:val="22"/>
                    </w:rPr>
                    <w:t>SE CONSTITUYE GARANTÍA DE</w:t>
                  </w:r>
                  <w:r w:rsidR="00582DF7">
                    <w:rPr>
                      <w:sz w:val="22"/>
                      <w:szCs w:val="22"/>
                    </w:rPr>
                    <w:t xml:space="preserve"> </w:t>
                  </w:r>
                  <w:r>
                    <w:rPr>
                      <w:sz w:val="22"/>
                      <w:szCs w:val="22"/>
                    </w:rPr>
                    <w:t xml:space="preserve">OFERTA </w:t>
                  </w:r>
                  <w:proofErr w:type="gramStart"/>
                  <w:r>
                    <w:rPr>
                      <w:sz w:val="22"/>
                      <w:szCs w:val="22"/>
                    </w:rPr>
                    <w:t xml:space="preserve">EN </w:t>
                  </w:r>
                  <w:r w:rsidR="00476387">
                    <w:rPr>
                      <w:sz w:val="22"/>
                      <w:szCs w:val="22"/>
                    </w:rPr>
                    <w:t>…</w:t>
                  </w:r>
                  <w:proofErr w:type="gramEnd"/>
                  <w:r w:rsidR="00476387">
                    <w:rPr>
                      <w:sz w:val="22"/>
                      <w:szCs w:val="22"/>
                    </w:rPr>
                    <w:t>………</w:t>
                  </w:r>
                  <w:r>
                    <w:rPr>
                      <w:sz w:val="22"/>
                      <w:szCs w:val="22"/>
                    </w:rPr>
                    <w:t>……………………………</w:t>
                  </w:r>
                  <w:r w:rsidR="00476387">
                    <w:rPr>
                      <w:sz w:val="22"/>
                      <w:szCs w:val="22"/>
                    </w:rPr>
                    <w:t>POR LA SUMA DE PESOS</w:t>
                  </w:r>
                  <w:r w:rsidR="00582DF7">
                    <w:rPr>
                      <w:sz w:val="22"/>
                      <w:szCs w:val="22"/>
                    </w:rPr>
                    <w:t>...............................................................</w:t>
                  </w:r>
                  <w:r>
                    <w:rPr>
                      <w:sz w:val="22"/>
                      <w:szCs w:val="22"/>
                    </w:rPr>
                    <w:t>...................................................................................</w:t>
                  </w:r>
                  <w:r w:rsidR="00476387">
                    <w:rPr>
                      <w:sz w:val="22"/>
                      <w:szCs w:val="22"/>
                    </w:rPr>
                    <w:t>.</w:t>
                  </w:r>
                </w:p>
                <w:p w:rsidR="00582DF7" w:rsidRDefault="00582DF7" w:rsidP="00237328">
                  <w:pPr>
                    <w:snapToGrid w:val="0"/>
                    <w:jc w:val="both"/>
                    <w:rPr>
                      <w:sz w:val="22"/>
                      <w:szCs w:val="22"/>
                    </w:rPr>
                  </w:pPr>
                </w:p>
              </w:tc>
            </w:tr>
          </w:tbl>
          <w:p w:rsidR="00AF4C25" w:rsidRPr="00DA7EF2" w:rsidRDefault="00AF4C25" w:rsidP="00237328">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4E3C3C" w:rsidTr="00237328">
        <w:trPr>
          <w:trHeight w:val="197"/>
        </w:trPr>
        <w:tc>
          <w:tcPr>
            <w:tcW w:w="1216" w:type="dxa"/>
            <w:tcBorders>
              <w:left w:val="single" w:sz="8" w:space="0" w:color="000000"/>
              <w:bottom w:val="single" w:sz="8" w:space="0" w:color="000000"/>
            </w:tcBorders>
            <w:shd w:val="clear" w:color="auto" w:fill="auto"/>
            <w:vAlign w:val="bottom"/>
          </w:tcPr>
          <w:p w:rsidR="00AF4C25" w:rsidRDefault="00AF4C25" w:rsidP="00237328">
            <w:pPr>
              <w:snapToGrid w:val="0"/>
              <w:rPr>
                <w:sz w:val="20"/>
                <w:szCs w:val="20"/>
              </w:rPr>
            </w:pPr>
          </w:p>
        </w:tc>
        <w:tc>
          <w:tcPr>
            <w:tcW w:w="1215" w:type="dxa"/>
            <w:gridSpan w:val="4"/>
            <w:tcBorders>
              <w:bottom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2230" w:type="dxa"/>
            <w:tcBorders>
              <w:bottom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3558" w:type="dxa"/>
            <w:gridSpan w:val="3"/>
            <w:tcBorders>
              <w:bottom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c>
          <w:tcPr>
            <w:tcW w:w="944" w:type="dxa"/>
            <w:gridSpan w:val="2"/>
            <w:tcBorders>
              <w:bottom w:val="single" w:sz="8" w:space="0" w:color="000000"/>
              <w:right w:val="single" w:sz="8" w:space="0" w:color="000000"/>
            </w:tcBorders>
            <w:shd w:val="clear" w:color="auto" w:fill="auto"/>
            <w:vAlign w:val="bottom"/>
          </w:tcPr>
          <w:p w:rsidR="00AF4C25" w:rsidRDefault="00AF4C25" w:rsidP="00237328">
            <w:pPr>
              <w:snapToGrid w:val="0"/>
              <w:rPr>
                <w:rFonts w:eastAsia="Arial"/>
                <w:sz w:val="20"/>
                <w:szCs w:val="20"/>
              </w:rPr>
            </w:pPr>
            <w:r>
              <w:rPr>
                <w:sz w:val="20"/>
                <w:szCs w:val="20"/>
              </w:rPr>
              <w:t> </w:t>
            </w:r>
          </w:p>
        </w:tc>
      </w:tr>
      <w:tr w:rsidR="00AF4C25" w:rsidTr="00237328">
        <w:trPr>
          <w:trHeight w:val="640"/>
        </w:trPr>
        <w:tc>
          <w:tcPr>
            <w:tcW w:w="10196" w:type="dxa"/>
            <w:gridSpan w:val="13"/>
            <w:tcBorders>
              <w:left w:val="single" w:sz="8" w:space="0" w:color="000000"/>
              <w:right w:val="single" w:sz="8" w:space="0" w:color="000000"/>
            </w:tcBorders>
            <w:shd w:val="clear" w:color="auto" w:fill="auto"/>
            <w:vAlign w:val="bottom"/>
          </w:tcPr>
          <w:p w:rsidR="00AF4C25" w:rsidRDefault="00AF4C25" w:rsidP="00237328">
            <w:pPr>
              <w:snapToGrid w:val="0"/>
              <w:jc w:val="both"/>
              <w:rPr>
                <w:rFonts w:eastAsia="Arial"/>
                <w:sz w:val="20"/>
                <w:szCs w:val="20"/>
              </w:rPr>
            </w:pPr>
            <w:r>
              <w:rPr>
                <w:rFonts w:eastAsia="Arial"/>
                <w:sz w:val="20"/>
                <w:szCs w:val="20"/>
              </w:rPr>
              <w:t xml:space="preserve"> </w:t>
            </w:r>
            <w:r>
              <w:rPr>
                <w:sz w:val="20"/>
                <w:szCs w:val="20"/>
              </w:rPr>
              <w:t>La  Formulación  de la presente cotización implica el conocimiento y aceptación</w:t>
            </w:r>
            <w:r w:rsidR="00237328">
              <w:rPr>
                <w:sz w:val="20"/>
                <w:szCs w:val="20"/>
              </w:rPr>
              <w:t xml:space="preserve"> del Pliego Bases y Condiciones,</w:t>
            </w:r>
          </w:p>
          <w:p w:rsidR="00AF4C25" w:rsidRDefault="00AF4C25" w:rsidP="00237328">
            <w:pPr>
              <w:jc w:val="both"/>
              <w:rPr>
                <w:sz w:val="20"/>
                <w:szCs w:val="20"/>
              </w:rPr>
            </w:pPr>
            <w:r>
              <w:rPr>
                <w:rFonts w:eastAsia="Arial"/>
                <w:sz w:val="20"/>
                <w:szCs w:val="20"/>
              </w:rPr>
              <w:t xml:space="preserve"> </w:t>
            </w:r>
            <w:r>
              <w:rPr>
                <w:sz w:val="20"/>
                <w:szCs w:val="20"/>
              </w:rPr>
              <w:t>Anexos y especificaciones técnicas.--------------------------------------------------------------------------------------</w:t>
            </w:r>
          </w:p>
        </w:tc>
      </w:tr>
      <w:tr w:rsidR="00AF4C25" w:rsidTr="00237328">
        <w:trPr>
          <w:trHeight w:val="271"/>
        </w:trPr>
        <w:tc>
          <w:tcPr>
            <w:tcW w:w="8219" w:type="dxa"/>
            <w:gridSpan w:val="9"/>
            <w:tcBorders>
              <w:left w:val="single" w:sz="8" w:space="0" w:color="000000"/>
            </w:tcBorders>
            <w:shd w:val="clear" w:color="auto" w:fill="auto"/>
            <w:vAlign w:val="bottom"/>
          </w:tcPr>
          <w:p w:rsidR="00AF4C25" w:rsidRDefault="00AF4C25" w:rsidP="00237328">
            <w:pPr>
              <w:snapToGrid w:val="0"/>
              <w:rPr>
                <w:sz w:val="20"/>
                <w:szCs w:val="20"/>
              </w:rPr>
            </w:pPr>
          </w:p>
        </w:tc>
        <w:tc>
          <w:tcPr>
            <w:tcW w:w="1033" w:type="dxa"/>
            <w:gridSpan w:val="2"/>
            <w:shd w:val="clear" w:color="auto" w:fill="auto"/>
            <w:vAlign w:val="bottom"/>
          </w:tcPr>
          <w:p w:rsidR="00AF4C25" w:rsidRDefault="00AF4C25" w:rsidP="00237328">
            <w:pPr>
              <w:snapToGrid w:val="0"/>
              <w:rPr>
                <w:sz w:val="20"/>
                <w:szCs w:val="20"/>
              </w:rPr>
            </w:pPr>
          </w:p>
        </w:tc>
        <w:tc>
          <w:tcPr>
            <w:tcW w:w="944" w:type="dxa"/>
            <w:gridSpan w:val="2"/>
            <w:tcBorders>
              <w:right w:val="single" w:sz="8" w:space="0" w:color="000000"/>
            </w:tcBorders>
            <w:shd w:val="clear" w:color="auto" w:fill="auto"/>
            <w:vAlign w:val="bottom"/>
          </w:tcPr>
          <w:p w:rsidR="00AF4C25" w:rsidRDefault="00AF4C25" w:rsidP="00237328">
            <w:pPr>
              <w:snapToGrid w:val="0"/>
              <w:rPr>
                <w:sz w:val="20"/>
                <w:szCs w:val="20"/>
              </w:rPr>
            </w:pPr>
            <w:r>
              <w:rPr>
                <w:sz w:val="20"/>
                <w:szCs w:val="20"/>
              </w:rPr>
              <w:t> </w:t>
            </w:r>
          </w:p>
        </w:tc>
      </w:tr>
      <w:tr w:rsidR="00AF4C25" w:rsidTr="00237328">
        <w:trPr>
          <w:cantSplit/>
          <w:trHeight w:val="271"/>
        </w:trPr>
        <w:tc>
          <w:tcPr>
            <w:tcW w:w="10196" w:type="dxa"/>
            <w:gridSpan w:val="13"/>
            <w:tcBorders>
              <w:left w:val="single" w:sz="8" w:space="0" w:color="000000"/>
              <w:right w:val="single" w:sz="8" w:space="0" w:color="000000"/>
            </w:tcBorders>
            <w:shd w:val="clear" w:color="auto" w:fill="auto"/>
            <w:vAlign w:val="bottom"/>
          </w:tcPr>
          <w:p w:rsidR="00AF4C25" w:rsidRDefault="00AF4C25" w:rsidP="00237328">
            <w:pPr>
              <w:rPr>
                <w:sz w:val="20"/>
                <w:szCs w:val="20"/>
              </w:rPr>
            </w:pPr>
          </w:p>
          <w:p w:rsidR="00AF4C25" w:rsidRDefault="00AF4C25" w:rsidP="00237328">
            <w:pPr>
              <w:rPr>
                <w:sz w:val="20"/>
                <w:szCs w:val="20"/>
              </w:rPr>
            </w:pPr>
            <w:r>
              <w:rPr>
                <w:rFonts w:eastAsia="Arial"/>
                <w:sz w:val="20"/>
                <w:szCs w:val="20"/>
              </w:rPr>
              <w:t xml:space="preserve">         </w:t>
            </w:r>
            <w:r>
              <w:rPr>
                <w:sz w:val="20"/>
                <w:szCs w:val="20"/>
              </w:rPr>
              <w:t>-------------------------------------------------------------------------------------------------------------------------------------------</w:t>
            </w:r>
          </w:p>
          <w:p w:rsidR="00AF4C25" w:rsidRDefault="00AF4C25" w:rsidP="00237328">
            <w:pPr>
              <w:jc w:val="center"/>
              <w:rPr>
                <w:sz w:val="20"/>
                <w:szCs w:val="20"/>
              </w:rPr>
            </w:pPr>
            <w:r>
              <w:rPr>
                <w:sz w:val="20"/>
                <w:szCs w:val="20"/>
              </w:rPr>
              <w:t>Firma y aclaración del/los oferente/s</w:t>
            </w:r>
          </w:p>
          <w:p w:rsidR="00AF4C25" w:rsidRDefault="00AF4C25" w:rsidP="00237328">
            <w:pPr>
              <w:rPr>
                <w:sz w:val="20"/>
                <w:szCs w:val="20"/>
              </w:rPr>
            </w:pPr>
          </w:p>
        </w:tc>
      </w:tr>
      <w:tr w:rsidR="00C30F6C" w:rsidTr="00237328">
        <w:trPr>
          <w:trHeight w:val="63"/>
        </w:trPr>
        <w:tc>
          <w:tcPr>
            <w:tcW w:w="1630" w:type="dxa"/>
            <w:gridSpan w:val="3"/>
            <w:tcBorders>
              <w:top w:val="single" w:sz="8" w:space="0" w:color="000000"/>
              <w:left w:val="single" w:sz="8" w:space="0" w:color="000000"/>
              <w:bottom w:val="single" w:sz="8" w:space="0" w:color="000000"/>
            </w:tcBorders>
            <w:shd w:val="clear" w:color="auto" w:fill="auto"/>
            <w:vAlign w:val="bottom"/>
          </w:tcPr>
          <w:p w:rsidR="00C30F6C" w:rsidRDefault="00C30F6C" w:rsidP="00237328">
            <w:pPr>
              <w:snapToGrid w:val="0"/>
              <w:rPr>
                <w:sz w:val="20"/>
                <w:szCs w:val="20"/>
              </w:rPr>
            </w:pPr>
          </w:p>
          <w:p w:rsidR="00C30F6C" w:rsidRDefault="00C30F6C" w:rsidP="00237328">
            <w:pPr>
              <w:rPr>
                <w:sz w:val="20"/>
                <w:szCs w:val="20"/>
              </w:rPr>
            </w:pPr>
            <w:r>
              <w:rPr>
                <w:rFonts w:eastAsia="Arial"/>
                <w:sz w:val="20"/>
                <w:szCs w:val="20"/>
              </w:rPr>
              <w:t xml:space="preserve"> </w:t>
            </w:r>
            <w:r>
              <w:rPr>
                <w:sz w:val="20"/>
                <w:szCs w:val="20"/>
              </w:rPr>
              <w:t>Lugar y fecha:</w:t>
            </w:r>
          </w:p>
          <w:p w:rsidR="00C30F6C" w:rsidRDefault="00C30F6C" w:rsidP="00237328">
            <w:pPr>
              <w:rPr>
                <w:sz w:val="20"/>
                <w:szCs w:val="20"/>
              </w:rPr>
            </w:pPr>
          </w:p>
        </w:tc>
        <w:tc>
          <w:tcPr>
            <w:tcW w:w="8566"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C30F6C" w:rsidRDefault="00C30F6C" w:rsidP="00237328">
            <w:pPr>
              <w:snapToGrid w:val="0"/>
              <w:rPr>
                <w:sz w:val="20"/>
                <w:szCs w:val="20"/>
              </w:rPr>
            </w:pPr>
          </w:p>
          <w:p w:rsidR="00C30F6C" w:rsidRDefault="00C30F6C" w:rsidP="00237328">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E07F58">
      <w:headerReference w:type="even" r:id="rId16"/>
      <w:headerReference w:type="default" r:id="rId17"/>
      <w:footerReference w:type="even" r:id="rId18"/>
      <w:footerReference w:type="default" r:id="rId19"/>
      <w:headerReference w:type="first" r:id="rId20"/>
      <w:footerReference w:type="first" r:id="rId21"/>
      <w:pgSz w:w="11907" w:h="16839" w:code="9"/>
      <w:pgMar w:top="1191" w:right="1984" w:bottom="55"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4C3" w:rsidRDefault="009E54C3">
      <w:r>
        <w:separator/>
      </w:r>
    </w:p>
  </w:endnote>
  <w:endnote w:type="continuationSeparator" w:id="0">
    <w:p w:rsidR="009E54C3" w:rsidRDefault="009E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pPr>
      <w:pStyle w:val="Piedepgina"/>
      <w:jc w:val="center"/>
      <w:rPr>
        <w:b/>
        <w:bCs/>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4C3" w:rsidRDefault="009E54C3">
      <w:r>
        <w:separator/>
      </w:r>
    </w:p>
  </w:footnote>
  <w:footnote w:type="continuationSeparator" w:id="0">
    <w:p w:rsidR="009E54C3" w:rsidRDefault="009E5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pPr>
      <w:jc w:val="right"/>
      <w:rPr>
        <w:b/>
        <w:bCs/>
        <w:sz w:val="20"/>
        <w:szCs w:val="20"/>
      </w:rPr>
    </w:pPr>
  </w:p>
  <w:p w:rsidR="009E54C3" w:rsidRDefault="009E54C3">
    <w:pPr>
      <w:pStyle w:val="Encabezado"/>
      <w:ind w:right="-1035"/>
      <w:jc w:val="right"/>
      <w:rPr>
        <w:sz w:val="18"/>
        <w:szCs w:val="18"/>
      </w:rPr>
    </w:pPr>
    <w:r>
      <w:rPr>
        <w:rFonts w:eastAsia="Arial"/>
        <w:sz w:val="18"/>
        <w:szCs w:val="18"/>
      </w:rPr>
      <w:t xml:space="preserve"> </w:t>
    </w:r>
  </w:p>
  <w:p w:rsidR="009E54C3" w:rsidRDefault="009E54C3">
    <w:pPr>
      <w:pStyle w:val="Encabezado"/>
      <w:ind w:right="-1035"/>
      <w:jc w:val="right"/>
      <w:rPr>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Pr="00237328" w:rsidRDefault="009E54C3" w:rsidP="00237328">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C3" w:rsidRDefault="009E54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7">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9">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1">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2">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12"/>
  </w:num>
  <w:num w:numId="9">
    <w:abstractNumId w:val="10"/>
  </w:num>
  <w:num w:numId="10">
    <w:abstractNumId w:val="11"/>
  </w:num>
  <w:num w:numId="11">
    <w:abstractNumId w:val="5"/>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31806"/>
    <w:rsid w:val="000650E5"/>
    <w:rsid w:val="000B6366"/>
    <w:rsid w:val="000D10E8"/>
    <w:rsid w:val="000D490D"/>
    <w:rsid w:val="001104E7"/>
    <w:rsid w:val="00143A20"/>
    <w:rsid w:val="00173597"/>
    <w:rsid w:val="00181BF6"/>
    <w:rsid w:val="00194ACC"/>
    <w:rsid w:val="001C2E38"/>
    <w:rsid w:val="00200BDD"/>
    <w:rsid w:val="00202479"/>
    <w:rsid w:val="0020425F"/>
    <w:rsid w:val="00224B25"/>
    <w:rsid w:val="00227E88"/>
    <w:rsid w:val="00237328"/>
    <w:rsid w:val="00270CAE"/>
    <w:rsid w:val="002714A7"/>
    <w:rsid w:val="00275A01"/>
    <w:rsid w:val="00286827"/>
    <w:rsid w:val="002B1C0B"/>
    <w:rsid w:val="002C7904"/>
    <w:rsid w:val="00313E57"/>
    <w:rsid w:val="003172E7"/>
    <w:rsid w:val="00347D14"/>
    <w:rsid w:val="00362CB2"/>
    <w:rsid w:val="00366859"/>
    <w:rsid w:val="003679BE"/>
    <w:rsid w:val="00375C12"/>
    <w:rsid w:val="00382D72"/>
    <w:rsid w:val="003C2D02"/>
    <w:rsid w:val="0043339A"/>
    <w:rsid w:val="00455D82"/>
    <w:rsid w:val="00457E0E"/>
    <w:rsid w:val="00476387"/>
    <w:rsid w:val="004764F4"/>
    <w:rsid w:val="004843C4"/>
    <w:rsid w:val="004C4F01"/>
    <w:rsid w:val="004D16D6"/>
    <w:rsid w:val="004E3AD0"/>
    <w:rsid w:val="004E3C3C"/>
    <w:rsid w:val="004F2ECA"/>
    <w:rsid w:val="004F76BE"/>
    <w:rsid w:val="00531214"/>
    <w:rsid w:val="00537B6F"/>
    <w:rsid w:val="005610AE"/>
    <w:rsid w:val="00571292"/>
    <w:rsid w:val="005767BE"/>
    <w:rsid w:val="00582749"/>
    <w:rsid w:val="00582DF7"/>
    <w:rsid w:val="0058763F"/>
    <w:rsid w:val="005928B9"/>
    <w:rsid w:val="005B2BB8"/>
    <w:rsid w:val="005C30D8"/>
    <w:rsid w:val="005F00CF"/>
    <w:rsid w:val="005F76AC"/>
    <w:rsid w:val="00604193"/>
    <w:rsid w:val="0061628E"/>
    <w:rsid w:val="00665083"/>
    <w:rsid w:val="006A00B0"/>
    <w:rsid w:val="006A4A53"/>
    <w:rsid w:val="006C0D7C"/>
    <w:rsid w:val="006C12C1"/>
    <w:rsid w:val="006D0EB0"/>
    <w:rsid w:val="006E5578"/>
    <w:rsid w:val="006F1551"/>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27B7"/>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6836"/>
    <w:rsid w:val="009A71BE"/>
    <w:rsid w:val="009E54C3"/>
    <w:rsid w:val="009F40E9"/>
    <w:rsid w:val="00A00C41"/>
    <w:rsid w:val="00A13460"/>
    <w:rsid w:val="00A3463A"/>
    <w:rsid w:val="00A4145E"/>
    <w:rsid w:val="00AA0540"/>
    <w:rsid w:val="00AF4C25"/>
    <w:rsid w:val="00AF7C0B"/>
    <w:rsid w:val="00B41B49"/>
    <w:rsid w:val="00B72782"/>
    <w:rsid w:val="00B9358F"/>
    <w:rsid w:val="00BA5C15"/>
    <w:rsid w:val="00BA678E"/>
    <w:rsid w:val="00BB2B4C"/>
    <w:rsid w:val="00BD0135"/>
    <w:rsid w:val="00BE287E"/>
    <w:rsid w:val="00C071EF"/>
    <w:rsid w:val="00C23023"/>
    <w:rsid w:val="00C30F6C"/>
    <w:rsid w:val="00C45B60"/>
    <w:rsid w:val="00C50022"/>
    <w:rsid w:val="00C51A49"/>
    <w:rsid w:val="00C55376"/>
    <w:rsid w:val="00C565AC"/>
    <w:rsid w:val="00C610AD"/>
    <w:rsid w:val="00C87C8D"/>
    <w:rsid w:val="00CA1DAD"/>
    <w:rsid w:val="00CD10CC"/>
    <w:rsid w:val="00CD47D2"/>
    <w:rsid w:val="00D52AD2"/>
    <w:rsid w:val="00D73214"/>
    <w:rsid w:val="00D85577"/>
    <w:rsid w:val="00DA7EF2"/>
    <w:rsid w:val="00DB5644"/>
    <w:rsid w:val="00DE22A0"/>
    <w:rsid w:val="00E07F58"/>
    <w:rsid w:val="00E22963"/>
    <w:rsid w:val="00E2733C"/>
    <w:rsid w:val="00E34D18"/>
    <w:rsid w:val="00E41B95"/>
    <w:rsid w:val="00E616AE"/>
    <w:rsid w:val="00E67302"/>
    <w:rsid w:val="00E829E8"/>
    <w:rsid w:val="00EB1C13"/>
    <w:rsid w:val="00EB4109"/>
    <w:rsid w:val="00ED68BA"/>
    <w:rsid w:val="00EE1BED"/>
    <w:rsid w:val="00F3185D"/>
    <w:rsid w:val="00F40FE7"/>
    <w:rsid w:val="00F7432B"/>
    <w:rsid w:val="00F92314"/>
    <w:rsid w:val="00F92623"/>
    <w:rsid w:val="00F96C50"/>
    <w:rsid w:val="00FB1A98"/>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DD098-71F3-4152-91F7-E9E79509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2930</Words>
  <Characters>16115</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CONDICIONES DEL PEDIDO PUBLICO DE OFERTAS Nº 72/07</vt:lpstr>
    </vt:vector>
  </TitlesOfParts>
  <Company/>
  <LinksUpToDate>false</LinksUpToDate>
  <CharactersWithSpaces>19007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CONDICIONES DEL PEDIDO PUBLICO DE OFERTAS Nº 72/07</dc:title>
  <dc:subject/>
  <dc:creator>Procuración General</dc:creator>
  <cp:keywords/>
  <cp:lastModifiedBy>Maria Celeste Castro</cp:lastModifiedBy>
  <cp:revision>7</cp:revision>
  <cp:lastPrinted>2017-04-24T15:09:00Z</cp:lastPrinted>
  <dcterms:created xsi:type="dcterms:W3CDTF">2017-04-21T16:02:00Z</dcterms:created>
  <dcterms:modified xsi:type="dcterms:W3CDTF">2017-05-05T12:50:00Z</dcterms:modified>
</cp:coreProperties>
</file>