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D52DEE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D52DEE" w:rsidRDefault="00D52DEE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D52DEE" w:rsidRDefault="00D52DE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397CF3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FA094C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FA094C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FA094C">
              <w:rPr>
                <w:rFonts w:ascii="Times New Roman" w:eastAsia="Arial" w:hAnsi="Times New Roman" w:cs="Times New Roman"/>
                <w:b/>
              </w:rPr>
              <w:t>-</w:t>
            </w:r>
            <w:r w:rsidR="00397CF3">
              <w:rPr>
                <w:rFonts w:ascii="Times New Roman" w:eastAsia="Arial" w:hAnsi="Times New Roman" w:cs="Times New Roman"/>
                <w:b/>
              </w:rPr>
              <w:t>1068-21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>Locación de inmueble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en la localidad de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San 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Isidro </w:t>
            </w:r>
            <w:r w:rsidR="00397CF3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con destino al Archivo Departamental de la Fiscalía 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>del Departamento Judicial San Isidro</w:t>
            </w:r>
            <w:r w:rsidR="0066734A" w:rsidRPr="00C97754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 w:rsidR="0066734A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  <w:p w:rsidR="00C51A49" w:rsidRPr="00732F7C" w:rsidRDefault="00C51A49" w:rsidP="00C5108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Pr="00FA094C" w:rsidRDefault="0066734A" w:rsidP="00FA094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SAN ISIDRO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CALLE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ITUZAINGÓ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N°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256 DE SAN ISIDRO.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C7759B" w:rsidP="00C7759B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</w:t>
            </w:r>
            <w:r w:rsidR="00D52DE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asta el día 20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="00633B5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diciembre</w:t>
            </w:r>
            <w:r w:rsidR="00D52DE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2021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633B5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10:00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181BF6" w:rsidRDefault="00FA094C" w:rsidP="0066734A">
            <w:pPr>
              <w:snapToGrid w:val="0"/>
              <w:ind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 SAN ISIDRO, CALLE ITUZAINGÓ N° 256 DE SAN ISIDRO.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2487C" w:rsidP="0057417D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="00633B5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El día 20 de diciembre de 2021 a las 10:00</w:t>
            </w:r>
            <w:bookmarkStart w:id="0" w:name="_GoBack"/>
            <w:bookmarkEnd w:id="0"/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D52DEE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D52DEE" w:rsidRPr="004477A4" w:rsidRDefault="00D52DEE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D52DEE" w:rsidRPr="004477A4" w:rsidRDefault="00D52DEE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D52DEE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2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D52DEE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2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D52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2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2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2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2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D52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2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D52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D52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2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2DEE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2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D52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2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2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2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D52DEE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D5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D52DEE" w:rsidRPr="00FC2D01" w:rsidRDefault="00D52DE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D52DEE" w:rsidRPr="00FC2D01" w:rsidRDefault="00D52DE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D52DEE" w:rsidRPr="00FC2D01" w:rsidRDefault="00D52DEE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D52DEE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D52DEE" w:rsidRPr="004477A4" w:rsidRDefault="00D52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D52DEE" w:rsidRPr="004477A4" w:rsidRDefault="00D52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D52DEE" w:rsidRPr="004477A4" w:rsidRDefault="00D52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D52DEE" w:rsidRPr="004477A4" w:rsidRDefault="00D52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D52DEE" w:rsidRDefault="00D52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52DEE" w:rsidRDefault="00D52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52DEE" w:rsidRDefault="00D52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52DEE" w:rsidRDefault="00D52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52DEE" w:rsidRDefault="00D52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52DEE" w:rsidRDefault="00D52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52DEE" w:rsidRDefault="00D52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52DEE" w:rsidRDefault="00D52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52DEE" w:rsidRDefault="00D52DEE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D52DEE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D52DEE" w:rsidRPr="004477A4" w:rsidRDefault="00D52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D52DEE" w:rsidRPr="004477A4" w:rsidRDefault="00D52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D52DEE" w:rsidRPr="004477A4" w:rsidRDefault="00D52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D52DEE" w:rsidRDefault="00D52DEE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D52DEE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D52DEE" w:rsidRDefault="00D52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D52DEE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D52DEE" w:rsidRDefault="00D52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D52DEE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D52DEE" w:rsidRPr="004477A4" w:rsidRDefault="00D52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D52DEE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D52DEE" w:rsidRDefault="00D52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D52DEE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D52DEE" w:rsidRDefault="00D52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136222" w:rsidRPr="00136222" w:rsidRDefault="00136222" w:rsidP="00136222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Bibiana Machado – 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C7759B">
        <w:rPr>
          <w:rFonts w:ascii="Times New Roman" w:hAnsi="Times New Roman" w:cs="Times New Roman"/>
          <w:lang w:val="es-ES" w:eastAsia="es-ES"/>
        </w:rPr>
        <w:t>Benítez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397CF3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95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57417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397CF3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1068-21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DEE" w:rsidRDefault="00D52DEE">
      <w:r>
        <w:separator/>
      </w:r>
    </w:p>
  </w:endnote>
  <w:endnote w:type="continuationSeparator" w:id="0">
    <w:p w:rsidR="00D52DEE" w:rsidRDefault="00D52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DEE" w:rsidRDefault="00D52DEE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DEE" w:rsidRDefault="00D52DE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DEE" w:rsidRDefault="00D52DEE">
    <w:pPr>
      <w:pStyle w:val="Piedepgina"/>
      <w:jc w:val="center"/>
      <w:rPr>
        <w:b/>
        <w:bCs/>
        <w:sz w:val="20"/>
        <w:szCs w:val="20"/>
      </w:rPr>
    </w:pPr>
  </w:p>
  <w:p w:rsidR="00D52DEE" w:rsidRDefault="00D52DEE">
    <w:pPr>
      <w:pStyle w:val="Piedepgina"/>
      <w:jc w:val="center"/>
      <w:rPr>
        <w:b/>
        <w:bCs/>
        <w:sz w:val="20"/>
        <w:szCs w:val="20"/>
      </w:rPr>
    </w:pPr>
  </w:p>
  <w:p w:rsidR="00D52DEE" w:rsidRDefault="00D52DEE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DEE" w:rsidRDefault="00D52DE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DEE" w:rsidRDefault="00D52DEE">
      <w:r>
        <w:separator/>
      </w:r>
    </w:p>
  </w:footnote>
  <w:footnote w:type="continuationSeparator" w:id="0">
    <w:p w:rsidR="00D52DEE" w:rsidRDefault="00D52D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DEE" w:rsidRDefault="00D52DEE">
    <w:pPr>
      <w:jc w:val="right"/>
      <w:rPr>
        <w:b/>
        <w:bCs/>
        <w:sz w:val="20"/>
        <w:szCs w:val="20"/>
      </w:rPr>
    </w:pPr>
  </w:p>
  <w:p w:rsidR="00D52DEE" w:rsidRDefault="00D52DEE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D52DEE" w:rsidRDefault="00D52DEE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DEE" w:rsidRDefault="00D52DE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DEE" w:rsidRPr="007C36DC" w:rsidRDefault="00D52DEE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DEE" w:rsidRDefault="00D52DE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1104E7"/>
    <w:rsid w:val="00136222"/>
    <w:rsid w:val="00143A20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97CF3"/>
    <w:rsid w:val="003C2D02"/>
    <w:rsid w:val="0043339A"/>
    <w:rsid w:val="004477A4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A709E"/>
    <w:rsid w:val="005B2BB8"/>
    <w:rsid w:val="005C2BEC"/>
    <w:rsid w:val="005C30D8"/>
    <w:rsid w:val="005D0E72"/>
    <w:rsid w:val="005F00CF"/>
    <w:rsid w:val="005F76AC"/>
    <w:rsid w:val="00604193"/>
    <w:rsid w:val="0061628E"/>
    <w:rsid w:val="00633B52"/>
    <w:rsid w:val="00650162"/>
    <w:rsid w:val="00653815"/>
    <w:rsid w:val="00665083"/>
    <w:rsid w:val="0066734A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59B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2DEE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39E7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094C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oNotEmbedSmartTags/>
  <w:decimalSymbol w:val=","/>
  <w:listSeparator w:val=";"/>
  <w15:docId w15:val="{BF706785-ECA7-4343-A298-DC303E48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124F5-55C0-4B62-9972-3DAF23663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16</Pages>
  <Words>1766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Mariana Fortunato</cp:lastModifiedBy>
  <cp:revision>21</cp:revision>
  <cp:lastPrinted>2021-12-01T12:11:00Z</cp:lastPrinted>
  <dcterms:created xsi:type="dcterms:W3CDTF">2021-04-29T12:19:00Z</dcterms:created>
  <dcterms:modified xsi:type="dcterms:W3CDTF">2021-12-01T12:18:00Z</dcterms:modified>
</cp:coreProperties>
</file>