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BE3CD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72787F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72787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1471-21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72787F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con destino a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C5100E">
              <w:rPr>
                <w:rFonts w:ascii="Times New Roman" w:hAnsi="Times New Roman" w:cs="Times New Roman"/>
                <w:b/>
                <w:color w:val="auto"/>
              </w:rPr>
              <w:t>l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>a Curaduría Oficial Departamental.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QUILMES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 xml:space="preserve">Hipólito Irigoyen 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N° 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475 Piso 2°,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Quilmes.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CD8" w:rsidRPr="00BE3CD8" w:rsidRDefault="0057417D" w:rsidP="00BE3CD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50AFA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BE3CD8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17 </w:t>
            </w:r>
            <w:r w:rsidR="00C5100E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 w:rsidR="00BE3CD8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DICIEMBRE </w:t>
            </w:r>
            <w:r w:rsidR="00653815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="00F67169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202</w:t>
            </w:r>
            <w:r w:rsidR="00C31C45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</w:t>
            </w:r>
            <w:r w:rsidR="00151F12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</w:p>
          <w:p w:rsidR="004843C4" w:rsidRPr="00466381" w:rsidRDefault="00151F12" w:rsidP="00BE3CD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BE3CD8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10:00</w:t>
            </w:r>
            <w:r w:rsidR="00653815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bookmarkStart w:id="0" w:name="_GoBack"/>
            <w:bookmarkEnd w:id="0"/>
          </w:p>
          <w:p w:rsidR="0072787F" w:rsidRDefault="0072787F" w:rsidP="0072787F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QUILMES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Hipólito Irigoyen 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N° </w:t>
            </w:r>
            <w:r>
              <w:rPr>
                <w:rFonts w:ascii="Times New Roman" w:hAnsi="Times New Roman" w:cs="Times New Roman"/>
                <w:bCs/>
                <w:lang w:val="es-ES"/>
              </w:rPr>
              <w:t>475 Piso 2°,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Quilmes.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CD8" w:rsidRPr="00BE3CD8" w:rsidRDefault="00BE3CD8" w:rsidP="00BE3CD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17</w:t>
            </w:r>
            <w:r w:rsidR="00151F12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50AFA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DICIEMBRE </w:t>
            </w:r>
            <w:r w:rsidR="00A02EE8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 2021</w:t>
            </w:r>
          </w:p>
          <w:p w:rsidR="001C2E38" w:rsidRPr="00181BF6" w:rsidRDefault="00A02EE8" w:rsidP="00BE3CD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BE3CD8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10:00</w:t>
            </w:r>
            <w:r w:rsidR="0072787F"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Pr="00BE3CD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BE3CD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BE3CD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BE3CD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E3C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BE3CD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BE3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BE3CD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BE3CD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BE3CD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BE3CD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BE3CD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E3CD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E3CD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72787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72787F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PG.SA-1471-21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3CD8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F823-7EAA-4527-BC8E-798A08A8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16</Pages>
  <Words>1756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24</cp:revision>
  <cp:lastPrinted>2021-11-18T12:30:00Z</cp:lastPrinted>
  <dcterms:created xsi:type="dcterms:W3CDTF">2021-04-29T12:19:00Z</dcterms:created>
  <dcterms:modified xsi:type="dcterms:W3CDTF">2021-11-30T12:23:00Z</dcterms:modified>
</cp:coreProperties>
</file>