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C328D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7759B" w:rsidRDefault="00C7759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7759B" w:rsidRDefault="00C7759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66734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FA094C" w:rsidRPr="00FA094C">
              <w:rPr>
                <w:rFonts w:ascii="Times New Roman" w:eastAsia="Arial" w:hAnsi="Times New Roman" w:cs="Times New Roman"/>
                <w:b/>
              </w:rPr>
              <w:t>46-18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Curaduría Oficial 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21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diciembre 2021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</w:t>
            </w:r>
            <w:bookmarkStart w:id="0" w:name="_GoBack"/>
            <w:bookmarkEnd w:id="0"/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día 21 de diciembre de 2021 a las 10:00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C328D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7759B" w:rsidRPr="004477A4" w:rsidRDefault="00C7759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7759B" w:rsidRPr="004477A4" w:rsidRDefault="00C7759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C328D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C328D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C32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C328D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C3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C328D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C328D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7759B" w:rsidRDefault="00C7759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C328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C328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C328D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C328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C328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66734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 w:rsidR="00FA094C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FA094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46-18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59B" w:rsidRDefault="00C7759B">
      <w:r>
        <w:separator/>
      </w:r>
    </w:p>
  </w:endnote>
  <w:endnote w:type="continuationSeparator" w:id="0">
    <w:p w:rsidR="00C7759B" w:rsidRDefault="00C7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pStyle w:val="Piedepgina"/>
      <w:jc w:val="center"/>
      <w:rPr>
        <w:b/>
        <w:bCs/>
        <w:sz w:val="20"/>
        <w:szCs w:val="20"/>
      </w:rPr>
    </w:pPr>
  </w:p>
  <w:p w:rsidR="00C7759B" w:rsidRDefault="00C7759B">
    <w:pPr>
      <w:pStyle w:val="Piedepgina"/>
      <w:jc w:val="center"/>
      <w:rPr>
        <w:b/>
        <w:bCs/>
        <w:sz w:val="20"/>
        <w:szCs w:val="20"/>
      </w:rPr>
    </w:pPr>
  </w:p>
  <w:p w:rsidR="00C7759B" w:rsidRDefault="00C7759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59B" w:rsidRDefault="00C7759B">
      <w:r>
        <w:separator/>
      </w:r>
    </w:p>
  </w:footnote>
  <w:footnote w:type="continuationSeparator" w:id="0">
    <w:p w:rsidR="00C7759B" w:rsidRDefault="00C77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jc w:val="right"/>
      <w:rPr>
        <w:b/>
        <w:bCs/>
        <w:sz w:val="20"/>
        <w:szCs w:val="20"/>
      </w:rPr>
    </w:pPr>
  </w:p>
  <w:p w:rsidR="00C7759B" w:rsidRDefault="00C7759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7759B" w:rsidRDefault="00C7759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Pr="007C36DC" w:rsidRDefault="00C7759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2A9B5-47ED-4B64-B1BF-F91A61C0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16</Pages>
  <Words>1762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20</cp:revision>
  <cp:lastPrinted>2021-12-01T12:59:00Z</cp:lastPrinted>
  <dcterms:created xsi:type="dcterms:W3CDTF">2021-04-29T12:19:00Z</dcterms:created>
  <dcterms:modified xsi:type="dcterms:W3CDTF">2021-12-01T13:00:00Z</dcterms:modified>
</cp:coreProperties>
</file>