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250"/>
        <w:gridCol w:w="1479"/>
        <w:gridCol w:w="19"/>
        <w:gridCol w:w="627"/>
      </w:tblGrid>
      <w:tr w:rsidR="00B678C8" w:rsidTr="00C31C45">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pPr>
                                    <w:jc w:val="center"/>
                                    <w:rPr>
                                      <w:b/>
                                      <w:bCs/>
                                      <w:sz w:val="20"/>
                                      <w:szCs w:val="20"/>
                                    </w:rPr>
                                  </w:pPr>
                                </w:p>
                                <w:p w:rsidR="005939DE" w:rsidRDefault="005939DE">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5939DE" w:rsidRDefault="005939DE">
                            <w:pPr>
                              <w:jc w:val="center"/>
                              <w:rPr>
                                <w:b/>
                                <w:bCs/>
                                <w:sz w:val="20"/>
                                <w:szCs w:val="20"/>
                              </w:rPr>
                            </w:pPr>
                          </w:p>
                          <w:p w:rsidR="005939DE" w:rsidRDefault="005939DE">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250"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C31C45">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C31C45">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C31C45">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C31C45">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Pr="005939DE" w:rsidRDefault="001C2E38">
            <w:pPr>
              <w:snapToGrid w:val="0"/>
              <w:jc w:val="center"/>
              <w:rPr>
                <w:sz w:val="20"/>
                <w:szCs w:val="20"/>
              </w:rPr>
            </w:pPr>
            <w:r w:rsidRPr="005939DE">
              <w:rPr>
                <w:b/>
                <w:bCs/>
                <w:sz w:val="20"/>
                <w:szCs w:val="20"/>
              </w:rPr>
              <w:t xml:space="preserve">Nº </w:t>
            </w:r>
          </w:p>
        </w:tc>
        <w:tc>
          <w:tcPr>
            <w:tcW w:w="250" w:type="dxa"/>
            <w:tcBorders>
              <w:bottom w:val="single" w:sz="4" w:space="0" w:color="000000"/>
            </w:tcBorders>
            <w:shd w:val="clear" w:color="auto" w:fill="auto"/>
            <w:vAlign w:val="bottom"/>
          </w:tcPr>
          <w:p w:rsidR="001C2E38" w:rsidRPr="005939DE" w:rsidRDefault="005939DE" w:rsidP="005939DE">
            <w:pPr>
              <w:snapToGrid w:val="0"/>
              <w:rPr>
                <w:b/>
                <w:bCs/>
                <w:sz w:val="20"/>
                <w:szCs w:val="20"/>
              </w:rPr>
            </w:pPr>
            <w:r w:rsidRPr="005939DE">
              <w:rPr>
                <w:b/>
                <w:bCs/>
                <w:sz w:val="20"/>
                <w:szCs w:val="20"/>
              </w:rPr>
              <w:t>7</w:t>
            </w:r>
            <w:r w:rsidR="00BD02F6" w:rsidRPr="005939DE">
              <w:rPr>
                <w:b/>
                <w:bCs/>
                <w:sz w:val="20"/>
                <w:szCs w:val="20"/>
              </w:rPr>
              <w:t xml:space="preserve"> </w:t>
            </w:r>
          </w:p>
        </w:tc>
        <w:tc>
          <w:tcPr>
            <w:tcW w:w="1498"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r w:rsidR="00C31C45">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601A4D">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C31C45">
              <w:rPr>
                <w:rFonts w:ascii="Times New Roman" w:eastAsia="Arial" w:hAnsi="Times New Roman" w:cs="Times New Roman"/>
              </w:rPr>
              <w:t>-</w:t>
            </w:r>
            <w:r w:rsidR="00601A4D">
              <w:rPr>
                <w:rFonts w:ascii="Times New Roman" w:eastAsia="Arial" w:hAnsi="Times New Roman" w:cs="Times New Roman"/>
              </w:rPr>
              <w:t>1685-19</w:t>
            </w:r>
          </w:p>
        </w:tc>
      </w:tr>
      <w:tr w:rsidR="00B678C8" w:rsidTr="00C31C45">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C97754" w:rsidRDefault="00601A4D" w:rsidP="00A95BC8">
            <w:pPr>
              <w:pStyle w:val="Default"/>
              <w:jc w:val="both"/>
              <w:rPr>
                <w:rFonts w:ascii="Times New Roman" w:hAnsi="Times New Roman" w:cs="Times New Roman"/>
                <w:b/>
              </w:rPr>
            </w:pPr>
            <w:r w:rsidRPr="00BA5972">
              <w:rPr>
                <w:rFonts w:ascii="Times New Roman" w:hAnsi="Times New Roman" w:cs="Times New Roman"/>
                <w:b/>
                <w:color w:val="auto"/>
                <w:sz w:val="22"/>
                <w:szCs w:val="20"/>
              </w:rPr>
              <w:t>Locación de dos inmuebles en la localidad de Quilmes con destino a las Asesorías de Incapaces N° 1 y 2, y Unidades Funcionales de Defensa N° 1 y 2</w:t>
            </w:r>
            <w:r w:rsidR="00F01753">
              <w:rPr>
                <w:rFonts w:ascii="Times New Roman" w:hAnsi="Times New Roman" w:cs="Times New Roman"/>
                <w:b/>
                <w:color w:val="auto"/>
                <w:sz w:val="22"/>
                <w:szCs w:val="20"/>
              </w:rPr>
              <w:t xml:space="preserve"> (fuero Civil)</w:t>
            </w:r>
            <w:r w:rsidR="00A95BC8">
              <w:rPr>
                <w:rFonts w:ascii="Times New Roman" w:hAnsi="Times New Roman" w:cs="Times New Roman"/>
                <w:b/>
              </w:rPr>
              <w:t xml:space="preserve"> y Secretaría General.</w:t>
            </w:r>
            <w:r w:rsidR="00653815" w:rsidRPr="00C97754">
              <w:rPr>
                <w:rFonts w:ascii="Times New Roman" w:hAnsi="Times New Roman" w:cs="Times New Roman"/>
                <w:b/>
              </w:rPr>
              <w:t xml:space="preserve"> La locación ser</w:t>
            </w:r>
            <w:r w:rsidR="00C12192" w:rsidRPr="00C97754">
              <w:rPr>
                <w:rFonts w:ascii="Times New Roman" w:hAnsi="Times New Roman" w:cs="Times New Roman"/>
                <w:b/>
              </w:rPr>
              <w:t>á por el término de treinta y seis (36</w:t>
            </w:r>
            <w:r w:rsidR="00653815" w:rsidRPr="00C97754">
              <w:rPr>
                <w:rFonts w:ascii="Times New Roman" w:hAnsi="Times New Roman" w:cs="Times New Roman"/>
                <w:b/>
              </w:rPr>
              <w:t>) meses</w:t>
            </w:r>
            <w:r w:rsidR="00C97754">
              <w:rPr>
                <w:rFonts w:ascii="Times New Roman" w:hAnsi="Times New Roman" w:cs="Times New Roman"/>
                <w:b/>
              </w:rPr>
              <w:t>, con opción a prorrogarlo por doce (12) meses más.</w:t>
            </w:r>
          </w:p>
        </w:tc>
      </w:tr>
      <w:tr w:rsidR="00B678C8" w:rsidTr="00C31C45">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C31C45">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C31C45">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F07808" w:rsidRPr="00BA5972" w:rsidRDefault="00601A4D" w:rsidP="00F07808">
            <w:pPr>
              <w:snapToGrid w:val="0"/>
              <w:ind w:right="57"/>
              <w:jc w:val="center"/>
              <w:rPr>
                <w:b/>
                <w:bCs/>
                <w:sz w:val="22"/>
                <w:szCs w:val="19"/>
              </w:rPr>
            </w:pPr>
            <w:r w:rsidRPr="00BA5972">
              <w:rPr>
                <w:b/>
                <w:bCs/>
                <w:sz w:val="22"/>
                <w:szCs w:val="19"/>
              </w:rPr>
              <w:t>DELEGACIÓN DE ADMINISTRACIÓN DEL DEPARTAMENTO JUDICIAL QUILMES.</w:t>
            </w:r>
          </w:p>
          <w:p w:rsidR="00582749" w:rsidRPr="00601A4D" w:rsidRDefault="00601A4D" w:rsidP="00601A4D">
            <w:pPr>
              <w:snapToGrid w:val="0"/>
              <w:ind w:right="57"/>
              <w:jc w:val="center"/>
              <w:rPr>
                <w:b/>
                <w:bCs/>
                <w:sz w:val="22"/>
                <w:szCs w:val="19"/>
              </w:rPr>
            </w:pPr>
            <w:r w:rsidRPr="00BA5972">
              <w:rPr>
                <w:b/>
                <w:bCs/>
                <w:sz w:val="22"/>
                <w:szCs w:val="19"/>
              </w:rPr>
              <w:t>CALL</w:t>
            </w:r>
            <w:r w:rsidR="00F07808">
              <w:rPr>
                <w:b/>
                <w:bCs/>
                <w:sz w:val="22"/>
                <w:szCs w:val="19"/>
              </w:rPr>
              <w:t>E HIPOLITO IRIGOYEN 475 2° PISO, DE LA CIUDAD DE QUILMES</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E12B99" w:rsidP="006F7719">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11</w:t>
            </w:r>
            <w:r w:rsidR="00653815" w:rsidRPr="00466381">
              <w:rPr>
                <w:rFonts w:ascii="Times New Roman" w:eastAsia="Arial" w:hAnsi="Times New Roman" w:cs="Times New Roman"/>
                <w:b/>
                <w:bCs/>
                <w:sz w:val="20"/>
                <w:szCs w:val="20"/>
              </w:rPr>
              <w:t xml:space="preserve"> de</w:t>
            </w:r>
            <w:r>
              <w:rPr>
                <w:rFonts w:ascii="Times New Roman" w:eastAsia="Arial" w:hAnsi="Times New Roman" w:cs="Times New Roman"/>
                <w:b/>
                <w:bCs/>
                <w:sz w:val="20"/>
                <w:szCs w:val="20"/>
              </w:rPr>
              <w:t xml:space="preserve"> marzo</w:t>
            </w:r>
            <w:r w:rsidR="00653815" w:rsidRPr="00466381">
              <w:rPr>
                <w:rFonts w:ascii="Times New Roman" w:eastAsia="Arial" w:hAnsi="Times New Roman" w:cs="Times New Roman"/>
                <w:b/>
                <w:bCs/>
                <w:sz w:val="20"/>
                <w:szCs w:val="20"/>
              </w:rPr>
              <w:t xml:space="preserve"> </w:t>
            </w:r>
            <w:proofErr w:type="spellStart"/>
            <w:r w:rsidR="00653815" w:rsidRPr="00466381">
              <w:rPr>
                <w:rFonts w:ascii="Times New Roman" w:eastAsia="Arial" w:hAnsi="Times New Roman" w:cs="Times New Roman"/>
                <w:b/>
                <w:bCs/>
                <w:sz w:val="20"/>
                <w:szCs w:val="20"/>
              </w:rPr>
              <w:t>de</w:t>
            </w:r>
            <w:proofErr w:type="spellEnd"/>
            <w:r w:rsidR="00F67169" w:rsidRPr="00466381">
              <w:rPr>
                <w:rFonts w:ascii="Times New Roman" w:eastAsia="Arial" w:hAnsi="Times New Roman" w:cs="Times New Roman"/>
                <w:b/>
                <w:bCs/>
                <w:sz w:val="20"/>
                <w:szCs w:val="20"/>
              </w:rPr>
              <w:t xml:space="preserve"> 202</w:t>
            </w:r>
            <w:r w:rsidR="00C31C45">
              <w:rPr>
                <w:rFonts w:ascii="Times New Roman" w:eastAsia="Arial" w:hAnsi="Times New Roman" w:cs="Times New Roman"/>
                <w:b/>
                <w:bCs/>
                <w:sz w:val="20"/>
                <w:szCs w:val="20"/>
              </w:rPr>
              <w:t>1</w:t>
            </w:r>
            <w:r w:rsidR="00653815" w:rsidRPr="00466381">
              <w:rPr>
                <w:rFonts w:ascii="Times New Roman" w:eastAsia="Arial" w:hAnsi="Times New Roman" w:cs="Times New Roman"/>
                <w:b/>
                <w:bCs/>
                <w:sz w:val="20"/>
                <w:szCs w:val="20"/>
              </w:rPr>
              <w:t xml:space="preserve"> a las</w:t>
            </w:r>
            <w:r w:rsidR="008709D9" w:rsidRPr="00466381">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10:00</w:t>
            </w:r>
            <w:r w:rsidR="00653815" w:rsidRPr="00466381">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C31C45">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C31C45">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601A4D" w:rsidRPr="00BA5972" w:rsidRDefault="00601A4D" w:rsidP="00601A4D">
            <w:pPr>
              <w:snapToGrid w:val="0"/>
              <w:ind w:right="57"/>
              <w:jc w:val="center"/>
              <w:rPr>
                <w:b/>
                <w:bCs/>
                <w:sz w:val="22"/>
                <w:szCs w:val="19"/>
              </w:rPr>
            </w:pPr>
            <w:r w:rsidRPr="00BA5972">
              <w:rPr>
                <w:b/>
                <w:bCs/>
                <w:sz w:val="22"/>
                <w:szCs w:val="19"/>
              </w:rPr>
              <w:t>DELEGACIÓN DE ADMINISTRACIÓN DEL DEPARTAMENTO JUDICIAL QUILMES.</w:t>
            </w:r>
          </w:p>
          <w:p w:rsidR="00582749" w:rsidRPr="00601A4D" w:rsidRDefault="00601A4D" w:rsidP="00601A4D">
            <w:pPr>
              <w:snapToGrid w:val="0"/>
              <w:ind w:right="57"/>
              <w:jc w:val="center"/>
              <w:rPr>
                <w:b/>
                <w:bCs/>
                <w:sz w:val="22"/>
                <w:szCs w:val="19"/>
              </w:rPr>
            </w:pPr>
            <w:r w:rsidRPr="00BA5972">
              <w:rPr>
                <w:b/>
                <w:bCs/>
                <w:sz w:val="22"/>
                <w:szCs w:val="19"/>
              </w:rPr>
              <w:t>CALL</w:t>
            </w:r>
            <w:r w:rsidR="00F07808">
              <w:rPr>
                <w:b/>
                <w:bCs/>
                <w:sz w:val="22"/>
                <w:szCs w:val="19"/>
              </w:rPr>
              <w:t>E HIPOLITO IRIGOYEN 475 2° PISO, DE LA CIUDAD DE QUILMES</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E12B99" w:rsidP="00C31C45">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11 de marzo</w:t>
            </w:r>
            <w:r w:rsidR="006F7719" w:rsidRPr="00466381">
              <w:rPr>
                <w:rFonts w:ascii="Times New Roman" w:eastAsia="Arial" w:hAnsi="Times New Roman" w:cs="Times New Roman"/>
                <w:b/>
                <w:bCs/>
                <w:sz w:val="20"/>
                <w:szCs w:val="20"/>
              </w:rPr>
              <w:t xml:space="preserve"> de 202</w:t>
            </w:r>
            <w:r w:rsidR="006F7719">
              <w:rPr>
                <w:rFonts w:ascii="Times New Roman" w:eastAsia="Arial" w:hAnsi="Times New Roman" w:cs="Times New Roman"/>
                <w:b/>
                <w:bCs/>
                <w:sz w:val="20"/>
                <w:szCs w:val="20"/>
              </w:rPr>
              <w:t>1</w:t>
            </w:r>
            <w:r>
              <w:rPr>
                <w:rFonts w:ascii="Times New Roman" w:eastAsia="Arial" w:hAnsi="Times New Roman" w:cs="Times New Roman"/>
                <w:b/>
                <w:bCs/>
                <w:sz w:val="20"/>
                <w:szCs w:val="20"/>
              </w:rPr>
              <w:t xml:space="preserve"> a las 10:00 </w:t>
            </w:r>
            <w:bookmarkStart w:id="0" w:name="_GoBack"/>
            <w:bookmarkEnd w:id="0"/>
            <w:r w:rsidR="006F7719" w:rsidRPr="00466381">
              <w:rPr>
                <w:rFonts w:ascii="Times New Roman" w:eastAsia="Arial" w:hAnsi="Times New Roman" w:cs="Times New Roman"/>
                <w:b/>
                <w:bCs/>
                <w:sz w:val="20"/>
                <w:szCs w:val="20"/>
              </w:rPr>
              <w:t>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C31C45">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25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Pr="00926E29" w:rsidRDefault="005939DE"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5939DE" w:rsidRPr="00926E29" w:rsidRDefault="005939DE"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5939DE" w:rsidRPr="00926E29" w:rsidRDefault="005939DE"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5939DE" w:rsidRPr="00926E29" w:rsidRDefault="005939DE"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5939DE" w:rsidRDefault="005939D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5939DE" w:rsidRDefault="005939DE"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5939DE" w:rsidRDefault="005939D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5939DE" w:rsidRDefault="005939DE"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5939DE" w:rsidRDefault="005939D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5939DE" w:rsidRDefault="005939D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5939DE" w:rsidRDefault="005939D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5939DE" w:rsidRDefault="005939D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5939DE" w:rsidRDefault="005939DE"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5939DE" w:rsidRDefault="005939D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p w:rsidR="005939DE" w:rsidRDefault="005939DE" w:rsidP="00AA02A0">
                                  <w:pPr>
                                    <w:rPr>
                                      <w:sz w:val="20"/>
                                      <w:szCs w:val="20"/>
                                    </w:rPr>
                                  </w:pPr>
                                </w:p>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5939DE" w:rsidRDefault="005939DE" w:rsidP="00AA02A0">
                            <w:pPr>
                              <w:rPr>
                                <w:sz w:val="20"/>
                                <w:szCs w:val="20"/>
                              </w:rPr>
                            </w:pPr>
                          </w:p>
                          <w:p w:rsidR="005939DE" w:rsidRDefault="005939DE" w:rsidP="00AA02A0">
                            <w:pPr>
                              <w:rPr>
                                <w:sz w:val="20"/>
                                <w:szCs w:val="20"/>
                              </w:rPr>
                            </w:pPr>
                          </w:p>
                          <w:p w:rsidR="005939DE" w:rsidRDefault="005939DE"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5939DE" w:rsidRDefault="005939DE"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5939DE" w:rsidRDefault="005939DE"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5939DE" w:rsidRDefault="005939DE"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5939DE" w:rsidRDefault="005939DE"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5939DE" w:rsidRDefault="005939DE"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5939DE" w:rsidRDefault="005939DE"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5939DE" w:rsidRDefault="005939DE"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5939DE" w:rsidRDefault="005939DE"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5939DE" w:rsidRDefault="005939DE"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E12B99">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Pr="00926E29" w:rsidRDefault="005939DE">
                                  <w:pPr>
                                    <w:jc w:val="center"/>
                                    <w:rPr>
                                      <w:b/>
                                      <w:bCs/>
                                      <w:sz w:val="28"/>
                                      <w:szCs w:val="28"/>
                                    </w:rPr>
                                  </w:pPr>
                                  <w:r w:rsidRPr="00926E29">
                                    <w:rPr>
                                      <w:b/>
                                      <w:bCs/>
                                      <w:sz w:val="28"/>
                                      <w:szCs w:val="28"/>
                                    </w:rPr>
                                    <w:t>ANEXO B</w:t>
                                  </w:r>
                                </w:p>
                                <w:p w:rsidR="005939DE" w:rsidRDefault="005939DE">
                                  <w:pPr>
                                    <w:jc w:val="center"/>
                                    <w:rPr>
                                      <w:b/>
                                      <w:bCs/>
                                      <w:sz w:val="20"/>
                                      <w:szCs w:val="20"/>
                                    </w:rPr>
                                  </w:pPr>
                                </w:p>
                                <w:p w:rsidR="005939DE" w:rsidRPr="00926E29" w:rsidRDefault="005939DE">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5939DE" w:rsidRPr="00926E29" w:rsidRDefault="005939DE">
                            <w:pPr>
                              <w:jc w:val="center"/>
                              <w:rPr>
                                <w:b/>
                                <w:bCs/>
                                <w:sz w:val="28"/>
                                <w:szCs w:val="28"/>
                              </w:rPr>
                            </w:pPr>
                            <w:r w:rsidRPr="00926E29">
                              <w:rPr>
                                <w:b/>
                                <w:bCs/>
                                <w:sz w:val="28"/>
                                <w:szCs w:val="28"/>
                              </w:rPr>
                              <w:t>ANEXO B</w:t>
                            </w:r>
                          </w:p>
                          <w:p w:rsidR="005939DE" w:rsidRDefault="005939DE">
                            <w:pPr>
                              <w:jc w:val="center"/>
                              <w:rPr>
                                <w:b/>
                                <w:bCs/>
                                <w:sz w:val="20"/>
                                <w:szCs w:val="20"/>
                              </w:rPr>
                            </w:pPr>
                          </w:p>
                          <w:p w:rsidR="005939DE" w:rsidRPr="00926E29" w:rsidRDefault="005939DE">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Pr="00926E29" w:rsidRDefault="005939DE">
                                  <w:pPr>
                                    <w:jc w:val="center"/>
                                    <w:rPr>
                                      <w:b/>
                                      <w:bCs/>
                                      <w:sz w:val="28"/>
                                      <w:szCs w:val="28"/>
                                      <w:u w:val="single"/>
                                    </w:rPr>
                                  </w:pPr>
                                  <w:r w:rsidRPr="00926E29">
                                    <w:rPr>
                                      <w:b/>
                                      <w:bCs/>
                                      <w:sz w:val="28"/>
                                      <w:szCs w:val="28"/>
                                    </w:rPr>
                                    <w:t>ANEXO C</w:t>
                                  </w:r>
                                </w:p>
                                <w:p w:rsidR="005939DE" w:rsidRPr="00926E29" w:rsidRDefault="005939DE">
                                  <w:pPr>
                                    <w:jc w:val="center"/>
                                    <w:rPr>
                                      <w:b/>
                                      <w:bCs/>
                                      <w:sz w:val="28"/>
                                      <w:szCs w:val="28"/>
                                      <w:u w:val="single"/>
                                    </w:rPr>
                                  </w:pPr>
                                </w:p>
                                <w:p w:rsidR="005939DE" w:rsidRPr="00926E29" w:rsidRDefault="005939DE">
                                  <w:pPr>
                                    <w:jc w:val="center"/>
                                    <w:rPr>
                                      <w:b/>
                                      <w:bCs/>
                                      <w:u w:val="single"/>
                                    </w:rPr>
                                  </w:pPr>
                                  <w:r w:rsidRPr="00926E29">
                                    <w:rPr>
                                      <w:b/>
                                      <w:bCs/>
                                      <w:u w:val="single"/>
                                    </w:rPr>
                                    <w:t>APODERADOS - DECLARACION JURADA</w:t>
                                  </w:r>
                                </w:p>
                                <w:p w:rsidR="005939DE" w:rsidRPr="00926E29" w:rsidRDefault="005939DE">
                                  <w:pPr>
                                    <w:jc w:val="center"/>
                                    <w:rPr>
                                      <w:b/>
                                      <w:bCs/>
                                      <w:sz w:val="28"/>
                                      <w:szCs w:val="28"/>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5939DE" w:rsidRPr="00926E29" w:rsidRDefault="005939DE">
                            <w:pPr>
                              <w:jc w:val="center"/>
                              <w:rPr>
                                <w:b/>
                                <w:bCs/>
                                <w:sz w:val="28"/>
                                <w:szCs w:val="28"/>
                                <w:u w:val="single"/>
                              </w:rPr>
                            </w:pPr>
                            <w:r w:rsidRPr="00926E29">
                              <w:rPr>
                                <w:b/>
                                <w:bCs/>
                                <w:sz w:val="28"/>
                                <w:szCs w:val="28"/>
                              </w:rPr>
                              <w:t>ANEXO C</w:t>
                            </w:r>
                          </w:p>
                          <w:p w:rsidR="005939DE" w:rsidRPr="00926E29" w:rsidRDefault="005939DE">
                            <w:pPr>
                              <w:jc w:val="center"/>
                              <w:rPr>
                                <w:b/>
                                <w:bCs/>
                                <w:sz w:val="28"/>
                                <w:szCs w:val="28"/>
                                <w:u w:val="single"/>
                              </w:rPr>
                            </w:pPr>
                          </w:p>
                          <w:p w:rsidR="005939DE" w:rsidRPr="00926E29" w:rsidRDefault="005939DE">
                            <w:pPr>
                              <w:jc w:val="center"/>
                              <w:rPr>
                                <w:b/>
                                <w:bCs/>
                                <w:u w:val="single"/>
                              </w:rPr>
                            </w:pPr>
                            <w:r w:rsidRPr="00926E29">
                              <w:rPr>
                                <w:b/>
                                <w:bCs/>
                                <w:u w:val="single"/>
                              </w:rPr>
                              <w:t>APODERADOS - DECLARACION JURADA</w:t>
                            </w:r>
                          </w:p>
                          <w:p w:rsidR="005939DE" w:rsidRPr="00926E29" w:rsidRDefault="005939DE">
                            <w:pPr>
                              <w:jc w:val="center"/>
                              <w:rPr>
                                <w:b/>
                                <w:bCs/>
                                <w:sz w:val="28"/>
                                <w:szCs w:val="28"/>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rPr>
                                <w:b/>
                                <w:bCs/>
                                <w:sz w:val="20"/>
                                <w:szCs w:val="20"/>
                                <w:u w:val="single"/>
                              </w:rPr>
                            </w:pPr>
                          </w:p>
                          <w:p w:rsidR="005939DE" w:rsidRDefault="005939DE">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Pr="00926E29" w:rsidRDefault="005939DE" w:rsidP="00E07F58">
                                  <w:pPr>
                                    <w:jc w:val="center"/>
                                    <w:rPr>
                                      <w:b/>
                                      <w:bCs/>
                                      <w:sz w:val="28"/>
                                      <w:szCs w:val="28"/>
                                      <w:u w:val="single"/>
                                    </w:rPr>
                                  </w:pPr>
                                  <w:r w:rsidRPr="00926E29">
                                    <w:rPr>
                                      <w:b/>
                                      <w:bCs/>
                                      <w:sz w:val="28"/>
                                      <w:szCs w:val="28"/>
                                      <w:u w:val="single"/>
                                    </w:rPr>
                                    <w:t>ANEXO D</w:t>
                                  </w:r>
                                </w:p>
                                <w:p w:rsidR="005939DE" w:rsidRPr="00926E29" w:rsidRDefault="005939DE" w:rsidP="00E07F58">
                                  <w:pPr>
                                    <w:jc w:val="center"/>
                                    <w:rPr>
                                      <w:b/>
                                      <w:bCs/>
                                      <w:sz w:val="28"/>
                                      <w:szCs w:val="28"/>
                                      <w:u w:val="single"/>
                                    </w:rPr>
                                  </w:pPr>
                                </w:p>
                                <w:p w:rsidR="005939DE" w:rsidRPr="00926E29" w:rsidRDefault="005939DE"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5939DE" w:rsidRPr="00926E29" w:rsidRDefault="005939DE" w:rsidP="00E07F58">
                            <w:pPr>
                              <w:jc w:val="center"/>
                              <w:rPr>
                                <w:b/>
                                <w:bCs/>
                                <w:sz w:val="28"/>
                                <w:szCs w:val="28"/>
                                <w:u w:val="single"/>
                              </w:rPr>
                            </w:pPr>
                            <w:r w:rsidRPr="00926E29">
                              <w:rPr>
                                <w:b/>
                                <w:bCs/>
                                <w:sz w:val="28"/>
                                <w:szCs w:val="28"/>
                                <w:u w:val="single"/>
                              </w:rPr>
                              <w:t>ANEXO D</w:t>
                            </w:r>
                          </w:p>
                          <w:p w:rsidR="005939DE" w:rsidRPr="00926E29" w:rsidRDefault="005939DE" w:rsidP="00E07F58">
                            <w:pPr>
                              <w:jc w:val="center"/>
                              <w:rPr>
                                <w:b/>
                                <w:bCs/>
                                <w:sz w:val="28"/>
                                <w:szCs w:val="28"/>
                                <w:u w:val="single"/>
                              </w:rPr>
                            </w:pPr>
                          </w:p>
                          <w:p w:rsidR="005939DE" w:rsidRPr="00926E29" w:rsidRDefault="005939DE"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5939DE" w:rsidRDefault="005939DE"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5939DE" w:rsidRDefault="005939DE"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Pr="00776075" w:rsidRDefault="005939D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5939DE" w:rsidRPr="00776075" w:rsidRDefault="005939D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5939DE" w:rsidRDefault="005939DE"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9DE" w:rsidRDefault="005939D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5939DE" w:rsidRDefault="005939DE"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601A4D" w:rsidRPr="00BA5972" w:rsidTr="005939DE">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601A4D" w:rsidRPr="00BA5972" w:rsidRDefault="00601A4D" w:rsidP="005939DE">
            <w:pPr>
              <w:snapToGrid w:val="0"/>
              <w:ind w:left="-152" w:firstLine="152"/>
              <w:jc w:val="center"/>
              <w:rPr>
                <w:b/>
                <w:bCs/>
                <w:sz w:val="28"/>
              </w:rPr>
            </w:pPr>
            <w:r w:rsidRPr="00BA5972">
              <w:rPr>
                <w:b/>
                <w:bCs/>
                <w:sz w:val="28"/>
              </w:rPr>
              <w:lastRenderedPageBreak/>
              <w:t>PLIEGO DE BASES Y CONDICIONES</w:t>
            </w:r>
          </w:p>
          <w:p w:rsidR="00601A4D" w:rsidRPr="00BA5972" w:rsidRDefault="00601A4D" w:rsidP="005939DE">
            <w:pPr>
              <w:snapToGrid w:val="0"/>
              <w:jc w:val="center"/>
              <w:rPr>
                <w:b/>
                <w:bCs/>
                <w:sz w:val="32"/>
                <w:szCs w:val="28"/>
              </w:rPr>
            </w:pPr>
            <w:r w:rsidRPr="00BA5972">
              <w:rPr>
                <w:b/>
                <w:bCs/>
                <w:sz w:val="32"/>
                <w:szCs w:val="28"/>
              </w:rPr>
              <w:t>PLANILLA DE COTIZACION 1</w:t>
            </w:r>
          </w:p>
          <w:p w:rsidR="00601A4D" w:rsidRPr="00BA5972" w:rsidRDefault="00601A4D" w:rsidP="005939DE">
            <w:pPr>
              <w:snapToGrid w:val="0"/>
              <w:jc w:val="center"/>
              <w:rPr>
                <w:b/>
                <w:bCs/>
                <w:sz w:val="32"/>
                <w:szCs w:val="28"/>
                <w:u w:val="single"/>
              </w:rPr>
            </w:pPr>
            <w:r w:rsidRPr="00BA5972">
              <w:rPr>
                <w:b/>
                <w:bCs/>
                <w:sz w:val="32"/>
                <w:szCs w:val="28"/>
                <w:u w:val="single"/>
              </w:rPr>
              <w:t>Asesoría de Incapaces</w:t>
            </w:r>
          </w:p>
          <w:p w:rsidR="00601A4D" w:rsidRPr="00BA5972" w:rsidRDefault="00601A4D" w:rsidP="005939DE">
            <w:pPr>
              <w:snapToGrid w:val="0"/>
              <w:rPr>
                <w:b/>
                <w:bCs/>
              </w:rPr>
            </w:pPr>
          </w:p>
        </w:tc>
      </w:tr>
      <w:tr w:rsidR="00601A4D" w:rsidRPr="00BA5972" w:rsidTr="005939DE">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r w:rsidRPr="00BA5972">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601A4D" w:rsidRPr="00BA5972" w:rsidRDefault="00601A4D" w:rsidP="005939DE">
            <w:pPr>
              <w:snapToGrid w:val="0"/>
              <w:rPr>
                <w:sz w:val="20"/>
                <w:szCs w:val="20"/>
              </w:rPr>
            </w:pPr>
            <w:r w:rsidRPr="00BA5972">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175"/>
          <w:jc w:val="center"/>
        </w:trPr>
        <w:tc>
          <w:tcPr>
            <w:tcW w:w="1545" w:type="dxa"/>
            <w:gridSpan w:val="2"/>
            <w:tcBorders>
              <w:left w:val="single" w:sz="4" w:space="0" w:color="auto"/>
              <w:bottom w:val="single" w:sz="4" w:space="0" w:color="000000"/>
            </w:tcBorders>
            <w:shd w:val="clear" w:color="auto" w:fill="auto"/>
            <w:vAlign w:val="bottom"/>
          </w:tcPr>
          <w:p w:rsidR="00601A4D" w:rsidRPr="00BA5972" w:rsidRDefault="00601A4D" w:rsidP="005939DE">
            <w:pPr>
              <w:snapToGrid w:val="0"/>
              <w:ind w:right="151"/>
              <w:rPr>
                <w:rFonts w:eastAsia="Arial"/>
                <w:sz w:val="22"/>
                <w:szCs w:val="22"/>
              </w:rPr>
            </w:pPr>
            <w:r w:rsidRPr="00BA5972">
              <w:rPr>
                <w:rFonts w:eastAsia="Arial"/>
                <w:sz w:val="22"/>
                <w:szCs w:val="22"/>
              </w:rPr>
              <w:t xml:space="preserve"> </w:t>
            </w:r>
            <w:r w:rsidRPr="00BA5972">
              <w:rPr>
                <w:sz w:val="22"/>
                <w:szCs w:val="22"/>
              </w:rPr>
              <w:t>Número:</w:t>
            </w:r>
          </w:p>
        </w:tc>
        <w:tc>
          <w:tcPr>
            <w:tcW w:w="399" w:type="dxa"/>
            <w:gridSpan w:val="2"/>
            <w:tcBorders>
              <w:bottom w:val="single" w:sz="4" w:space="0" w:color="000000"/>
            </w:tcBorders>
            <w:shd w:val="clear" w:color="auto" w:fill="auto"/>
            <w:vAlign w:val="bottom"/>
          </w:tcPr>
          <w:p w:rsidR="00601A4D" w:rsidRPr="00BA5972" w:rsidRDefault="00601A4D" w:rsidP="005939DE">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601A4D" w:rsidRPr="00BA5972" w:rsidRDefault="005939DE" w:rsidP="005939DE">
            <w:pPr>
              <w:snapToGrid w:val="0"/>
              <w:spacing w:line="360" w:lineRule="auto"/>
              <w:ind w:right="151"/>
              <w:jc w:val="center"/>
              <w:rPr>
                <w:b/>
                <w:sz w:val="23"/>
                <w:szCs w:val="23"/>
              </w:rPr>
            </w:pPr>
            <w:r>
              <w:rPr>
                <w:b/>
                <w:sz w:val="23"/>
                <w:szCs w:val="23"/>
              </w:rPr>
              <w:t>7</w:t>
            </w:r>
          </w:p>
        </w:tc>
        <w:tc>
          <w:tcPr>
            <w:tcW w:w="2776" w:type="dxa"/>
            <w:tcBorders>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sz w:val="22"/>
                <w:szCs w:val="22"/>
              </w:rPr>
              <w:t> </w:t>
            </w:r>
          </w:p>
        </w:tc>
        <w:tc>
          <w:tcPr>
            <w:tcW w:w="1030" w:type="dxa"/>
            <w:tcBorders>
              <w:bottom w:val="single" w:sz="4" w:space="0" w:color="000000"/>
            </w:tcBorders>
            <w:shd w:val="clear" w:color="auto" w:fill="auto"/>
            <w:vAlign w:val="bottom"/>
          </w:tcPr>
          <w:p w:rsidR="00601A4D" w:rsidRPr="00BA5972" w:rsidRDefault="00601A4D" w:rsidP="005939DE">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287"/>
          <w:jc w:val="center"/>
        </w:trPr>
        <w:tc>
          <w:tcPr>
            <w:tcW w:w="1545" w:type="dxa"/>
            <w:gridSpan w:val="2"/>
            <w:tcBorders>
              <w:left w:val="single" w:sz="4" w:space="0" w:color="auto"/>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r w:rsidRPr="00BA5972">
              <w:rPr>
                <w:sz w:val="22"/>
                <w:szCs w:val="22"/>
              </w:rPr>
              <w:t>Ejercicio:</w:t>
            </w:r>
          </w:p>
        </w:tc>
        <w:tc>
          <w:tcPr>
            <w:tcW w:w="399" w:type="dxa"/>
            <w:gridSpan w:val="2"/>
            <w:tcBorders>
              <w:bottom w:val="single" w:sz="4" w:space="0" w:color="000000"/>
            </w:tcBorders>
            <w:shd w:val="clear" w:color="auto" w:fill="auto"/>
            <w:vAlign w:val="bottom"/>
          </w:tcPr>
          <w:p w:rsidR="00601A4D" w:rsidRPr="00BA5972" w:rsidRDefault="00601A4D" w:rsidP="005939DE">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601A4D" w:rsidRPr="00BA5972" w:rsidRDefault="00601A4D" w:rsidP="00601A4D">
            <w:pPr>
              <w:snapToGrid w:val="0"/>
              <w:spacing w:line="360" w:lineRule="auto"/>
              <w:ind w:right="151"/>
              <w:jc w:val="center"/>
              <w:rPr>
                <w:b/>
                <w:sz w:val="23"/>
                <w:szCs w:val="23"/>
              </w:rPr>
            </w:pPr>
            <w:r w:rsidRPr="00BA5972">
              <w:rPr>
                <w:b/>
                <w:sz w:val="23"/>
                <w:szCs w:val="23"/>
              </w:rPr>
              <w:t>202</w:t>
            </w:r>
            <w:r>
              <w:rPr>
                <w:b/>
                <w:sz w:val="23"/>
                <w:szCs w:val="23"/>
              </w:rPr>
              <w:t>1</w:t>
            </w:r>
          </w:p>
        </w:tc>
        <w:tc>
          <w:tcPr>
            <w:tcW w:w="2776" w:type="dxa"/>
            <w:tcBorders>
              <w:bottom w:val="single" w:sz="4" w:space="0" w:color="000000"/>
            </w:tcBorders>
            <w:shd w:val="clear" w:color="auto" w:fill="auto"/>
            <w:vAlign w:val="bottom"/>
          </w:tcPr>
          <w:p w:rsidR="00601A4D" w:rsidRPr="00BA5972" w:rsidRDefault="00601A4D" w:rsidP="005939DE">
            <w:pPr>
              <w:pStyle w:val="xl28"/>
              <w:snapToGrid w:val="0"/>
              <w:spacing w:before="0" w:after="0"/>
              <w:ind w:right="151"/>
              <w:rPr>
                <w:sz w:val="22"/>
                <w:szCs w:val="22"/>
              </w:rPr>
            </w:pPr>
            <w:r w:rsidRPr="00BA5972">
              <w:rPr>
                <w:sz w:val="22"/>
                <w:szCs w:val="22"/>
              </w:rPr>
              <w:t> </w:t>
            </w:r>
          </w:p>
        </w:tc>
        <w:tc>
          <w:tcPr>
            <w:tcW w:w="1030" w:type="dxa"/>
            <w:tcBorders>
              <w:bottom w:val="single" w:sz="4" w:space="0" w:color="000000"/>
            </w:tcBorders>
            <w:shd w:val="clear" w:color="auto" w:fill="auto"/>
            <w:vAlign w:val="bottom"/>
          </w:tcPr>
          <w:p w:rsidR="00601A4D" w:rsidRPr="00BA5972" w:rsidRDefault="00601A4D" w:rsidP="005939DE">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385"/>
          <w:jc w:val="center"/>
        </w:trPr>
        <w:tc>
          <w:tcPr>
            <w:tcW w:w="1545" w:type="dxa"/>
            <w:gridSpan w:val="2"/>
            <w:tcBorders>
              <w:left w:val="single" w:sz="4" w:space="0" w:color="auto"/>
              <w:bottom w:val="single" w:sz="4" w:space="0" w:color="000000"/>
            </w:tcBorders>
            <w:shd w:val="clear" w:color="auto" w:fill="auto"/>
            <w:vAlign w:val="bottom"/>
          </w:tcPr>
          <w:p w:rsidR="00601A4D" w:rsidRPr="00BA5972" w:rsidRDefault="00601A4D" w:rsidP="005939DE">
            <w:pPr>
              <w:snapToGrid w:val="0"/>
              <w:ind w:right="-3"/>
              <w:rPr>
                <w:rFonts w:eastAsia="Arial"/>
                <w:sz w:val="22"/>
                <w:szCs w:val="22"/>
              </w:rPr>
            </w:pPr>
            <w:r w:rsidRPr="00BA5972">
              <w:rPr>
                <w:rFonts w:eastAsia="Arial"/>
                <w:sz w:val="22"/>
                <w:szCs w:val="22"/>
              </w:rPr>
              <w:t xml:space="preserve"> </w:t>
            </w:r>
            <w:r w:rsidRPr="00BA5972">
              <w:rPr>
                <w:sz w:val="22"/>
                <w:szCs w:val="22"/>
              </w:rPr>
              <w:t>Expediente:</w:t>
            </w:r>
          </w:p>
        </w:tc>
        <w:tc>
          <w:tcPr>
            <w:tcW w:w="399" w:type="dxa"/>
            <w:gridSpan w:val="2"/>
            <w:tcBorders>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601A4D" w:rsidRPr="00BA5972" w:rsidRDefault="00601A4D" w:rsidP="005939DE">
            <w:pPr>
              <w:snapToGrid w:val="0"/>
              <w:spacing w:line="360" w:lineRule="auto"/>
              <w:ind w:right="151"/>
              <w:jc w:val="center"/>
              <w:rPr>
                <w:rFonts w:eastAsia="Arial"/>
                <w:b/>
                <w:sz w:val="23"/>
                <w:szCs w:val="23"/>
              </w:rPr>
            </w:pPr>
            <w:r w:rsidRPr="00BA5972">
              <w:rPr>
                <w:rFonts w:eastAsia="Arial"/>
                <w:b/>
                <w:sz w:val="23"/>
                <w:szCs w:val="23"/>
              </w:rPr>
              <w:t>PG.SA-1685-19</w:t>
            </w:r>
          </w:p>
        </w:tc>
        <w:tc>
          <w:tcPr>
            <w:tcW w:w="2776" w:type="dxa"/>
            <w:tcBorders>
              <w:bottom w:val="single" w:sz="4" w:space="0" w:color="000000"/>
            </w:tcBorders>
            <w:shd w:val="clear" w:color="auto" w:fill="auto"/>
            <w:vAlign w:val="bottom"/>
          </w:tcPr>
          <w:p w:rsidR="00601A4D" w:rsidRPr="00BA5972" w:rsidRDefault="00601A4D" w:rsidP="005939DE">
            <w:pPr>
              <w:snapToGrid w:val="0"/>
              <w:ind w:right="151"/>
              <w:rPr>
                <w:sz w:val="22"/>
                <w:szCs w:val="22"/>
              </w:rPr>
            </w:pPr>
          </w:p>
        </w:tc>
        <w:tc>
          <w:tcPr>
            <w:tcW w:w="1030" w:type="dxa"/>
            <w:tcBorders>
              <w:bottom w:val="single" w:sz="4" w:space="0" w:color="000000"/>
            </w:tcBorders>
            <w:shd w:val="clear" w:color="auto" w:fill="auto"/>
            <w:vAlign w:val="bottom"/>
          </w:tcPr>
          <w:p w:rsidR="00601A4D" w:rsidRPr="00BA5972" w:rsidRDefault="00601A4D" w:rsidP="005939DE">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sz w:val="20"/>
                <w:szCs w:val="20"/>
              </w:rPr>
            </w:pPr>
            <w:r w:rsidRPr="00BA5972">
              <w:rPr>
                <w:sz w:val="20"/>
                <w:szCs w:val="20"/>
              </w:rPr>
              <w:t> </w:t>
            </w:r>
          </w:p>
        </w:tc>
      </w:tr>
      <w:tr w:rsidR="00601A4D" w:rsidRPr="00BA5972" w:rsidTr="005939DE">
        <w:trPr>
          <w:trHeight w:val="70"/>
          <w:jc w:val="center"/>
        </w:trPr>
        <w:tc>
          <w:tcPr>
            <w:tcW w:w="9310" w:type="dxa"/>
            <w:gridSpan w:val="7"/>
            <w:tcBorders>
              <w:left w:val="single" w:sz="4" w:space="0" w:color="auto"/>
            </w:tcBorders>
            <w:shd w:val="clear" w:color="auto" w:fill="auto"/>
            <w:vAlign w:val="bottom"/>
          </w:tcPr>
          <w:p w:rsidR="00601A4D" w:rsidRPr="00BA5972" w:rsidRDefault="00601A4D" w:rsidP="005939DE">
            <w:pPr>
              <w:snapToGrid w:val="0"/>
              <w:rPr>
                <w:sz w:val="20"/>
                <w:szCs w:val="20"/>
              </w:rPr>
            </w:pPr>
            <w:r w:rsidRPr="00BA5972">
              <w:rPr>
                <w:sz w:val="22"/>
                <w:szCs w:val="22"/>
              </w:rPr>
              <w:t> </w:t>
            </w:r>
          </w:p>
        </w:tc>
        <w:tc>
          <w:tcPr>
            <w:tcW w:w="36" w:type="dxa"/>
            <w:tcBorders>
              <w:right w:val="single" w:sz="4" w:space="0" w:color="auto"/>
            </w:tcBorders>
            <w:shd w:val="clear" w:color="auto" w:fill="auto"/>
            <w:vAlign w:val="bottom"/>
          </w:tcPr>
          <w:p w:rsidR="00601A4D" w:rsidRPr="00BA5972" w:rsidRDefault="00601A4D" w:rsidP="005939DE">
            <w:pPr>
              <w:snapToGrid w:val="0"/>
              <w:rPr>
                <w:rFonts w:eastAsia="Arial"/>
              </w:rPr>
            </w:pPr>
            <w:r w:rsidRPr="00BA5972">
              <w:rPr>
                <w:sz w:val="20"/>
                <w:szCs w:val="20"/>
              </w:rPr>
              <w:t> </w:t>
            </w:r>
          </w:p>
        </w:tc>
      </w:tr>
      <w:tr w:rsidR="00601A4D" w:rsidRPr="00BA5972" w:rsidTr="005939DE">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601A4D" w:rsidRPr="00BA5972" w:rsidRDefault="00601A4D" w:rsidP="005939DE">
            <w:pPr>
              <w:pStyle w:val="Ttulo7"/>
              <w:snapToGrid w:val="0"/>
              <w:ind w:right="151"/>
              <w:rPr>
                <w:sz w:val="22"/>
                <w:szCs w:val="22"/>
              </w:rPr>
            </w:pPr>
            <w:r w:rsidRPr="00BA5972">
              <w:rPr>
                <w:rFonts w:eastAsia="Arial"/>
                <w:sz w:val="22"/>
                <w:szCs w:val="22"/>
              </w:rPr>
              <w:t xml:space="preserve"> </w:t>
            </w:r>
            <w:r w:rsidRPr="00BA5972">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601A4D" w:rsidRPr="00BA5972" w:rsidRDefault="00601A4D" w:rsidP="005939DE">
            <w:pPr>
              <w:snapToGrid w:val="0"/>
              <w:rPr>
                <w:sz w:val="20"/>
                <w:szCs w:val="20"/>
              </w:rPr>
            </w:pPr>
            <w:r w:rsidRPr="00BA5972">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271"/>
          <w:jc w:val="center"/>
        </w:trPr>
        <w:tc>
          <w:tcPr>
            <w:tcW w:w="1944" w:type="dxa"/>
            <w:gridSpan w:val="4"/>
            <w:tcBorders>
              <w:left w:val="single" w:sz="4" w:space="0" w:color="auto"/>
              <w:bottom w:val="single" w:sz="4" w:space="0" w:color="000000"/>
            </w:tcBorders>
            <w:shd w:val="clear" w:color="auto" w:fill="auto"/>
            <w:vAlign w:val="bottom"/>
          </w:tcPr>
          <w:p w:rsidR="00601A4D" w:rsidRPr="00BA5972" w:rsidRDefault="00601A4D" w:rsidP="005939DE">
            <w:pPr>
              <w:snapToGrid w:val="0"/>
              <w:ind w:right="151"/>
              <w:rPr>
                <w:rFonts w:eastAsia="Arial"/>
                <w:sz w:val="22"/>
                <w:szCs w:val="22"/>
              </w:rPr>
            </w:pPr>
            <w:r w:rsidRPr="00BA5972">
              <w:rPr>
                <w:rFonts w:eastAsia="Arial"/>
                <w:sz w:val="22"/>
                <w:szCs w:val="22"/>
              </w:rPr>
              <w:t xml:space="preserve"> </w:t>
            </w:r>
            <w:r w:rsidRPr="00BA5972">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r w:rsidRPr="00BA5972">
              <w:rPr>
                <w:sz w:val="22"/>
                <w:szCs w:val="22"/>
              </w:rPr>
              <w:t>Poder Judicial de la Provincia de Bs. As. - Ministerio Público</w:t>
            </w:r>
          </w:p>
        </w:tc>
        <w:tc>
          <w:tcPr>
            <w:tcW w:w="1030" w:type="dxa"/>
            <w:tcBorders>
              <w:bottom w:val="single" w:sz="4" w:space="0" w:color="000000"/>
            </w:tcBorders>
            <w:shd w:val="clear" w:color="auto" w:fill="auto"/>
            <w:vAlign w:val="bottom"/>
          </w:tcPr>
          <w:p w:rsidR="00601A4D" w:rsidRPr="00BA5972" w:rsidRDefault="00601A4D" w:rsidP="005939DE">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271"/>
          <w:jc w:val="center"/>
        </w:trPr>
        <w:tc>
          <w:tcPr>
            <w:tcW w:w="1212" w:type="dxa"/>
            <w:tcBorders>
              <w:left w:val="single" w:sz="4" w:space="0" w:color="auto"/>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r w:rsidRPr="00BA5972">
              <w:rPr>
                <w:sz w:val="22"/>
                <w:szCs w:val="22"/>
              </w:rPr>
              <w:t>Domicilio:</w:t>
            </w:r>
          </w:p>
        </w:tc>
        <w:tc>
          <w:tcPr>
            <w:tcW w:w="732" w:type="dxa"/>
            <w:gridSpan w:val="3"/>
            <w:tcBorders>
              <w:bottom w:val="single" w:sz="4" w:space="0" w:color="000000"/>
            </w:tcBorders>
            <w:shd w:val="clear" w:color="auto" w:fill="auto"/>
            <w:vAlign w:val="bottom"/>
          </w:tcPr>
          <w:p w:rsidR="00601A4D" w:rsidRPr="00BA5972" w:rsidRDefault="00601A4D" w:rsidP="005939DE">
            <w:pPr>
              <w:snapToGrid w:val="0"/>
              <w:ind w:right="151"/>
              <w:rPr>
                <w:rFonts w:eastAsia="Arial"/>
                <w:sz w:val="22"/>
                <w:szCs w:val="22"/>
              </w:rPr>
            </w:pPr>
            <w:r w:rsidRPr="00BA5972">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r w:rsidRPr="00BA5972">
              <w:rPr>
                <w:sz w:val="22"/>
                <w:szCs w:val="22"/>
              </w:rPr>
              <w:t xml:space="preserve">Calle 50 Nº 889/91 </w:t>
            </w:r>
            <w:r>
              <w:rPr>
                <w:sz w:val="22"/>
                <w:szCs w:val="22"/>
              </w:rPr>
              <w:t xml:space="preserve">2°piso </w:t>
            </w:r>
            <w:r w:rsidRPr="00BA5972">
              <w:rPr>
                <w:sz w:val="22"/>
                <w:szCs w:val="22"/>
              </w:rPr>
              <w:t>La Plata</w:t>
            </w:r>
          </w:p>
        </w:tc>
        <w:tc>
          <w:tcPr>
            <w:tcW w:w="1030" w:type="dxa"/>
            <w:tcBorders>
              <w:bottom w:val="single" w:sz="4" w:space="0" w:color="000000"/>
            </w:tcBorders>
            <w:shd w:val="clear" w:color="auto" w:fill="auto"/>
            <w:vAlign w:val="bottom"/>
          </w:tcPr>
          <w:p w:rsidR="00601A4D" w:rsidRPr="00BA5972" w:rsidRDefault="00601A4D" w:rsidP="005939DE">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sz w:val="20"/>
                <w:szCs w:val="20"/>
              </w:rPr>
            </w:pPr>
            <w:r w:rsidRPr="00BA5972">
              <w:rPr>
                <w:sz w:val="20"/>
                <w:szCs w:val="20"/>
              </w:rPr>
              <w:t> </w:t>
            </w:r>
          </w:p>
        </w:tc>
      </w:tr>
      <w:tr w:rsidR="00601A4D" w:rsidRPr="00BA5972" w:rsidTr="005939DE">
        <w:trPr>
          <w:trHeight w:val="271"/>
          <w:jc w:val="center"/>
        </w:trPr>
        <w:tc>
          <w:tcPr>
            <w:tcW w:w="9310" w:type="dxa"/>
            <w:gridSpan w:val="7"/>
            <w:tcBorders>
              <w:left w:val="single" w:sz="4" w:space="0" w:color="auto"/>
            </w:tcBorders>
            <w:shd w:val="clear" w:color="auto" w:fill="auto"/>
            <w:vAlign w:val="bottom"/>
          </w:tcPr>
          <w:p w:rsidR="00601A4D" w:rsidRPr="00BA5972" w:rsidRDefault="00601A4D" w:rsidP="005939DE">
            <w:pPr>
              <w:snapToGrid w:val="0"/>
              <w:ind w:right="213"/>
              <w:rPr>
                <w:sz w:val="20"/>
                <w:szCs w:val="20"/>
              </w:rPr>
            </w:pPr>
            <w:r w:rsidRPr="00BA5972">
              <w:rPr>
                <w:sz w:val="22"/>
                <w:szCs w:val="22"/>
              </w:rPr>
              <w:t> </w:t>
            </w:r>
          </w:p>
        </w:tc>
        <w:tc>
          <w:tcPr>
            <w:tcW w:w="36" w:type="dxa"/>
            <w:tcBorders>
              <w:right w:val="single" w:sz="4" w:space="0" w:color="auto"/>
            </w:tcBorders>
            <w:shd w:val="clear" w:color="auto" w:fill="auto"/>
            <w:vAlign w:val="bottom"/>
          </w:tcPr>
          <w:p w:rsidR="00601A4D" w:rsidRPr="00BA5972" w:rsidRDefault="00601A4D" w:rsidP="005939DE">
            <w:pPr>
              <w:snapToGrid w:val="0"/>
              <w:rPr>
                <w:rFonts w:eastAsia="Arial"/>
              </w:rPr>
            </w:pPr>
            <w:r w:rsidRPr="00BA5972">
              <w:rPr>
                <w:sz w:val="20"/>
                <w:szCs w:val="20"/>
              </w:rPr>
              <w:t> </w:t>
            </w:r>
          </w:p>
        </w:tc>
      </w:tr>
      <w:tr w:rsidR="00601A4D" w:rsidRPr="00BA5972" w:rsidTr="005939DE">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601A4D" w:rsidRPr="00BA5972" w:rsidRDefault="00601A4D" w:rsidP="005939DE">
            <w:pPr>
              <w:snapToGrid w:val="0"/>
              <w:rPr>
                <w:b/>
                <w:sz w:val="20"/>
                <w:szCs w:val="20"/>
              </w:rPr>
            </w:pPr>
            <w:r w:rsidRPr="00BA5972">
              <w:rPr>
                <w:rFonts w:eastAsia="Arial"/>
                <w:b/>
                <w:sz w:val="22"/>
                <w:szCs w:val="22"/>
              </w:rPr>
              <w:t xml:space="preserve"> </w:t>
            </w:r>
            <w:r w:rsidRPr="00BA5972">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283"/>
          <w:jc w:val="center"/>
        </w:trPr>
        <w:tc>
          <w:tcPr>
            <w:tcW w:w="5504" w:type="dxa"/>
            <w:gridSpan w:val="5"/>
            <w:tcBorders>
              <w:left w:val="single" w:sz="4" w:space="0" w:color="auto"/>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601A4D" w:rsidRPr="00BA5972" w:rsidRDefault="00601A4D" w:rsidP="005939DE">
            <w:pPr>
              <w:snapToGrid w:val="0"/>
              <w:ind w:right="151"/>
              <w:rPr>
                <w:sz w:val="22"/>
                <w:szCs w:val="22"/>
              </w:rPr>
            </w:pPr>
            <w:r w:rsidRPr="00BA5972">
              <w:rPr>
                <w:sz w:val="22"/>
                <w:szCs w:val="22"/>
              </w:rPr>
              <w:t xml:space="preserve"> CUIT/CUIL:</w:t>
            </w:r>
          </w:p>
        </w:tc>
      </w:tr>
      <w:tr w:rsidR="00601A4D" w:rsidRPr="00BA5972" w:rsidTr="005939DE">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601A4D" w:rsidRPr="00BA5972" w:rsidRDefault="00601A4D" w:rsidP="005939DE">
            <w:pPr>
              <w:snapToGrid w:val="0"/>
              <w:ind w:right="151"/>
              <w:rPr>
                <w:rFonts w:eastAsia="Arial"/>
                <w:sz w:val="22"/>
                <w:szCs w:val="22"/>
              </w:rPr>
            </w:pPr>
            <w:r w:rsidRPr="00BA5972">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601A4D" w:rsidRPr="00BA5972" w:rsidRDefault="00601A4D" w:rsidP="005939DE">
            <w:pPr>
              <w:snapToGrid w:val="0"/>
              <w:ind w:right="151"/>
              <w:rPr>
                <w:sz w:val="22"/>
                <w:szCs w:val="22"/>
              </w:rPr>
            </w:pPr>
            <w:r w:rsidRPr="00BA5972">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sz w:val="20"/>
                <w:szCs w:val="20"/>
              </w:rPr>
            </w:pPr>
          </w:p>
        </w:tc>
      </w:tr>
      <w:tr w:rsidR="00601A4D" w:rsidRPr="00BA5972" w:rsidTr="005939DE">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601A4D" w:rsidRPr="00BA5972" w:rsidRDefault="00601A4D" w:rsidP="005939DE">
            <w:pPr>
              <w:snapToGrid w:val="0"/>
              <w:ind w:right="151"/>
              <w:rPr>
                <w:rFonts w:eastAsia="Arial"/>
                <w:sz w:val="22"/>
                <w:szCs w:val="22"/>
              </w:rPr>
            </w:pPr>
            <w:r w:rsidRPr="00BA5972">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601A4D" w:rsidRPr="00BA5972" w:rsidRDefault="00601A4D" w:rsidP="005939DE">
            <w:pPr>
              <w:snapToGrid w:val="0"/>
              <w:ind w:right="151"/>
              <w:rPr>
                <w:sz w:val="22"/>
                <w:szCs w:val="22"/>
              </w:rPr>
            </w:pPr>
            <w:r w:rsidRPr="00BA5972">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sz w:val="20"/>
                <w:szCs w:val="20"/>
              </w:rPr>
            </w:pPr>
          </w:p>
        </w:tc>
      </w:tr>
      <w:tr w:rsidR="00601A4D" w:rsidRPr="00BA5972" w:rsidTr="005939DE">
        <w:trPr>
          <w:trHeight w:val="283"/>
          <w:jc w:val="center"/>
        </w:trPr>
        <w:tc>
          <w:tcPr>
            <w:tcW w:w="5504" w:type="dxa"/>
            <w:gridSpan w:val="5"/>
            <w:tcBorders>
              <w:left w:val="single" w:sz="4" w:space="0" w:color="auto"/>
              <w:bottom w:val="single" w:sz="4" w:space="0" w:color="000000"/>
            </w:tcBorders>
            <w:shd w:val="clear" w:color="auto" w:fill="auto"/>
            <w:vAlign w:val="bottom"/>
          </w:tcPr>
          <w:p w:rsidR="00601A4D" w:rsidRPr="00BA5972" w:rsidRDefault="00601A4D" w:rsidP="005939DE">
            <w:pPr>
              <w:snapToGrid w:val="0"/>
              <w:ind w:right="151"/>
              <w:jc w:val="both"/>
              <w:rPr>
                <w:rFonts w:eastAsia="Arial"/>
                <w:sz w:val="22"/>
                <w:szCs w:val="22"/>
              </w:rPr>
            </w:pPr>
            <w:r w:rsidRPr="00BA5972">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601A4D" w:rsidRPr="00BA5972" w:rsidRDefault="00601A4D" w:rsidP="005939DE">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sz w:val="20"/>
                <w:szCs w:val="20"/>
              </w:rPr>
            </w:pPr>
          </w:p>
        </w:tc>
      </w:tr>
      <w:tr w:rsidR="00601A4D" w:rsidRPr="00BA5972" w:rsidTr="005939DE">
        <w:trPr>
          <w:trHeight w:val="283"/>
          <w:jc w:val="center"/>
        </w:trPr>
        <w:tc>
          <w:tcPr>
            <w:tcW w:w="9310" w:type="dxa"/>
            <w:gridSpan w:val="7"/>
            <w:tcBorders>
              <w:left w:val="single" w:sz="4" w:space="0" w:color="auto"/>
            </w:tcBorders>
            <w:shd w:val="clear" w:color="auto" w:fill="auto"/>
            <w:vAlign w:val="bottom"/>
          </w:tcPr>
          <w:p w:rsidR="00601A4D" w:rsidRPr="00BA5972" w:rsidRDefault="00601A4D" w:rsidP="005939DE">
            <w:pPr>
              <w:snapToGrid w:val="0"/>
              <w:rPr>
                <w:sz w:val="20"/>
                <w:szCs w:val="20"/>
              </w:rPr>
            </w:pPr>
            <w:r w:rsidRPr="00BA5972">
              <w:rPr>
                <w:rFonts w:eastAsia="Arial"/>
                <w:sz w:val="22"/>
                <w:szCs w:val="22"/>
              </w:rPr>
              <w:t xml:space="preserve"> </w:t>
            </w:r>
            <w:r w:rsidRPr="00BA5972">
              <w:rPr>
                <w:sz w:val="22"/>
                <w:szCs w:val="22"/>
              </w:rPr>
              <w:t>Domicilio Legal:</w:t>
            </w:r>
          </w:p>
        </w:tc>
        <w:tc>
          <w:tcPr>
            <w:tcW w:w="36" w:type="dxa"/>
            <w:tcBorders>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r w:rsidRPr="00BA5972">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601A4D" w:rsidRPr="00BA5972" w:rsidRDefault="00601A4D" w:rsidP="005939DE">
            <w:pPr>
              <w:snapToGrid w:val="0"/>
              <w:rPr>
                <w:sz w:val="20"/>
                <w:szCs w:val="20"/>
              </w:rPr>
            </w:pPr>
            <w:r w:rsidRPr="00BA5972">
              <w:rPr>
                <w:sz w:val="20"/>
                <w:szCs w:val="20"/>
              </w:rPr>
              <w:t> </w:t>
            </w:r>
          </w:p>
        </w:tc>
      </w:tr>
      <w:tr w:rsidR="00601A4D" w:rsidRPr="00BA5972" w:rsidTr="005939DE">
        <w:trPr>
          <w:trHeight w:val="271"/>
          <w:jc w:val="center"/>
        </w:trPr>
        <w:tc>
          <w:tcPr>
            <w:tcW w:w="9346" w:type="dxa"/>
            <w:gridSpan w:val="8"/>
            <w:tcBorders>
              <w:left w:val="single" w:sz="4" w:space="0" w:color="auto"/>
              <w:right w:val="single" w:sz="4" w:space="0" w:color="auto"/>
            </w:tcBorders>
            <w:shd w:val="clear" w:color="auto" w:fill="auto"/>
            <w:vAlign w:val="bottom"/>
          </w:tcPr>
          <w:p w:rsidR="00601A4D" w:rsidRPr="00BA5972" w:rsidRDefault="00601A4D" w:rsidP="005939DE">
            <w:pPr>
              <w:snapToGrid w:val="0"/>
              <w:ind w:right="151"/>
              <w:rPr>
                <w:sz w:val="20"/>
                <w:szCs w:val="20"/>
              </w:rPr>
            </w:pPr>
          </w:p>
        </w:tc>
      </w:tr>
      <w:tr w:rsidR="00601A4D" w:rsidRPr="00BA5972" w:rsidTr="005939DE">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601A4D" w:rsidRPr="00BA5972" w:rsidTr="005939DE">
              <w:trPr>
                <w:cantSplit/>
                <w:trHeight w:val="2117"/>
                <w:jc w:val="center"/>
              </w:trPr>
              <w:tc>
                <w:tcPr>
                  <w:tcW w:w="9776" w:type="dxa"/>
                  <w:vAlign w:val="bottom"/>
                  <w:hideMark/>
                </w:tcPr>
                <w:p w:rsidR="00601A4D" w:rsidRPr="00BA5972" w:rsidRDefault="00601A4D" w:rsidP="00601A4D">
                  <w:pPr>
                    <w:widowControl/>
                    <w:autoSpaceDE/>
                    <w:autoSpaceDN w:val="0"/>
                    <w:snapToGrid w:val="0"/>
                    <w:spacing w:before="240" w:after="240" w:line="360" w:lineRule="auto"/>
                    <w:ind w:left="137" w:right="567"/>
                    <w:jc w:val="both"/>
                    <w:rPr>
                      <w:sz w:val="22"/>
                      <w:szCs w:val="22"/>
                    </w:rPr>
                  </w:pPr>
                  <w:r w:rsidRPr="00BA5972">
                    <w:rPr>
                      <w:kern w:val="16"/>
                      <w:position w:val="10"/>
                      <w:sz w:val="22"/>
                      <w:szCs w:val="22"/>
                    </w:rPr>
                    <w:t xml:space="preserve">Por el </w:t>
                  </w:r>
                  <w:r w:rsidRPr="00BA5972">
                    <w:rPr>
                      <w:b/>
                      <w:kern w:val="16"/>
                      <w:position w:val="10"/>
                      <w:sz w:val="22"/>
                      <w:szCs w:val="22"/>
                    </w:rPr>
                    <w:t>alquiler</w:t>
                  </w:r>
                  <w:r w:rsidRPr="00BA5972">
                    <w:rPr>
                      <w:sz w:val="22"/>
                      <w:szCs w:val="22"/>
                    </w:rPr>
                    <w:t xml:space="preserve"> </w:t>
                  </w:r>
                  <w:r w:rsidRPr="00BA5972">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BA5972">
                    <w:rPr>
                      <w:kern w:val="16"/>
                      <w:position w:val="10"/>
                      <w:sz w:val="22"/>
                      <w:szCs w:val="22"/>
                    </w:rPr>
                    <w:t xml:space="preserve"> meses de PESOS …………………………………………………………………….($.............................)</w:t>
                  </w:r>
                </w:p>
              </w:tc>
            </w:tr>
            <w:tr w:rsidR="00601A4D" w:rsidRPr="00BA5972" w:rsidTr="005939DE">
              <w:trPr>
                <w:cantSplit/>
                <w:trHeight w:val="1823"/>
                <w:jc w:val="center"/>
              </w:trPr>
              <w:tc>
                <w:tcPr>
                  <w:tcW w:w="9776" w:type="dxa"/>
                  <w:vAlign w:val="bottom"/>
                </w:tcPr>
                <w:p w:rsidR="00601A4D" w:rsidRPr="00BA5972" w:rsidRDefault="00601A4D" w:rsidP="005939DE">
                  <w:pPr>
                    <w:autoSpaceDN w:val="0"/>
                    <w:snapToGrid w:val="0"/>
                    <w:spacing w:before="240" w:after="240" w:line="480" w:lineRule="auto"/>
                    <w:ind w:left="137" w:right="567"/>
                    <w:jc w:val="both"/>
                    <w:rPr>
                      <w:kern w:val="16"/>
                      <w:position w:val="10"/>
                      <w:sz w:val="22"/>
                      <w:szCs w:val="22"/>
                    </w:rPr>
                  </w:pPr>
                  <w:r w:rsidRPr="00BA5972">
                    <w:rPr>
                      <w:sz w:val="22"/>
                      <w:szCs w:val="22"/>
                    </w:rPr>
                    <w:t>SE CONSTITUYE GARANTÍA DE OFERTA (en caso de corresponder)  EN………………… POR LA SUMA DE PESOS.....................................................................................................</w:t>
                  </w:r>
                </w:p>
              </w:tc>
            </w:tr>
          </w:tbl>
          <w:p w:rsidR="00601A4D" w:rsidRPr="00BA5972" w:rsidRDefault="00601A4D" w:rsidP="005939DE">
            <w:pPr>
              <w:snapToGrid w:val="0"/>
              <w:ind w:left="132" w:right="151" w:firstLine="10"/>
              <w:jc w:val="both"/>
              <w:rPr>
                <w:i/>
                <w:sz w:val="20"/>
                <w:szCs w:val="20"/>
              </w:rPr>
            </w:pPr>
            <w:r w:rsidRPr="00BA5972">
              <w:rPr>
                <w:b/>
                <w:i/>
                <w:sz w:val="20"/>
                <w:szCs w:val="20"/>
                <w:u w:val="single"/>
              </w:rPr>
              <w:t>NOTA:</w:t>
            </w:r>
            <w:r w:rsidRPr="00BA5972">
              <w:rPr>
                <w:i/>
                <w:sz w:val="20"/>
                <w:szCs w:val="20"/>
              </w:rPr>
              <w:t xml:space="preserve"> EN CASO DE COTIZAR POR MÁS DE UNA ALTERNATIVA  ESTABLECIDA EN LAS ESPECIFICACIONES TECNICAS (programas de necesidades I, II y III), SE DEBERÁ PRESENTAR UNA PLANILLA DE COTIZACIÓN POR CADA UNA. </w:t>
            </w:r>
          </w:p>
        </w:tc>
      </w:tr>
      <w:tr w:rsidR="00601A4D" w:rsidRPr="00BA5972" w:rsidTr="005939DE">
        <w:trPr>
          <w:trHeight w:val="197"/>
          <w:jc w:val="center"/>
        </w:trPr>
        <w:tc>
          <w:tcPr>
            <w:tcW w:w="9310" w:type="dxa"/>
            <w:gridSpan w:val="7"/>
            <w:tcBorders>
              <w:left w:val="single" w:sz="4" w:space="0" w:color="auto"/>
              <w:bottom w:val="single" w:sz="8" w:space="0" w:color="000000"/>
            </w:tcBorders>
            <w:shd w:val="clear" w:color="auto" w:fill="auto"/>
            <w:vAlign w:val="bottom"/>
          </w:tcPr>
          <w:p w:rsidR="00601A4D" w:rsidRPr="00BA5972" w:rsidRDefault="00601A4D" w:rsidP="005939DE">
            <w:pPr>
              <w:snapToGrid w:val="0"/>
              <w:ind w:right="151"/>
              <w:rPr>
                <w:sz w:val="20"/>
                <w:szCs w:val="20"/>
              </w:rPr>
            </w:pPr>
            <w:r w:rsidRPr="00BA5972">
              <w:rPr>
                <w:sz w:val="20"/>
                <w:szCs w:val="20"/>
              </w:rPr>
              <w:t>  </w:t>
            </w:r>
          </w:p>
        </w:tc>
        <w:tc>
          <w:tcPr>
            <w:tcW w:w="36" w:type="dxa"/>
            <w:tcBorders>
              <w:bottom w:val="single" w:sz="8"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640"/>
          <w:jc w:val="center"/>
        </w:trPr>
        <w:tc>
          <w:tcPr>
            <w:tcW w:w="9346" w:type="dxa"/>
            <w:gridSpan w:val="8"/>
            <w:tcBorders>
              <w:left w:val="single" w:sz="4" w:space="0" w:color="auto"/>
              <w:right w:val="single" w:sz="4" w:space="0" w:color="auto"/>
            </w:tcBorders>
            <w:shd w:val="clear" w:color="auto" w:fill="auto"/>
            <w:vAlign w:val="bottom"/>
          </w:tcPr>
          <w:p w:rsidR="00601A4D" w:rsidRPr="00BA5972" w:rsidRDefault="00601A4D" w:rsidP="005939DE">
            <w:pPr>
              <w:snapToGrid w:val="0"/>
              <w:ind w:left="132" w:right="151"/>
              <w:jc w:val="both"/>
              <w:rPr>
                <w:sz w:val="20"/>
                <w:szCs w:val="20"/>
              </w:rPr>
            </w:pPr>
            <w:r w:rsidRPr="00BA5972">
              <w:rPr>
                <w:sz w:val="20"/>
                <w:szCs w:val="20"/>
              </w:rPr>
              <w:t>La Formulación de la presente cotización implica el conocimiento y aceptación del Pliego Bases y Condiciones, Anexos y especificaciones técnicas.-</w:t>
            </w:r>
          </w:p>
        </w:tc>
      </w:tr>
      <w:tr w:rsidR="00601A4D" w:rsidRPr="00BA5972" w:rsidTr="005939DE">
        <w:trPr>
          <w:trHeight w:val="271"/>
          <w:jc w:val="center"/>
        </w:trPr>
        <w:tc>
          <w:tcPr>
            <w:tcW w:w="9310" w:type="dxa"/>
            <w:gridSpan w:val="7"/>
            <w:tcBorders>
              <w:left w:val="single" w:sz="4" w:space="0" w:color="auto"/>
            </w:tcBorders>
            <w:shd w:val="clear" w:color="auto" w:fill="auto"/>
            <w:vAlign w:val="bottom"/>
          </w:tcPr>
          <w:p w:rsidR="00601A4D" w:rsidRPr="00BA5972" w:rsidRDefault="00601A4D" w:rsidP="005939DE">
            <w:pPr>
              <w:snapToGrid w:val="0"/>
              <w:ind w:right="151"/>
              <w:rPr>
                <w:sz w:val="20"/>
                <w:szCs w:val="20"/>
              </w:rPr>
            </w:pPr>
          </w:p>
          <w:p w:rsidR="00601A4D" w:rsidRPr="00BA5972" w:rsidRDefault="00601A4D" w:rsidP="005939DE">
            <w:pPr>
              <w:snapToGrid w:val="0"/>
              <w:ind w:right="151"/>
              <w:rPr>
                <w:sz w:val="20"/>
                <w:szCs w:val="20"/>
              </w:rPr>
            </w:pPr>
          </w:p>
          <w:p w:rsidR="00601A4D" w:rsidRPr="00BA5972" w:rsidRDefault="00601A4D" w:rsidP="005939DE">
            <w:pPr>
              <w:snapToGrid w:val="0"/>
              <w:ind w:right="142"/>
              <w:rPr>
                <w:sz w:val="20"/>
                <w:szCs w:val="20"/>
              </w:rPr>
            </w:pPr>
          </w:p>
        </w:tc>
        <w:tc>
          <w:tcPr>
            <w:tcW w:w="36" w:type="dxa"/>
            <w:tcBorders>
              <w:right w:val="single" w:sz="4" w:space="0" w:color="auto"/>
            </w:tcBorders>
            <w:shd w:val="clear" w:color="auto" w:fill="auto"/>
            <w:vAlign w:val="bottom"/>
          </w:tcPr>
          <w:p w:rsidR="00601A4D" w:rsidRPr="00BA5972" w:rsidRDefault="00601A4D" w:rsidP="005939DE">
            <w:pPr>
              <w:snapToGrid w:val="0"/>
              <w:ind w:right="142"/>
              <w:rPr>
                <w:sz w:val="20"/>
                <w:szCs w:val="20"/>
              </w:rPr>
            </w:pPr>
            <w:r w:rsidRPr="00BA5972">
              <w:rPr>
                <w:sz w:val="20"/>
                <w:szCs w:val="20"/>
              </w:rPr>
              <w:t> </w:t>
            </w:r>
          </w:p>
        </w:tc>
      </w:tr>
      <w:tr w:rsidR="00601A4D" w:rsidRPr="00BA5972" w:rsidTr="005939DE">
        <w:trPr>
          <w:trHeight w:val="271"/>
          <w:jc w:val="center"/>
        </w:trPr>
        <w:tc>
          <w:tcPr>
            <w:tcW w:w="9346" w:type="dxa"/>
            <w:gridSpan w:val="8"/>
            <w:tcBorders>
              <w:left w:val="single" w:sz="4" w:space="0" w:color="auto"/>
              <w:right w:val="single" w:sz="4" w:space="0" w:color="auto"/>
            </w:tcBorders>
            <w:shd w:val="clear" w:color="auto" w:fill="auto"/>
            <w:vAlign w:val="bottom"/>
          </w:tcPr>
          <w:p w:rsidR="00601A4D" w:rsidRPr="00BA5972" w:rsidRDefault="00601A4D" w:rsidP="005939DE">
            <w:pPr>
              <w:ind w:right="151"/>
              <w:rPr>
                <w:sz w:val="20"/>
                <w:szCs w:val="20"/>
              </w:rPr>
            </w:pPr>
            <w:r w:rsidRPr="00BA5972">
              <w:rPr>
                <w:rFonts w:eastAsia="Arial"/>
                <w:sz w:val="20"/>
                <w:szCs w:val="20"/>
              </w:rPr>
              <w:t xml:space="preserve"> </w:t>
            </w:r>
            <w:r w:rsidRPr="00BA5972">
              <w:rPr>
                <w:sz w:val="20"/>
                <w:szCs w:val="20"/>
              </w:rPr>
              <w:t>-----------------------------------------------------------------------------------------------------------------------------------------</w:t>
            </w:r>
          </w:p>
          <w:p w:rsidR="00601A4D" w:rsidRPr="00BA5972" w:rsidRDefault="00601A4D" w:rsidP="005939DE">
            <w:pPr>
              <w:ind w:right="151"/>
              <w:jc w:val="center"/>
              <w:rPr>
                <w:sz w:val="20"/>
                <w:szCs w:val="20"/>
              </w:rPr>
            </w:pPr>
            <w:r w:rsidRPr="00BA5972">
              <w:rPr>
                <w:sz w:val="20"/>
                <w:szCs w:val="20"/>
              </w:rPr>
              <w:t>Firma y aclaración del/los oferente/s</w:t>
            </w:r>
          </w:p>
        </w:tc>
      </w:tr>
      <w:tr w:rsidR="00601A4D" w:rsidRPr="00BA5972" w:rsidTr="005939DE">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601A4D" w:rsidRPr="00BA5972" w:rsidRDefault="00601A4D" w:rsidP="005939DE">
            <w:pPr>
              <w:rPr>
                <w:sz w:val="20"/>
                <w:szCs w:val="20"/>
              </w:rPr>
            </w:pPr>
            <w:r w:rsidRPr="00BA5972">
              <w:rPr>
                <w:rFonts w:eastAsia="Arial"/>
                <w:sz w:val="20"/>
                <w:szCs w:val="20"/>
              </w:rPr>
              <w:t xml:space="preserve"> </w:t>
            </w:r>
            <w:r w:rsidRPr="00BA5972">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601A4D" w:rsidRPr="00BA5972" w:rsidRDefault="00601A4D" w:rsidP="005939DE">
            <w:pPr>
              <w:snapToGrid w:val="0"/>
              <w:rPr>
                <w:sz w:val="20"/>
                <w:szCs w:val="20"/>
              </w:rPr>
            </w:pPr>
          </w:p>
        </w:tc>
      </w:tr>
    </w:tbl>
    <w:p w:rsidR="00B678C8" w:rsidRDefault="00B678C8"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p w:rsidR="00601A4D" w:rsidRDefault="00601A4D" w:rsidP="000670E7">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601A4D" w:rsidRPr="00BA5972" w:rsidTr="005939DE">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601A4D" w:rsidRPr="00BA5972" w:rsidRDefault="00601A4D" w:rsidP="005939DE">
            <w:pPr>
              <w:snapToGrid w:val="0"/>
              <w:ind w:left="-152" w:firstLine="152"/>
              <w:jc w:val="center"/>
              <w:rPr>
                <w:b/>
                <w:bCs/>
                <w:sz w:val="28"/>
              </w:rPr>
            </w:pPr>
            <w:r w:rsidRPr="00BA5972">
              <w:rPr>
                <w:b/>
                <w:bCs/>
                <w:sz w:val="28"/>
              </w:rPr>
              <w:lastRenderedPageBreak/>
              <w:t>PLIEGO DE BASES Y CONDICIONES</w:t>
            </w:r>
          </w:p>
          <w:p w:rsidR="00601A4D" w:rsidRPr="00BA5972" w:rsidRDefault="00601A4D" w:rsidP="005939DE">
            <w:pPr>
              <w:snapToGrid w:val="0"/>
              <w:jc w:val="center"/>
              <w:rPr>
                <w:b/>
                <w:bCs/>
                <w:sz w:val="32"/>
                <w:szCs w:val="28"/>
              </w:rPr>
            </w:pPr>
            <w:r w:rsidRPr="00BA5972">
              <w:rPr>
                <w:b/>
                <w:bCs/>
                <w:sz w:val="32"/>
                <w:szCs w:val="28"/>
              </w:rPr>
              <w:t>PLANILLA DE COTIZACION 2</w:t>
            </w:r>
          </w:p>
          <w:p w:rsidR="00601A4D" w:rsidRPr="00BA5972" w:rsidRDefault="00601A4D" w:rsidP="005939DE">
            <w:pPr>
              <w:snapToGrid w:val="0"/>
              <w:jc w:val="center"/>
              <w:rPr>
                <w:b/>
                <w:bCs/>
                <w:sz w:val="32"/>
                <w:szCs w:val="28"/>
                <w:u w:val="single"/>
              </w:rPr>
            </w:pPr>
            <w:r w:rsidRPr="00BA5972">
              <w:rPr>
                <w:b/>
                <w:bCs/>
                <w:sz w:val="32"/>
                <w:szCs w:val="28"/>
                <w:u w:val="single"/>
              </w:rPr>
              <w:t>Ministerio Público de la Defensa</w:t>
            </w:r>
          </w:p>
          <w:p w:rsidR="00601A4D" w:rsidRPr="00BA5972" w:rsidRDefault="00601A4D" w:rsidP="005939DE">
            <w:pPr>
              <w:snapToGrid w:val="0"/>
              <w:rPr>
                <w:b/>
                <w:bCs/>
              </w:rPr>
            </w:pPr>
          </w:p>
        </w:tc>
      </w:tr>
      <w:tr w:rsidR="00601A4D" w:rsidRPr="00BA5972" w:rsidTr="005939DE">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601A4D" w:rsidRPr="00BA5972" w:rsidRDefault="00601A4D" w:rsidP="00601A4D">
            <w:pPr>
              <w:snapToGrid w:val="0"/>
              <w:ind w:right="151"/>
              <w:rPr>
                <w:sz w:val="22"/>
                <w:szCs w:val="22"/>
              </w:rPr>
            </w:pPr>
            <w:r w:rsidRPr="00BA5972">
              <w:rPr>
                <w:rFonts w:eastAsia="Arial"/>
                <w:sz w:val="22"/>
                <w:szCs w:val="22"/>
              </w:rPr>
              <w:t xml:space="preserve"> </w:t>
            </w:r>
            <w:r w:rsidRPr="00BA5972">
              <w:rPr>
                <w:b/>
                <w:bCs/>
                <w:sz w:val="22"/>
                <w:szCs w:val="22"/>
              </w:rPr>
              <w:t>Dato</w:t>
            </w:r>
            <w:r>
              <w:rPr>
                <w:b/>
                <w:bCs/>
                <w:sz w:val="22"/>
                <w:szCs w:val="22"/>
              </w:rPr>
              <w:t>s de la Contratación Directa</w:t>
            </w:r>
            <w:r w:rsidRPr="00BA5972">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601A4D" w:rsidRPr="00BA5972" w:rsidRDefault="00601A4D" w:rsidP="005939DE">
            <w:pPr>
              <w:snapToGrid w:val="0"/>
              <w:rPr>
                <w:sz w:val="20"/>
                <w:szCs w:val="20"/>
              </w:rPr>
            </w:pPr>
            <w:r w:rsidRPr="00BA5972">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175"/>
          <w:jc w:val="center"/>
        </w:trPr>
        <w:tc>
          <w:tcPr>
            <w:tcW w:w="1545" w:type="dxa"/>
            <w:gridSpan w:val="2"/>
            <w:tcBorders>
              <w:left w:val="single" w:sz="4" w:space="0" w:color="auto"/>
              <w:bottom w:val="single" w:sz="4" w:space="0" w:color="000000"/>
            </w:tcBorders>
            <w:shd w:val="clear" w:color="auto" w:fill="auto"/>
            <w:vAlign w:val="bottom"/>
          </w:tcPr>
          <w:p w:rsidR="00601A4D" w:rsidRPr="00BA5972" w:rsidRDefault="00601A4D" w:rsidP="005939DE">
            <w:pPr>
              <w:snapToGrid w:val="0"/>
              <w:ind w:right="151"/>
              <w:rPr>
                <w:rFonts w:eastAsia="Arial"/>
                <w:sz w:val="22"/>
                <w:szCs w:val="22"/>
              </w:rPr>
            </w:pPr>
            <w:r w:rsidRPr="00BA5972">
              <w:rPr>
                <w:rFonts w:eastAsia="Arial"/>
                <w:sz w:val="22"/>
                <w:szCs w:val="22"/>
              </w:rPr>
              <w:t xml:space="preserve"> </w:t>
            </w:r>
            <w:r w:rsidRPr="00BA5972">
              <w:rPr>
                <w:sz w:val="22"/>
                <w:szCs w:val="22"/>
              </w:rPr>
              <w:t>Número:</w:t>
            </w:r>
          </w:p>
        </w:tc>
        <w:tc>
          <w:tcPr>
            <w:tcW w:w="399" w:type="dxa"/>
            <w:gridSpan w:val="2"/>
            <w:tcBorders>
              <w:bottom w:val="single" w:sz="4" w:space="0" w:color="000000"/>
            </w:tcBorders>
            <w:shd w:val="clear" w:color="auto" w:fill="auto"/>
            <w:vAlign w:val="bottom"/>
          </w:tcPr>
          <w:p w:rsidR="00601A4D" w:rsidRPr="00BA5972" w:rsidRDefault="00601A4D" w:rsidP="005939DE">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601A4D" w:rsidRPr="00BA5972" w:rsidRDefault="005939DE" w:rsidP="00601A4D">
            <w:pPr>
              <w:snapToGrid w:val="0"/>
              <w:spacing w:line="360" w:lineRule="auto"/>
              <w:ind w:right="151"/>
              <w:rPr>
                <w:b/>
                <w:sz w:val="23"/>
                <w:szCs w:val="23"/>
              </w:rPr>
            </w:pPr>
            <w:r>
              <w:rPr>
                <w:b/>
                <w:sz w:val="23"/>
                <w:szCs w:val="23"/>
              </w:rPr>
              <w:t xml:space="preserve">                         7</w:t>
            </w:r>
          </w:p>
        </w:tc>
        <w:tc>
          <w:tcPr>
            <w:tcW w:w="2776" w:type="dxa"/>
            <w:tcBorders>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sz w:val="22"/>
                <w:szCs w:val="22"/>
              </w:rPr>
              <w:t> </w:t>
            </w:r>
          </w:p>
        </w:tc>
        <w:tc>
          <w:tcPr>
            <w:tcW w:w="1030" w:type="dxa"/>
            <w:tcBorders>
              <w:bottom w:val="single" w:sz="4" w:space="0" w:color="000000"/>
            </w:tcBorders>
            <w:shd w:val="clear" w:color="auto" w:fill="auto"/>
            <w:vAlign w:val="bottom"/>
          </w:tcPr>
          <w:p w:rsidR="00601A4D" w:rsidRPr="00BA5972" w:rsidRDefault="00601A4D" w:rsidP="005939DE">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287"/>
          <w:jc w:val="center"/>
        </w:trPr>
        <w:tc>
          <w:tcPr>
            <w:tcW w:w="1545" w:type="dxa"/>
            <w:gridSpan w:val="2"/>
            <w:tcBorders>
              <w:left w:val="single" w:sz="4" w:space="0" w:color="auto"/>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r w:rsidRPr="00BA5972">
              <w:rPr>
                <w:sz w:val="22"/>
                <w:szCs w:val="22"/>
              </w:rPr>
              <w:t>Ejercicio:</w:t>
            </w:r>
          </w:p>
        </w:tc>
        <w:tc>
          <w:tcPr>
            <w:tcW w:w="399" w:type="dxa"/>
            <w:gridSpan w:val="2"/>
            <w:tcBorders>
              <w:bottom w:val="single" w:sz="4" w:space="0" w:color="000000"/>
            </w:tcBorders>
            <w:shd w:val="clear" w:color="auto" w:fill="auto"/>
            <w:vAlign w:val="bottom"/>
          </w:tcPr>
          <w:p w:rsidR="00601A4D" w:rsidRPr="00BA5972" w:rsidRDefault="00601A4D" w:rsidP="005939DE">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601A4D" w:rsidRPr="00BA5972" w:rsidRDefault="00601A4D" w:rsidP="005939DE">
            <w:pPr>
              <w:snapToGrid w:val="0"/>
              <w:spacing w:line="360" w:lineRule="auto"/>
              <w:ind w:right="151"/>
              <w:jc w:val="center"/>
              <w:rPr>
                <w:b/>
                <w:sz w:val="23"/>
                <w:szCs w:val="23"/>
              </w:rPr>
            </w:pPr>
            <w:r>
              <w:rPr>
                <w:b/>
                <w:sz w:val="23"/>
                <w:szCs w:val="23"/>
              </w:rPr>
              <w:t>2021</w:t>
            </w:r>
          </w:p>
        </w:tc>
        <w:tc>
          <w:tcPr>
            <w:tcW w:w="2776" w:type="dxa"/>
            <w:tcBorders>
              <w:bottom w:val="single" w:sz="4" w:space="0" w:color="000000"/>
            </w:tcBorders>
            <w:shd w:val="clear" w:color="auto" w:fill="auto"/>
            <w:vAlign w:val="bottom"/>
          </w:tcPr>
          <w:p w:rsidR="00601A4D" w:rsidRPr="00BA5972" w:rsidRDefault="00601A4D" w:rsidP="005939DE">
            <w:pPr>
              <w:pStyle w:val="xl28"/>
              <w:snapToGrid w:val="0"/>
              <w:spacing w:before="0" w:after="0"/>
              <w:ind w:right="151"/>
              <w:rPr>
                <w:sz w:val="22"/>
                <w:szCs w:val="22"/>
              </w:rPr>
            </w:pPr>
            <w:r w:rsidRPr="00BA5972">
              <w:rPr>
                <w:sz w:val="22"/>
                <w:szCs w:val="22"/>
              </w:rPr>
              <w:t> </w:t>
            </w:r>
          </w:p>
        </w:tc>
        <w:tc>
          <w:tcPr>
            <w:tcW w:w="1030" w:type="dxa"/>
            <w:tcBorders>
              <w:bottom w:val="single" w:sz="4" w:space="0" w:color="000000"/>
            </w:tcBorders>
            <w:shd w:val="clear" w:color="auto" w:fill="auto"/>
            <w:vAlign w:val="bottom"/>
          </w:tcPr>
          <w:p w:rsidR="00601A4D" w:rsidRPr="00BA5972" w:rsidRDefault="00601A4D" w:rsidP="005939DE">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385"/>
          <w:jc w:val="center"/>
        </w:trPr>
        <w:tc>
          <w:tcPr>
            <w:tcW w:w="1545" w:type="dxa"/>
            <w:gridSpan w:val="2"/>
            <w:tcBorders>
              <w:left w:val="single" w:sz="4" w:space="0" w:color="auto"/>
              <w:bottom w:val="single" w:sz="4" w:space="0" w:color="000000"/>
            </w:tcBorders>
            <w:shd w:val="clear" w:color="auto" w:fill="auto"/>
            <w:vAlign w:val="bottom"/>
          </w:tcPr>
          <w:p w:rsidR="00601A4D" w:rsidRPr="00BA5972" w:rsidRDefault="00601A4D" w:rsidP="005939DE">
            <w:pPr>
              <w:snapToGrid w:val="0"/>
              <w:ind w:right="-3"/>
              <w:rPr>
                <w:rFonts w:eastAsia="Arial"/>
                <w:sz w:val="22"/>
                <w:szCs w:val="22"/>
              </w:rPr>
            </w:pPr>
            <w:r w:rsidRPr="00BA5972">
              <w:rPr>
                <w:rFonts w:eastAsia="Arial"/>
                <w:sz w:val="22"/>
                <w:szCs w:val="22"/>
              </w:rPr>
              <w:t xml:space="preserve"> </w:t>
            </w:r>
            <w:r w:rsidRPr="00BA5972">
              <w:rPr>
                <w:sz w:val="22"/>
                <w:szCs w:val="22"/>
              </w:rPr>
              <w:t>Expediente:</w:t>
            </w:r>
          </w:p>
        </w:tc>
        <w:tc>
          <w:tcPr>
            <w:tcW w:w="399" w:type="dxa"/>
            <w:gridSpan w:val="2"/>
            <w:tcBorders>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601A4D" w:rsidRPr="00BA5972" w:rsidRDefault="00601A4D" w:rsidP="005939DE">
            <w:pPr>
              <w:snapToGrid w:val="0"/>
              <w:spacing w:line="360" w:lineRule="auto"/>
              <w:ind w:right="151"/>
              <w:jc w:val="center"/>
              <w:rPr>
                <w:rFonts w:eastAsia="Arial"/>
                <w:b/>
                <w:sz w:val="23"/>
                <w:szCs w:val="23"/>
              </w:rPr>
            </w:pPr>
            <w:r w:rsidRPr="00BA5972">
              <w:rPr>
                <w:rFonts w:eastAsia="Arial"/>
                <w:b/>
                <w:sz w:val="23"/>
                <w:szCs w:val="23"/>
              </w:rPr>
              <w:t>PG.SA-1685-19</w:t>
            </w:r>
          </w:p>
        </w:tc>
        <w:tc>
          <w:tcPr>
            <w:tcW w:w="2776" w:type="dxa"/>
            <w:tcBorders>
              <w:bottom w:val="single" w:sz="4" w:space="0" w:color="000000"/>
            </w:tcBorders>
            <w:shd w:val="clear" w:color="auto" w:fill="auto"/>
            <w:vAlign w:val="bottom"/>
          </w:tcPr>
          <w:p w:rsidR="00601A4D" w:rsidRPr="00BA5972" w:rsidRDefault="00601A4D" w:rsidP="005939DE">
            <w:pPr>
              <w:snapToGrid w:val="0"/>
              <w:ind w:right="151"/>
              <w:rPr>
                <w:sz w:val="22"/>
                <w:szCs w:val="22"/>
              </w:rPr>
            </w:pPr>
          </w:p>
        </w:tc>
        <w:tc>
          <w:tcPr>
            <w:tcW w:w="1030" w:type="dxa"/>
            <w:tcBorders>
              <w:bottom w:val="single" w:sz="4" w:space="0" w:color="000000"/>
            </w:tcBorders>
            <w:shd w:val="clear" w:color="auto" w:fill="auto"/>
            <w:vAlign w:val="bottom"/>
          </w:tcPr>
          <w:p w:rsidR="00601A4D" w:rsidRPr="00BA5972" w:rsidRDefault="00601A4D" w:rsidP="005939DE">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sz w:val="20"/>
                <w:szCs w:val="20"/>
              </w:rPr>
            </w:pPr>
            <w:r w:rsidRPr="00BA5972">
              <w:rPr>
                <w:sz w:val="20"/>
                <w:szCs w:val="20"/>
              </w:rPr>
              <w:t> </w:t>
            </w:r>
          </w:p>
        </w:tc>
      </w:tr>
      <w:tr w:rsidR="00601A4D" w:rsidRPr="00BA5972" w:rsidTr="005939DE">
        <w:trPr>
          <w:trHeight w:val="70"/>
          <w:jc w:val="center"/>
        </w:trPr>
        <w:tc>
          <w:tcPr>
            <w:tcW w:w="9310" w:type="dxa"/>
            <w:gridSpan w:val="7"/>
            <w:tcBorders>
              <w:left w:val="single" w:sz="4" w:space="0" w:color="auto"/>
            </w:tcBorders>
            <w:shd w:val="clear" w:color="auto" w:fill="auto"/>
            <w:vAlign w:val="bottom"/>
          </w:tcPr>
          <w:p w:rsidR="00601A4D" w:rsidRPr="00BA5972" w:rsidRDefault="00601A4D" w:rsidP="005939DE">
            <w:pPr>
              <w:snapToGrid w:val="0"/>
              <w:rPr>
                <w:sz w:val="20"/>
                <w:szCs w:val="20"/>
              </w:rPr>
            </w:pPr>
            <w:r w:rsidRPr="00BA5972">
              <w:rPr>
                <w:sz w:val="22"/>
                <w:szCs w:val="22"/>
              </w:rPr>
              <w:t> </w:t>
            </w:r>
          </w:p>
        </w:tc>
        <w:tc>
          <w:tcPr>
            <w:tcW w:w="36" w:type="dxa"/>
            <w:tcBorders>
              <w:right w:val="single" w:sz="4" w:space="0" w:color="auto"/>
            </w:tcBorders>
            <w:shd w:val="clear" w:color="auto" w:fill="auto"/>
            <w:vAlign w:val="bottom"/>
          </w:tcPr>
          <w:p w:rsidR="00601A4D" w:rsidRPr="00BA5972" w:rsidRDefault="00601A4D" w:rsidP="005939DE">
            <w:pPr>
              <w:snapToGrid w:val="0"/>
              <w:rPr>
                <w:rFonts w:eastAsia="Arial"/>
              </w:rPr>
            </w:pPr>
            <w:r w:rsidRPr="00BA5972">
              <w:rPr>
                <w:sz w:val="20"/>
                <w:szCs w:val="20"/>
              </w:rPr>
              <w:t> </w:t>
            </w:r>
          </w:p>
        </w:tc>
      </w:tr>
      <w:tr w:rsidR="00601A4D" w:rsidRPr="00BA5972" w:rsidTr="005939DE">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601A4D" w:rsidRPr="00BA5972" w:rsidRDefault="00601A4D" w:rsidP="005939DE">
            <w:pPr>
              <w:pStyle w:val="Ttulo7"/>
              <w:snapToGrid w:val="0"/>
              <w:ind w:right="151"/>
              <w:rPr>
                <w:sz w:val="22"/>
                <w:szCs w:val="22"/>
              </w:rPr>
            </w:pPr>
            <w:r w:rsidRPr="00BA5972">
              <w:rPr>
                <w:rFonts w:eastAsia="Arial"/>
                <w:sz w:val="22"/>
                <w:szCs w:val="22"/>
              </w:rPr>
              <w:t xml:space="preserve"> </w:t>
            </w:r>
            <w:r w:rsidRPr="00BA5972">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601A4D" w:rsidRPr="00BA5972" w:rsidRDefault="00601A4D" w:rsidP="005939DE">
            <w:pPr>
              <w:snapToGrid w:val="0"/>
              <w:rPr>
                <w:sz w:val="20"/>
                <w:szCs w:val="20"/>
              </w:rPr>
            </w:pPr>
            <w:r w:rsidRPr="00BA5972">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271"/>
          <w:jc w:val="center"/>
        </w:trPr>
        <w:tc>
          <w:tcPr>
            <w:tcW w:w="1944" w:type="dxa"/>
            <w:gridSpan w:val="4"/>
            <w:tcBorders>
              <w:left w:val="single" w:sz="4" w:space="0" w:color="auto"/>
              <w:bottom w:val="single" w:sz="4" w:space="0" w:color="000000"/>
            </w:tcBorders>
            <w:shd w:val="clear" w:color="auto" w:fill="auto"/>
            <w:vAlign w:val="bottom"/>
          </w:tcPr>
          <w:p w:rsidR="00601A4D" w:rsidRPr="00BA5972" w:rsidRDefault="00601A4D" w:rsidP="005939DE">
            <w:pPr>
              <w:snapToGrid w:val="0"/>
              <w:ind w:right="151"/>
              <w:rPr>
                <w:rFonts w:eastAsia="Arial"/>
                <w:sz w:val="22"/>
                <w:szCs w:val="22"/>
              </w:rPr>
            </w:pPr>
            <w:r w:rsidRPr="00BA5972">
              <w:rPr>
                <w:rFonts w:eastAsia="Arial"/>
                <w:sz w:val="22"/>
                <w:szCs w:val="22"/>
              </w:rPr>
              <w:t xml:space="preserve"> </w:t>
            </w:r>
            <w:r w:rsidRPr="00BA5972">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r w:rsidRPr="00BA5972">
              <w:rPr>
                <w:sz w:val="22"/>
                <w:szCs w:val="22"/>
              </w:rPr>
              <w:t>Poder Judicial de la Provincia de Bs. As. - Ministerio Público</w:t>
            </w:r>
          </w:p>
        </w:tc>
        <w:tc>
          <w:tcPr>
            <w:tcW w:w="1030" w:type="dxa"/>
            <w:tcBorders>
              <w:bottom w:val="single" w:sz="4" w:space="0" w:color="000000"/>
            </w:tcBorders>
            <w:shd w:val="clear" w:color="auto" w:fill="auto"/>
            <w:vAlign w:val="bottom"/>
          </w:tcPr>
          <w:p w:rsidR="00601A4D" w:rsidRPr="00BA5972" w:rsidRDefault="00601A4D" w:rsidP="005939DE">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271"/>
          <w:jc w:val="center"/>
        </w:trPr>
        <w:tc>
          <w:tcPr>
            <w:tcW w:w="1212" w:type="dxa"/>
            <w:tcBorders>
              <w:left w:val="single" w:sz="4" w:space="0" w:color="auto"/>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r w:rsidRPr="00BA5972">
              <w:rPr>
                <w:sz w:val="22"/>
                <w:szCs w:val="22"/>
              </w:rPr>
              <w:t>Domicilio:</w:t>
            </w:r>
          </w:p>
        </w:tc>
        <w:tc>
          <w:tcPr>
            <w:tcW w:w="732" w:type="dxa"/>
            <w:gridSpan w:val="3"/>
            <w:tcBorders>
              <w:bottom w:val="single" w:sz="4" w:space="0" w:color="000000"/>
            </w:tcBorders>
            <w:shd w:val="clear" w:color="auto" w:fill="auto"/>
            <w:vAlign w:val="bottom"/>
          </w:tcPr>
          <w:p w:rsidR="00601A4D" w:rsidRPr="00BA5972" w:rsidRDefault="00601A4D" w:rsidP="005939DE">
            <w:pPr>
              <w:snapToGrid w:val="0"/>
              <w:ind w:right="151"/>
              <w:rPr>
                <w:rFonts w:eastAsia="Arial"/>
                <w:sz w:val="22"/>
                <w:szCs w:val="22"/>
              </w:rPr>
            </w:pPr>
            <w:r w:rsidRPr="00BA5972">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r w:rsidRPr="00BA5972">
              <w:rPr>
                <w:sz w:val="22"/>
                <w:szCs w:val="22"/>
              </w:rPr>
              <w:t xml:space="preserve">Calle 50 Nº 889/91 </w:t>
            </w:r>
            <w:r>
              <w:rPr>
                <w:sz w:val="22"/>
                <w:szCs w:val="22"/>
              </w:rPr>
              <w:t xml:space="preserve">2°piso </w:t>
            </w:r>
            <w:r w:rsidRPr="00BA5972">
              <w:rPr>
                <w:sz w:val="22"/>
                <w:szCs w:val="22"/>
              </w:rPr>
              <w:t>La Plata</w:t>
            </w:r>
          </w:p>
        </w:tc>
        <w:tc>
          <w:tcPr>
            <w:tcW w:w="1030" w:type="dxa"/>
            <w:tcBorders>
              <w:bottom w:val="single" w:sz="4" w:space="0" w:color="000000"/>
            </w:tcBorders>
            <w:shd w:val="clear" w:color="auto" w:fill="auto"/>
            <w:vAlign w:val="bottom"/>
          </w:tcPr>
          <w:p w:rsidR="00601A4D" w:rsidRPr="00BA5972" w:rsidRDefault="00601A4D" w:rsidP="005939DE">
            <w:pPr>
              <w:snapToGrid w:val="0"/>
              <w:rPr>
                <w:sz w:val="20"/>
                <w:szCs w:val="20"/>
              </w:rPr>
            </w:pPr>
            <w:r w:rsidRPr="00BA5972">
              <w:rPr>
                <w:sz w:val="20"/>
                <w:szCs w:val="20"/>
              </w:rPr>
              <w:t> </w:t>
            </w: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sz w:val="20"/>
                <w:szCs w:val="20"/>
              </w:rPr>
            </w:pPr>
            <w:r w:rsidRPr="00BA5972">
              <w:rPr>
                <w:sz w:val="20"/>
                <w:szCs w:val="20"/>
              </w:rPr>
              <w:t> </w:t>
            </w:r>
          </w:p>
        </w:tc>
      </w:tr>
      <w:tr w:rsidR="00601A4D" w:rsidRPr="00BA5972" w:rsidTr="005939DE">
        <w:trPr>
          <w:trHeight w:val="271"/>
          <w:jc w:val="center"/>
        </w:trPr>
        <w:tc>
          <w:tcPr>
            <w:tcW w:w="9310" w:type="dxa"/>
            <w:gridSpan w:val="7"/>
            <w:tcBorders>
              <w:left w:val="single" w:sz="4" w:space="0" w:color="auto"/>
            </w:tcBorders>
            <w:shd w:val="clear" w:color="auto" w:fill="auto"/>
            <w:vAlign w:val="bottom"/>
          </w:tcPr>
          <w:p w:rsidR="00601A4D" w:rsidRPr="00BA5972" w:rsidRDefault="00601A4D" w:rsidP="005939DE">
            <w:pPr>
              <w:snapToGrid w:val="0"/>
              <w:ind w:right="213"/>
              <w:rPr>
                <w:sz w:val="20"/>
                <w:szCs w:val="20"/>
              </w:rPr>
            </w:pPr>
            <w:r w:rsidRPr="00BA5972">
              <w:rPr>
                <w:sz w:val="22"/>
                <w:szCs w:val="22"/>
              </w:rPr>
              <w:t> </w:t>
            </w:r>
          </w:p>
        </w:tc>
        <w:tc>
          <w:tcPr>
            <w:tcW w:w="36" w:type="dxa"/>
            <w:tcBorders>
              <w:right w:val="single" w:sz="4" w:space="0" w:color="auto"/>
            </w:tcBorders>
            <w:shd w:val="clear" w:color="auto" w:fill="auto"/>
            <w:vAlign w:val="bottom"/>
          </w:tcPr>
          <w:p w:rsidR="00601A4D" w:rsidRPr="00BA5972" w:rsidRDefault="00601A4D" w:rsidP="005939DE">
            <w:pPr>
              <w:snapToGrid w:val="0"/>
              <w:rPr>
                <w:rFonts w:eastAsia="Arial"/>
              </w:rPr>
            </w:pPr>
            <w:r w:rsidRPr="00BA5972">
              <w:rPr>
                <w:sz w:val="20"/>
                <w:szCs w:val="20"/>
              </w:rPr>
              <w:t> </w:t>
            </w:r>
          </w:p>
        </w:tc>
      </w:tr>
      <w:tr w:rsidR="00601A4D" w:rsidRPr="00BA5972" w:rsidTr="005939DE">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601A4D" w:rsidRPr="00BA5972" w:rsidRDefault="00601A4D" w:rsidP="005939DE">
            <w:pPr>
              <w:snapToGrid w:val="0"/>
              <w:rPr>
                <w:b/>
                <w:sz w:val="20"/>
                <w:szCs w:val="20"/>
              </w:rPr>
            </w:pPr>
            <w:r w:rsidRPr="00BA5972">
              <w:rPr>
                <w:rFonts w:eastAsia="Arial"/>
                <w:b/>
                <w:sz w:val="22"/>
                <w:szCs w:val="22"/>
              </w:rPr>
              <w:t xml:space="preserve"> </w:t>
            </w:r>
            <w:r w:rsidRPr="00BA5972">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283"/>
          <w:jc w:val="center"/>
        </w:trPr>
        <w:tc>
          <w:tcPr>
            <w:tcW w:w="5504" w:type="dxa"/>
            <w:gridSpan w:val="5"/>
            <w:tcBorders>
              <w:left w:val="single" w:sz="4" w:space="0" w:color="auto"/>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601A4D" w:rsidRPr="00BA5972" w:rsidRDefault="00601A4D" w:rsidP="005939DE">
            <w:pPr>
              <w:snapToGrid w:val="0"/>
              <w:ind w:right="151"/>
              <w:rPr>
                <w:sz w:val="22"/>
                <w:szCs w:val="22"/>
              </w:rPr>
            </w:pPr>
            <w:r w:rsidRPr="00BA5972">
              <w:rPr>
                <w:sz w:val="22"/>
                <w:szCs w:val="22"/>
              </w:rPr>
              <w:t xml:space="preserve"> CUIT/CUIL:</w:t>
            </w:r>
          </w:p>
        </w:tc>
      </w:tr>
      <w:tr w:rsidR="00601A4D" w:rsidRPr="00BA5972" w:rsidTr="005939DE">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601A4D" w:rsidRPr="00BA5972" w:rsidRDefault="00601A4D" w:rsidP="005939DE">
            <w:pPr>
              <w:snapToGrid w:val="0"/>
              <w:ind w:right="151"/>
              <w:rPr>
                <w:rFonts w:eastAsia="Arial"/>
                <w:sz w:val="22"/>
                <w:szCs w:val="22"/>
              </w:rPr>
            </w:pPr>
            <w:r w:rsidRPr="00BA5972">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601A4D" w:rsidRPr="00BA5972" w:rsidRDefault="00601A4D" w:rsidP="005939DE">
            <w:pPr>
              <w:snapToGrid w:val="0"/>
              <w:ind w:right="151"/>
              <w:rPr>
                <w:sz w:val="22"/>
                <w:szCs w:val="22"/>
              </w:rPr>
            </w:pPr>
            <w:r w:rsidRPr="00BA5972">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sz w:val="20"/>
                <w:szCs w:val="20"/>
              </w:rPr>
            </w:pPr>
          </w:p>
        </w:tc>
      </w:tr>
      <w:tr w:rsidR="00601A4D" w:rsidRPr="00BA5972" w:rsidTr="005939DE">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601A4D" w:rsidRPr="00BA5972" w:rsidRDefault="00601A4D" w:rsidP="005939DE">
            <w:pPr>
              <w:snapToGrid w:val="0"/>
              <w:ind w:right="151"/>
              <w:rPr>
                <w:rFonts w:eastAsia="Arial"/>
                <w:sz w:val="22"/>
                <w:szCs w:val="22"/>
              </w:rPr>
            </w:pPr>
            <w:r w:rsidRPr="00BA5972">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601A4D" w:rsidRPr="00BA5972" w:rsidRDefault="00601A4D" w:rsidP="005939DE">
            <w:pPr>
              <w:snapToGrid w:val="0"/>
              <w:ind w:right="151"/>
              <w:rPr>
                <w:sz w:val="22"/>
                <w:szCs w:val="22"/>
              </w:rPr>
            </w:pPr>
            <w:r w:rsidRPr="00BA5972">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sz w:val="20"/>
                <w:szCs w:val="20"/>
              </w:rPr>
            </w:pPr>
          </w:p>
        </w:tc>
      </w:tr>
      <w:tr w:rsidR="00601A4D" w:rsidRPr="00BA5972" w:rsidTr="005939DE">
        <w:trPr>
          <w:trHeight w:val="283"/>
          <w:jc w:val="center"/>
        </w:trPr>
        <w:tc>
          <w:tcPr>
            <w:tcW w:w="5504" w:type="dxa"/>
            <w:gridSpan w:val="5"/>
            <w:tcBorders>
              <w:left w:val="single" w:sz="4" w:space="0" w:color="auto"/>
              <w:bottom w:val="single" w:sz="4" w:space="0" w:color="000000"/>
            </w:tcBorders>
            <w:shd w:val="clear" w:color="auto" w:fill="auto"/>
            <w:vAlign w:val="bottom"/>
          </w:tcPr>
          <w:p w:rsidR="00601A4D" w:rsidRPr="00BA5972" w:rsidRDefault="00601A4D" w:rsidP="005939DE">
            <w:pPr>
              <w:snapToGrid w:val="0"/>
              <w:ind w:right="151"/>
              <w:jc w:val="both"/>
              <w:rPr>
                <w:rFonts w:eastAsia="Arial"/>
                <w:sz w:val="22"/>
                <w:szCs w:val="22"/>
              </w:rPr>
            </w:pPr>
            <w:r w:rsidRPr="00BA5972">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601A4D" w:rsidRPr="00BA5972" w:rsidRDefault="00601A4D" w:rsidP="005939DE">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601A4D" w:rsidRPr="00BA5972" w:rsidRDefault="00601A4D" w:rsidP="005939DE">
            <w:pPr>
              <w:snapToGrid w:val="0"/>
              <w:rPr>
                <w:sz w:val="20"/>
                <w:szCs w:val="20"/>
              </w:rPr>
            </w:pPr>
          </w:p>
        </w:tc>
      </w:tr>
      <w:tr w:rsidR="00601A4D" w:rsidRPr="00BA5972" w:rsidTr="005939DE">
        <w:trPr>
          <w:trHeight w:val="283"/>
          <w:jc w:val="center"/>
        </w:trPr>
        <w:tc>
          <w:tcPr>
            <w:tcW w:w="9310" w:type="dxa"/>
            <w:gridSpan w:val="7"/>
            <w:tcBorders>
              <w:left w:val="single" w:sz="4" w:space="0" w:color="auto"/>
            </w:tcBorders>
            <w:shd w:val="clear" w:color="auto" w:fill="auto"/>
            <w:vAlign w:val="bottom"/>
          </w:tcPr>
          <w:p w:rsidR="00601A4D" w:rsidRPr="00BA5972" w:rsidRDefault="00601A4D" w:rsidP="005939DE">
            <w:pPr>
              <w:snapToGrid w:val="0"/>
              <w:rPr>
                <w:sz w:val="20"/>
                <w:szCs w:val="20"/>
              </w:rPr>
            </w:pPr>
            <w:r w:rsidRPr="00BA5972">
              <w:rPr>
                <w:rFonts w:eastAsia="Arial"/>
                <w:sz w:val="22"/>
                <w:szCs w:val="22"/>
              </w:rPr>
              <w:t xml:space="preserve"> </w:t>
            </w:r>
            <w:r w:rsidRPr="00BA5972">
              <w:rPr>
                <w:sz w:val="22"/>
                <w:szCs w:val="22"/>
              </w:rPr>
              <w:t>Domicilio Legal:</w:t>
            </w:r>
          </w:p>
        </w:tc>
        <w:tc>
          <w:tcPr>
            <w:tcW w:w="36" w:type="dxa"/>
            <w:tcBorders>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601A4D" w:rsidRPr="00BA5972" w:rsidRDefault="00601A4D" w:rsidP="005939DE">
            <w:pPr>
              <w:snapToGrid w:val="0"/>
              <w:ind w:right="151"/>
              <w:rPr>
                <w:sz w:val="22"/>
                <w:szCs w:val="22"/>
              </w:rPr>
            </w:pPr>
            <w:r w:rsidRPr="00BA5972">
              <w:rPr>
                <w:rFonts w:eastAsia="Arial"/>
                <w:sz w:val="22"/>
                <w:szCs w:val="22"/>
              </w:rPr>
              <w:t xml:space="preserve"> </w:t>
            </w:r>
            <w:r w:rsidRPr="00BA5972">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601A4D" w:rsidRPr="00BA5972" w:rsidRDefault="00601A4D" w:rsidP="005939DE">
            <w:pPr>
              <w:snapToGrid w:val="0"/>
              <w:rPr>
                <w:sz w:val="20"/>
                <w:szCs w:val="20"/>
              </w:rPr>
            </w:pPr>
            <w:r w:rsidRPr="00BA5972">
              <w:rPr>
                <w:sz w:val="20"/>
                <w:szCs w:val="20"/>
              </w:rPr>
              <w:t> </w:t>
            </w:r>
          </w:p>
        </w:tc>
      </w:tr>
      <w:tr w:rsidR="00601A4D" w:rsidRPr="00BA5972" w:rsidTr="005939DE">
        <w:trPr>
          <w:trHeight w:val="271"/>
          <w:jc w:val="center"/>
        </w:trPr>
        <w:tc>
          <w:tcPr>
            <w:tcW w:w="9346" w:type="dxa"/>
            <w:gridSpan w:val="8"/>
            <w:tcBorders>
              <w:left w:val="single" w:sz="4" w:space="0" w:color="auto"/>
              <w:right w:val="single" w:sz="4" w:space="0" w:color="auto"/>
            </w:tcBorders>
            <w:shd w:val="clear" w:color="auto" w:fill="auto"/>
            <w:vAlign w:val="bottom"/>
          </w:tcPr>
          <w:p w:rsidR="00601A4D" w:rsidRPr="00BA5972" w:rsidRDefault="00601A4D" w:rsidP="005939DE">
            <w:pPr>
              <w:snapToGrid w:val="0"/>
              <w:ind w:right="151"/>
              <w:rPr>
                <w:sz w:val="20"/>
                <w:szCs w:val="20"/>
              </w:rPr>
            </w:pPr>
          </w:p>
        </w:tc>
      </w:tr>
      <w:tr w:rsidR="00601A4D" w:rsidRPr="00BA5972" w:rsidTr="005939DE">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601A4D" w:rsidRPr="00BA5972" w:rsidTr="005939DE">
              <w:trPr>
                <w:cantSplit/>
                <w:trHeight w:val="2117"/>
                <w:jc w:val="center"/>
              </w:trPr>
              <w:tc>
                <w:tcPr>
                  <w:tcW w:w="9776" w:type="dxa"/>
                  <w:vAlign w:val="bottom"/>
                  <w:hideMark/>
                </w:tcPr>
                <w:p w:rsidR="00601A4D" w:rsidRPr="00BA5972" w:rsidRDefault="00601A4D" w:rsidP="00601A4D">
                  <w:pPr>
                    <w:widowControl/>
                    <w:autoSpaceDE/>
                    <w:autoSpaceDN w:val="0"/>
                    <w:snapToGrid w:val="0"/>
                    <w:spacing w:before="240" w:after="240" w:line="360" w:lineRule="auto"/>
                    <w:ind w:left="137" w:right="567"/>
                    <w:jc w:val="both"/>
                    <w:rPr>
                      <w:sz w:val="22"/>
                      <w:szCs w:val="22"/>
                    </w:rPr>
                  </w:pPr>
                  <w:r w:rsidRPr="00BA5972">
                    <w:rPr>
                      <w:kern w:val="16"/>
                      <w:position w:val="10"/>
                      <w:sz w:val="22"/>
                      <w:szCs w:val="22"/>
                    </w:rPr>
                    <w:t xml:space="preserve">Por el </w:t>
                  </w:r>
                  <w:r w:rsidRPr="00BA5972">
                    <w:rPr>
                      <w:b/>
                      <w:kern w:val="16"/>
                      <w:position w:val="10"/>
                      <w:sz w:val="22"/>
                      <w:szCs w:val="22"/>
                    </w:rPr>
                    <w:t>alquiler</w:t>
                  </w:r>
                  <w:r w:rsidRPr="00BA5972">
                    <w:rPr>
                      <w:sz w:val="22"/>
                      <w:szCs w:val="22"/>
                    </w:rPr>
                    <w:t xml:space="preserve"> </w:t>
                  </w:r>
                  <w:r w:rsidRPr="00BA5972">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BA5972">
                    <w:rPr>
                      <w:kern w:val="16"/>
                      <w:position w:val="10"/>
                      <w:sz w:val="22"/>
                      <w:szCs w:val="22"/>
                    </w:rPr>
                    <w:t xml:space="preserve"> meses de PESOS …………………………………………………………………….($.............................)</w:t>
                  </w:r>
                </w:p>
              </w:tc>
            </w:tr>
            <w:tr w:rsidR="00601A4D" w:rsidRPr="00BA5972" w:rsidTr="005939DE">
              <w:trPr>
                <w:cantSplit/>
                <w:trHeight w:val="1823"/>
                <w:jc w:val="center"/>
              </w:trPr>
              <w:tc>
                <w:tcPr>
                  <w:tcW w:w="9776" w:type="dxa"/>
                  <w:vAlign w:val="bottom"/>
                </w:tcPr>
                <w:p w:rsidR="00601A4D" w:rsidRPr="00BA5972" w:rsidRDefault="00601A4D" w:rsidP="005939DE">
                  <w:pPr>
                    <w:autoSpaceDN w:val="0"/>
                    <w:snapToGrid w:val="0"/>
                    <w:spacing w:before="240" w:after="240" w:line="480" w:lineRule="auto"/>
                    <w:ind w:left="137" w:right="567"/>
                    <w:jc w:val="both"/>
                    <w:rPr>
                      <w:kern w:val="16"/>
                      <w:position w:val="10"/>
                      <w:sz w:val="22"/>
                      <w:szCs w:val="22"/>
                    </w:rPr>
                  </w:pPr>
                  <w:r w:rsidRPr="00BA5972">
                    <w:rPr>
                      <w:sz w:val="22"/>
                      <w:szCs w:val="22"/>
                    </w:rPr>
                    <w:t>SE CONSTITUYE GARANTÍA DE OFERTA (en caso de corresponder)  EN………………… POR LA SUMA DE PESOS.....................................................................................................</w:t>
                  </w:r>
                </w:p>
              </w:tc>
            </w:tr>
          </w:tbl>
          <w:p w:rsidR="00601A4D" w:rsidRPr="00BA5972" w:rsidRDefault="00601A4D" w:rsidP="005939DE">
            <w:pPr>
              <w:snapToGrid w:val="0"/>
              <w:ind w:left="132" w:right="151" w:firstLine="10"/>
              <w:jc w:val="both"/>
              <w:rPr>
                <w:i/>
                <w:sz w:val="20"/>
                <w:szCs w:val="20"/>
              </w:rPr>
            </w:pPr>
            <w:r w:rsidRPr="00BA5972">
              <w:rPr>
                <w:b/>
                <w:i/>
                <w:sz w:val="20"/>
                <w:szCs w:val="20"/>
                <w:u w:val="single"/>
              </w:rPr>
              <w:t>NOTA:</w:t>
            </w:r>
            <w:r w:rsidRPr="00BA5972">
              <w:rPr>
                <w:i/>
                <w:sz w:val="20"/>
                <w:szCs w:val="20"/>
              </w:rPr>
              <w:t xml:space="preserve"> EN CASO DE COTIZAR POR MÁS DE UNA ALTERNATIVA  ESTABLECIDA EN LAS ESPECIFICACIONES TECNICAS (programas de necesidades I, II y III), SE DEBERÁ PRESENTAR UNA PLANILLA DE COTIZACIÓN POR CADA UNA. </w:t>
            </w:r>
          </w:p>
        </w:tc>
      </w:tr>
      <w:tr w:rsidR="00601A4D" w:rsidRPr="00BA5972" w:rsidTr="005939DE">
        <w:trPr>
          <w:trHeight w:val="197"/>
          <w:jc w:val="center"/>
        </w:trPr>
        <w:tc>
          <w:tcPr>
            <w:tcW w:w="9310" w:type="dxa"/>
            <w:gridSpan w:val="7"/>
            <w:tcBorders>
              <w:left w:val="single" w:sz="4" w:space="0" w:color="auto"/>
              <w:bottom w:val="single" w:sz="8" w:space="0" w:color="000000"/>
            </w:tcBorders>
            <w:shd w:val="clear" w:color="auto" w:fill="auto"/>
            <w:vAlign w:val="bottom"/>
          </w:tcPr>
          <w:p w:rsidR="00601A4D" w:rsidRPr="00BA5972" w:rsidRDefault="00601A4D" w:rsidP="005939DE">
            <w:pPr>
              <w:snapToGrid w:val="0"/>
              <w:ind w:right="151"/>
              <w:rPr>
                <w:sz w:val="20"/>
                <w:szCs w:val="20"/>
              </w:rPr>
            </w:pPr>
            <w:r w:rsidRPr="00BA5972">
              <w:rPr>
                <w:sz w:val="20"/>
                <w:szCs w:val="20"/>
              </w:rPr>
              <w:t>  </w:t>
            </w:r>
          </w:p>
        </w:tc>
        <w:tc>
          <w:tcPr>
            <w:tcW w:w="36" w:type="dxa"/>
            <w:tcBorders>
              <w:bottom w:val="single" w:sz="8" w:space="0" w:color="000000"/>
              <w:right w:val="single" w:sz="4" w:space="0" w:color="auto"/>
            </w:tcBorders>
            <w:shd w:val="clear" w:color="auto" w:fill="auto"/>
            <w:vAlign w:val="bottom"/>
          </w:tcPr>
          <w:p w:rsidR="00601A4D" w:rsidRPr="00BA5972" w:rsidRDefault="00601A4D" w:rsidP="005939DE">
            <w:pPr>
              <w:snapToGrid w:val="0"/>
              <w:rPr>
                <w:rFonts w:eastAsia="Arial"/>
                <w:sz w:val="20"/>
                <w:szCs w:val="20"/>
              </w:rPr>
            </w:pPr>
            <w:r w:rsidRPr="00BA5972">
              <w:rPr>
                <w:sz w:val="20"/>
                <w:szCs w:val="20"/>
              </w:rPr>
              <w:t> </w:t>
            </w:r>
          </w:p>
        </w:tc>
      </w:tr>
      <w:tr w:rsidR="00601A4D" w:rsidRPr="00BA5972" w:rsidTr="005939DE">
        <w:trPr>
          <w:trHeight w:val="640"/>
          <w:jc w:val="center"/>
        </w:trPr>
        <w:tc>
          <w:tcPr>
            <w:tcW w:w="9346" w:type="dxa"/>
            <w:gridSpan w:val="8"/>
            <w:tcBorders>
              <w:left w:val="single" w:sz="4" w:space="0" w:color="auto"/>
              <w:right w:val="single" w:sz="4" w:space="0" w:color="auto"/>
            </w:tcBorders>
            <w:shd w:val="clear" w:color="auto" w:fill="auto"/>
            <w:vAlign w:val="bottom"/>
          </w:tcPr>
          <w:p w:rsidR="00601A4D" w:rsidRPr="00BA5972" w:rsidRDefault="00601A4D" w:rsidP="005939DE">
            <w:pPr>
              <w:snapToGrid w:val="0"/>
              <w:ind w:left="132" w:right="151"/>
              <w:jc w:val="both"/>
              <w:rPr>
                <w:sz w:val="20"/>
                <w:szCs w:val="20"/>
              </w:rPr>
            </w:pPr>
            <w:r w:rsidRPr="00BA5972">
              <w:rPr>
                <w:sz w:val="20"/>
                <w:szCs w:val="20"/>
              </w:rPr>
              <w:t>La Formulación de la presente cotización implica el conocimiento y aceptación del Pliego Bases y Condiciones, Anexos y especificaciones técnicas.-</w:t>
            </w:r>
          </w:p>
        </w:tc>
      </w:tr>
      <w:tr w:rsidR="00601A4D" w:rsidRPr="00BA5972" w:rsidTr="005939DE">
        <w:trPr>
          <w:trHeight w:val="271"/>
          <w:jc w:val="center"/>
        </w:trPr>
        <w:tc>
          <w:tcPr>
            <w:tcW w:w="9310" w:type="dxa"/>
            <w:gridSpan w:val="7"/>
            <w:tcBorders>
              <w:left w:val="single" w:sz="4" w:space="0" w:color="auto"/>
            </w:tcBorders>
            <w:shd w:val="clear" w:color="auto" w:fill="auto"/>
            <w:vAlign w:val="bottom"/>
          </w:tcPr>
          <w:p w:rsidR="00601A4D" w:rsidRPr="00BA5972" w:rsidRDefault="00601A4D" w:rsidP="005939DE">
            <w:pPr>
              <w:snapToGrid w:val="0"/>
              <w:ind w:right="151"/>
              <w:rPr>
                <w:sz w:val="20"/>
                <w:szCs w:val="20"/>
              </w:rPr>
            </w:pPr>
          </w:p>
          <w:p w:rsidR="00601A4D" w:rsidRPr="00BA5972" w:rsidRDefault="00601A4D" w:rsidP="005939DE">
            <w:pPr>
              <w:snapToGrid w:val="0"/>
              <w:ind w:right="151"/>
              <w:rPr>
                <w:sz w:val="20"/>
                <w:szCs w:val="20"/>
              </w:rPr>
            </w:pPr>
          </w:p>
          <w:p w:rsidR="00601A4D" w:rsidRPr="00BA5972" w:rsidRDefault="00601A4D" w:rsidP="005939DE">
            <w:pPr>
              <w:snapToGrid w:val="0"/>
              <w:ind w:right="142"/>
              <w:rPr>
                <w:sz w:val="20"/>
                <w:szCs w:val="20"/>
              </w:rPr>
            </w:pPr>
          </w:p>
        </w:tc>
        <w:tc>
          <w:tcPr>
            <w:tcW w:w="36" w:type="dxa"/>
            <w:tcBorders>
              <w:right w:val="single" w:sz="4" w:space="0" w:color="auto"/>
            </w:tcBorders>
            <w:shd w:val="clear" w:color="auto" w:fill="auto"/>
            <w:vAlign w:val="bottom"/>
          </w:tcPr>
          <w:p w:rsidR="00601A4D" w:rsidRPr="00BA5972" w:rsidRDefault="00601A4D" w:rsidP="005939DE">
            <w:pPr>
              <w:snapToGrid w:val="0"/>
              <w:ind w:right="142"/>
              <w:rPr>
                <w:sz w:val="20"/>
                <w:szCs w:val="20"/>
              </w:rPr>
            </w:pPr>
            <w:r w:rsidRPr="00BA5972">
              <w:rPr>
                <w:sz w:val="20"/>
                <w:szCs w:val="20"/>
              </w:rPr>
              <w:t> </w:t>
            </w:r>
          </w:p>
        </w:tc>
      </w:tr>
      <w:tr w:rsidR="00601A4D" w:rsidRPr="00BA5972" w:rsidTr="005939DE">
        <w:trPr>
          <w:trHeight w:val="271"/>
          <w:jc w:val="center"/>
        </w:trPr>
        <w:tc>
          <w:tcPr>
            <w:tcW w:w="9346" w:type="dxa"/>
            <w:gridSpan w:val="8"/>
            <w:tcBorders>
              <w:left w:val="single" w:sz="4" w:space="0" w:color="auto"/>
              <w:right w:val="single" w:sz="4" w:space="0" w:color="auto"/>
            </w:tcBorders>
            <w:shd w:val="clear" w:color="auto" w:fill="auto"/>
            <w:vAlign w:val="bottom"/>
          </w:tcPr>
          <w:p w:rsidR="00601A4D" w:rsidRPr="00BA5972" w:rsidRDefault="00601A4D" w:rsidP="005939DE">
            <w:pPr>
              <w:ind w:right="151"/>
              <w:rPr>
                <w:sz w:val="20"/>
                <w:szCs w:val="20"/>
              </w:rPr>
            </w:pPr>
            <w:r w:rsidRPr="00BA5972">
              <w:rPr>
                <w:rFonts w:eastAsia="Arial"/>
                <w:sz w:val="20"/>
                <w:szCs w:val="20"/>
              </w:rPr>
              <w:t xml:space="preserve"> </w:t>
            </w:r>
            <w:r w:rsidRPr="00BA5972">
              <w:rPr>
                <w:sz w:val="20"/>
                <w:szCs w:val="20"/>
              </w:rPr>
              <w:t>-----------------------------------------------------------------------------------------------------------------------------------------</w:t>
            </w:r>
          </w:p>
          <w:p w:rsidR="00601A4D" w:rsidRPr="00BA5972" w:rsidRDefault="00601A4D" w:rsidP="005939DE">
            <w:pPr>
              <w:ind w:right="151"/>
              <w:jc w:val="center"/>
              <w:rPr>
                <w:sz w:val="20"/>
                <w:szCs w:val="20"/>
              </w:rPr>
            </w:pPr>
            <w:r w:rsidRPr="00BA5972">
              <w:rPr>
                <w:sz w:val="20"/>
                <w:szCs w:val="20"/>
              </w:rPr>
              <w:t>Firma y aclaración del/los oferente/s</w:t>
            </w:r>
          </w:p>
        </w:tc>
      </w:tr>
      <w:tr w:rsidR="00601A4D" w:rsidRPr="00BA5972" w:rsidTr="005939DE">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601A4D" w:rsidRPr="00BA5972" w:rsidRDefault="00601A4D" w:rsidP="005939DE">
            <w:pPr>
              <w:rPr>
                <w:sz w:val="20"/>
                <w:szCs w:val="20"/>
              </w:rPr>
            </w:pPr>
            <w:r w:rsidRPr="00BA5972">
              <w:rPr>
                <w:rFonts w:eastAsia="Arial"/>
                <w:sz w:val="20"/>
                <w:szCs w:val="20"/>
              </w:rPr>
              <w:t xml:space="preserve"> </w:t>
            </w:r>
            <w:r w:rsidRPr="00BA5972">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601A4D" w:rsidRPr="00BA5972" w:rsidRDefault="00601A4D" w:rsidP="005939DE">
            <w:pPr>
              <w:snapToGrid w:val="0"/>
              <w:rPr>
                <w:sz w:val="20"/>
                <w:szCs w:val="20"/>
              </w:rPr>
            </w:pPr>
          </w:p>
        </w:tc>
      </w:tr>
    </w:tbl>
    <w:p w:rsidR="00601A4D" w:rsidRDefault="00601A4D" w:rsidP="000670E7">
      <w:pPr>
        <w:widowControl/>
        <w:suppressAutoHyphens w:val="0"/>
        <w:autoSpaceDE/>
      </w:pPr>
    </w:p>
    <w:sectPr w:rsidR="00601A4D"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9DE" w:rsidRDefault="005939DE">
      <w:r>
        <w:separator/>
      </w:r>
    </w:p>
  </w:endnote>
  <w:endnote w:type="continuationSeparator" w:id="0">
    <w:p w:rsidR="005939DE" w:rsidRDefault="00593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9DE" w:rsidRDefault="005939DE">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9DE" w:rsidRDefault="005939D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9DE" w:rsidRDefault="005939DE">
    <w:pPr>
      <w:pStyle w:val="Piedepgina"/>
      <w:jc w:val="center"/>
      <w:rPr>
        <w:b/>
        <w:bCs/>
        <w:sz w:val="20"/>
        <w:szCs w:val="20"/>
      </w:rPr>
    </w:pPr>
  </w:p>
  <w:p w:rsidR="005939DE" w:rsidRDefault="005939DE">
    <w:pPr>
      <w:pStyle w:val="Piedepgina"/>
      <w:jc w:val="center"/>
      <w:rPr>
        <w:b/>
        <w:bCs/>
        <w:sz w:val="20"/>
        <w:szCs w:val="20"/>
      </w:rPr>
    </w:pPr>
  </w:p>
  <w:p w:rsidR="005939DE" w:rsidRDefault="005939DE">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9DE" w:rsidRDefault="005939D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9DE" w:rsidRDefault="005939DE">
      <w:r>
        <w:separator/>
      </w:r>
    </w:p>
  </w:footnote>
  <w:footnote w:type="continuationSeparator" w:id="0">
    <w:p w:rsidR="005939DE" w:rsidRDefault="00593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9DE" w:rsidRDefault="005939DE">
    <w:pPr>
      <w:jc w:val="right"/>
      <w:rPr>
        <w:b/>
        <w:bCs/>
        <w:sz w:val="20"/>
        <w:szCs w:val="20"/>
      </w:rPr>
    </w:pPr>
  </w:p>
  <w:p w:rsidR="005939DE" w:rsidRDefault="005939DE">
    <w:pPr>
      <w:pStyle w:val="Encabezado"/>
      <w:ind w:right="-1035"/>
      <w:jc w:val="right"/>
      <w:rPr>
        <w:sz w:val="18"/>
        <w:szCs w:val="18"/>
      </w:rPr>
    </w:pPr>
    <w:r>
      <w:rPr>
        <w:rFonts w:eastAsia="Arial"/>
        <w:sz w:val="18"/>
        <w:szCs w:val="18"/>
      </w:rPr>
      <w:t xml:space="preserve"> </w:t>
    </w:r>
  </w:p>
  <w:p w:rsidR="005939DE" w:rsidRDefault="005939DE">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9DE" w:rsidRDefault="005939D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9DE" w:rsidRPr="00237328" w:rsidRDefault="005939DE"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9DE" w:rsidRDefault="005939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670E7"/>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939DE"/>
    <w:rsid w:val="005B2BB8"/>
    <w:rsid w:val="005C30D8"/>
    <w:rsid w:val="005F00CF"/>
    <w:rsid w:val="005F76AC"/>
    <w:rsid w:val="00601A4D"/>
    <w:rsid w:val="00604193"/>
    <w:rsid w:val="0061628E"/>
    <w:rsid w:val="00653815"/>
    <w:rsid w:val="00665083"/>
    <w:rsid w:val="00693755"/>
    <w:rsid w:val="006A00B0"/>
    <w:rsid w:val="006A4A53"/>
    <w:rsid w:val="006C0D7C"/>
    <w:rsid w:val="006C12C1"/>
    <w:rsid w:val="006C373A"/>
    <w:rsid w:val="006D0EB0"/>
    <w:rsid w:val="006E5578"/>
    <w:rsid w:val="006F1551"/>
    <w:rsid w:val="006F3FA5"/>
    <w:rsid w:val="006F7719"/>
    <w:rsid w:val="0072487C"/>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45EC"/>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95BC8"/>
    <w:rsid w:val="00AA02A0"/>
    <w:rsid w:val="00AA0540"/>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31C45"/>
    <w:rsid w:val="00C45B60"/>
    <w:rsid w:val="00C45C63"/>
    <w:rsid w:val="00C50022"/>
    <w:rsid w:val="00C51A49"/>
    <w:rsid w:val="00C55376"/>
    <w:rsid w:val="00C565AC"/>
    <w:rsid w:val="00C610AD"/>
    <w:rsid w:val="00C87C8D"/>
    <w:rsid w:val="00C97754"/>
    <w:rsid w:val="00CA1DAD"/>
    <w:rsid w:val="00CD10CC"/>
    <w:rsid w:val="00CD47D2"/>
    <w:rsid w:val="00D072BE"/>
    <w:rsid w:val="00D2112A"/>
    <w:rsid w:val="00D52AD2"/>
    <w:rsid w:val="00D73214"/>
    <w:rsid w:val="00D85577"/>
    <w:rsid w:val="00DA7EF2"/>
    <w:rsid w:val="00DB5644"/>
    <w:rsid w:val="00DD4224"/>
    <w:rsid w:val="00DE22A0"/>
    <w:rsid w:val="00DE32A6"/>
    <w:rsid w:val="00E00DED"/>
    <w:rsid w:val="00E07F58"/>
    <w:rsid w:val="00E12B99"/>
    <w:rsid w:val="00E22963"/>
    <w:rsid w:val="00E2733C"/>
    <w:rsid w:val="00E34D18"/>
    <w:rsid w:val="00E41B95"/>
    <w:rsid w:val="00E616AE"/>
    <w:rsid w:val="00E67302"/>
    <w:rsid w:val="00E72E33"/>
    <w:rsid w:val="00E829E8"/>
    <w:rsid w:val="00E91943"/>
    <w:rsid w:val="00EB1C13"/>
    <w:rsid w:val="00ED68BA"/>
    <w:rsid w:val="00EE1BED"/>
    <w:rsid w:val="00F01753"/>
    <w:rsid w:val="00F0697E"/>
    <w:rsid w:val="00F07808"/>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9EB79-5249-400D-958A-265873479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18</Pages>
  <Words>2062</Words>
  <Characters>11342</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60</cp:revision>
  <cp:lastPrinted>2021-01-12T16:00:00Z</cp:lastPrinted>
  <dcterms:created xsi:type="dcterms:W3CDTF">2017-03-21T17:06:00Z</dcterms:created>
  <dcterms:modified xsi:type="dcterms:W3CDTF">2021-02-24T15:08:00Z</dcterms:modified>
</cp:coreProperties>
</file>