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412"/>
        <w:gridCol w:w="709"/>
        <w:gridCol w:w="250"/>
        <w:gridCol w:w="175"/>
        <w:gridCol w:w="1701"/>
        <w:gridCol w:w="283"/>
      </w:tblGrid>
      <w:tr w:rsidR="00B678C8" w:rsidTr="008501A8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546C8B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8501A8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8B0711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A58F8">
              <w:rPr>
                <w:rFonts w:ascii="Times New Roman" w:hAnsi="Times New Roman" w:cs="Times New Roman"/>
                <w:b/>
                <w:bCs/>
              </w:rPr>
              <w:t>64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6A58F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6A58F8">
              <w:rPr>
                <w:rFonts w:ascii="Times New Roman" w:eastAsia="Arial" w:hAnsi="Times New Roman" w:cs="Times New Roman"/>
                <w:sz w:val="22"/>
                <w:szCs w:val="22"/>
              </w:rPr>
              <w:t>984</w:t>
            </w:r>
            <w:r w:rsidR="004A2B42">
              <w:rPr>
                <w:rFonts w:ascii="Times New Roman" w:eastAsia="Arial" w:hAnsi="Times New Roman" w:cs="Times New Roman"/>
                <w:sz w:val="22"/>
                <w:szCs w:val="22"/>
              </w:rPr>
              <w:t>-23</w:t>
            </w:r>
          </w:p>
        </w:tc>
      </w:tr>
      <w:tr w:rsidR="00B678C8" w:rsidTr="008501A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6A58F8" w:rsidRDefault="00362139" w:rsidP="00FC2530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6A58F8">
              <w:rPr>
                <w:rFonts w:ascii="Times New Roman" w:hAnsi="Times New Roman" w:cs="Times New Roman"/>
                <w:b/>
                <w:color w:val="auto"/>
              </w:rPr>
              <w:t>Locación de inmueble</w:t>
            </w:r>
            <w:r w:rsidR="008501A8" w:rsidRPr="006A58F8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546C8B">
              <w:rPr>
                <w:rFonts w:ascii="Times New Roman" w:hAnsi="Times New Roman" w:cs="Times New Roman"/>
                <w:b/>
                <w:color w:val="auto"/>
              </w:rPr>
              <w:t>Azu</w:t>
            </w:r>
            <w:r w:rsidR="006A58F8" w:rsidRPr="006A58F8">
              <w:rPr>
                <w:rFonts w:ascii="Times New Roman" w:hAnsi="Times New Roman" w:cs="Times New Roman"/>
                <w:b/>
                <w:color w:val="auto"/>
              </w:rPr>
              <w:t>l</w:t>
            </w:r>
            <w:r w:rsidR="008501A8" w:rsidRPr="006A58F8">
              <w:rPr>
                <w:rFonts w:ascii="Times New Roman" w:hAnsi="Times New Roman" w:cs="Times New Roman"/>
                <w:b/>
                <w:color w:val="auto"/>
              </w:rPr>
              <w:t xml:space="preserve"> con destino a la </w:t>
            </w:r>
            <w:r w:rsidR="006A58F8" w:rsidRPr="006A58F8">
              <w:rPr>
                <w:rFonts w:ascii="Times New Roman" w:hAnsi="Times New Roman" w:cs="Times New Roman"/>
                <w:b/>
              </w:rPr>
              <w:t>Delegación de la Secretaría de Administración y Delegación del Departamento de Arquitectura e Infraestructura</w:t>
            </w:r>
            <w:r w:rsidR="006A58F8" w:rsidRPr="006A58F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A58F8" w:rsidRPr="006A58F8">
              <w:rPr>
                <w:rFonts w:ascii="Times New Roman" w:hAnsi="Times New Roman" w:cs="Times New Roman"/>
                <w:b/>
              </w:rPr>
              <w:t xml:space="preserve">del Departamento Judicial </w:t>
            </w:r>
            <w:r w:rsidR="00546C8B" w:rsidRPr="006A58F8">
              <w:rPr>
                <w:rFonts w:ascii="Times New Roman" w:hAnsi="Times New Roman" w:cs="Times New Roman"/>
                <w:b/>
              </w:rPr>
              <w:t>Azul</w:t>
            </w:r>
            <w:r w:rsidR="008501A8" w:rsidRPr="006A58F8">
              <w:rPr>
                <w:rFonts w:ascii="Times New Roman" w:hAnsi="Times New Roman" w:cs="Times New Roman"/>
                <w:b/>
              </w:rPr>
              <w:t>. La locación será por el término de treinta y seis (36) meses, con opción a prorrogarlo por doce (12) meses más.</w:t>
            </w:r>
          </w:p>
        </w:tc>
      </w:tr>
      <w:tr w:rsidR="00B678C8" w:rsidTr="008501A8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8501A8" w:rsidP="006A58F8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 w:rsidR="006A58F8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AZUL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 w:rsidR="006A58F8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OLAVARRÍA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 </w:t>
            </w:r>
            <w:r w:rsidR="006A58F8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529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8E774E" w:rsidRDefault="00546C8B" w:rsidP="001D675E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="001D675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l día 8</w:t>
            </w:r>
            <w:r w:rsidR="007A5948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1D675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="0057417D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082EFB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</w:t>
            </w:r>
            <w:r w:rsidR="00151F12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D675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1D675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8501A8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8501A8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476AC6" w:rsidRPr="00476AC6" w:rsidRDefault="006A58F8" w:rsidP="00476AC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AZUL, 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CALLE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OLAVARRÍA</w:t>
            </w:r>
            <w:r w:rsidRPr="00BD3E45"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 xml:space="preserve"> N°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19"/>
              </w:rPr>
              <w:t>529.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546C8B" w:rsidP="001D675E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</w:t>
            </w:r>
            <w:bookmarkStart w:id="0" w:name="_GoBack"/>
            <w:bookmarkEnd w:id="0"/>
            <w:r w:rsidR="004A2B4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l</w:t>
            </w:r>
            <w:r w:rsidR="001D675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día</w:t>
            </w:r>
            <w:r w:rsidR="004A2B4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D675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8</w:t>
            </w:r>
            <w:r w:rsidR="004A2B42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1D675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noviembre</w:t>
            </w:r>
            <w:r w:rsidR="004A2B42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2023 a las </w:t>
            </w:r>
            <w:r w:rsidR="001D675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4A2B42" w:rsidRPr="008B071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1D675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4A2B4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8501A8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546C8B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546C8B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546C8B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46C8B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46C8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546C8B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546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546C8B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546C8B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546C8B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546C8B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546C8B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46C8B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46C8B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6A58F8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64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6A58F8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6A58F8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984</w:t>
            </w:r>
            <w:r w:rsidR="004A2B42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D675E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A2B42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46C8B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5083"/>
    <w:rsid w:val="00693755"/>
    <w:rsid w:val="006A00B0"/>
    <w:rsid w:val="006A4A53"/>
    <w:rsid w:val="006A58F8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B0711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530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BB29A-37B9-401C-A648-86467C54A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16</Pages>
  <Words>1751</Words>
  <Characters>9634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40</cp:revision>
  <cp:lastPrinted>2023-09-27T12:49:00Z</cp:lastPrinted>
  <dcterms:created xsi:type="dcterms:W3CDTF">2021-04-29T12:19:00Z</dcterms:created>
  <dcterms:modified xsi:type="dcterms:W3CDTF">2023-09-27T12:51:00Z</dcterms:modified>
</cp:coreProperties>
</file>