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BD02F6">
            <w:pPr>
              <w:snapToGrid w:val="0"/>
              <w:rPr>
                <w:b/>
                <w:bCs/>
                <w:sz w:val="20"/>
                <w:szCs w:val="20"/>
              </w:rPr>
            </w:pPr>
            <w:r>
              <w:rPr>
                <w:b/>
                <w:bCs/>
                <w:sz w:val="20"/>
                <w:szCs w:val="20"/>
              </w:rPr>
              <w:t xml:space="preserve"> </w:t>
            </w:r>
            <w:r w:rsidR="00D50727">
              <w:rPr>
                <w:b/>
                <w:bCs/>
                <w:sz w:val="20"/>
                <w:szCs w:val="20"/>
              </w:rPr>
              <w:t>62</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7E3BFB" w:rsidRDefault="001C2E38" w:rsidP="00BD02F6">
            <w:pPr>
              <w:pStyle w:val="xl28"/>
              <w:snapToGrid w:val="0"/>
              <w:spacing w:before="0" w:after="0"/>
              <w:rPr>
                <w:rFonts w:ascii="Times New Roman" w:hAnsi="Times New Roman" w:cs="Times New Roman"/>
                <w:b/>
                <w:sz w:val="24"/>
                <w:szCs w:val="24"/>
              </w:rPr>
            </w:pPr>
            <w:r w:rsidRPr="007E3BFB">
              <w:rPr>
                <w:rFonts w:ascii="Times New Roman" w:eastAsia="Arial" w:hAnsi="Times New Roman" w:cs="Times New Roman"/>
                <w:b/>
              </w:rPr>
              <w:t xml:space="preserve"> </w:t>
            </w:r>
            <w:r w:rsidR="00D50727" w:rsidRPr="007E3BFB">
              <w:rPr>
                <w:rFonts w:ascii="Times New Roman" w:eastAsia="Arial" w:hAnsi="Times New Roman" w:cs="Times New Roman"/>
                <w:b/>
              </w:rPr>
              <w:t>3002</w:t>
            </w:r>
            <w:r w:rsidR="008709D9" w:rsidRPr="007E3BFB">
              <w:rPr>
                <w:rFonts w:ascii="Times New Roman" w:eastAsia="Arial" w:hAnsi="Times New Roman" w:cs="Times New Roman"/>
                <w:b/>
              </w:rPr>
              <w:t>-</w:t>
            </w:r>
            <w:r w:rsidR="00D50727" w:rsidRPr="007E3BFB">
              <w:rPr>
                <w:rFonts w:ascii="Times New Roman" w:eastAsia="Arial" w:hAnsi="Times New Roman" w:cs="Times New Roman"/>
                <w:b/>
              </w:rPr>
              <w:t>811-18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7E3BFB" w:rsidRDefault="00D50727" w:rsidP="00DB2F4E">
            <w:pPr>
              <w:pStyle w:val="Default"/>
              <w:jc w:val="both"/>
              <w:rPr>
                <w:rFonts w:ascii="Times New Roman" w:hAnsi="Times New Roman" w:cs="Times New Roman"/>
              </w:rPr>
            </w:pPr>
            <w:r w:rsidRPr="007E3BFB">
              <w:rPr>
                <w:rFonts w:ascii="Times New Roman" w:hAnsi="Times New Roman" w:cs="Times New Roman"/>
                <w:color w:val="auto"/>
              </w:rPr>
              <w:t>Locación de un inmueble</w:t>
            </w:r>
            <w:r w:rsidR="00BD02F6" w:rsidRPr="007E3BFB">
              <w:rPr>
                <w:rFonts w:ascii="Times New Roman" w:hAnsi="Times New Roman" w:cs="Times New Roman"/>
                <w:color w:val="auto"/>
              </w:rPr>
              <w:t xml:space="preserve"> en</w:t>
            </w:r>
            <w:r w:rsidRPr="007E3BFB">
              <w:rPr>
                <w:rFonts w:ascii="Times New Roman" w:hAnsi="Times New Roman" w:cs="Times New Roman"/>
                <w:color w:val="auto"/>
              </w:rPr>
              <w:t xml:space="preserve"> la localidad de La Plata </w:t>
            </w:r>
            <w:r w:rsidR="00BD02F6" w:rsidRPr="007E3BFB">
              <w:rPr>
                <w:rFonts w:ascii="Times New Roman" w:hAnsi="Times New Roman" w:cs="Times New Roman"/>
                <w:color w:val="auto"/>
              </w:rPr>
              <w:t xml:space="preserve"> con destino a la</w:t>
            </w:r>
            <w:r w:rsidRPr="007E3BFB">
              <w:rPr>
                <w:rFonts w:ascii="Times New Roman" w:hAnsi="Times New Roman" w:cs="Times New Roman"/>
                <w:color w:val="auto"/>
              </w:rPr>
              <w:t xml:space="preserve"> Casa de Convivencia dependiente de la Curaduría General</w:t>
            </w:r>
            <w:r w:rsidR="001D5434" w:rsidRPr="007E3BFB">
              <w:rPr>
                <w:rFonts w:ascii="Times New Roman" w:hAnsi="Times New Roman" w:cs="Times New Roman"/>
                <w:color w:val="auto"/>
              </w:rPr>
              <w:t>, del Departamento Judicial La Plata</w:t>
            </w:r>
            <w:r w:rsidR="008709D9" w:rsidRPr="007E3BFB">
              <w:rPr>
                <w:rFonts w:ascii="Times New Roman" w:hAnsi="Times New Roman" w:cs="Times New Roman"/>
              </w:rPr>
              <w:t>.</w:t>
            </w:r>
            <w:r w:rsidR="00653815" w:rsidRPr="007E3BFB">
              <w:rPr>
                <w:rFonts w:ascii="Times New Roman" w:hAnsi="Times New Roman" w:cs="Times New Roman"/>
              </w:rPr>
              <w:t xml:space="preserve"> La locación ser</w:t>
            </w:r>
            <w:r w:rsidR="00C12192" w:rsidRPr="007E3BFB">
              <w:rPr>
                <w:rFonts w:ascii="Times New Roman" w:hAnsi="Times New Roman" w:cs="Times New Roman"/>
              </w:rPr>
              <w:t>á por el término de treinta y seis (36</w:t>
            </w:r>
            <w:r w:rsidR="00653815" w:rsidRPr="007E3BFB">
              <w:rPr>
                <w:rFonts w:ascii="Times New Roman" w:hAnsi="Times New Roman" w:cs="Times New Roman"/>
              </w:rPr>
              <w:t>) meses</w:t>
            </w:r>
            <w:r w:rsidR="00DB2F4E" w:rsidRPr="007E3BFB">
              <w:rPr>
                <w:rFonts w:ascii="Times New Roman" w:hAnsi="Times New Roman" w:cs="Times New Roman"/>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7E3BFB" w:rsidRDefault="00BD02F6" w:rsidP="001D5434">
            <w:pPr>
              <w:snapToGrid w:val="0"/>
              <w:ind w:left="57" w:right="57"/>
              <w:rPr>
                <w:rFonts w:ascii="Times New Roman" w:eastAsia="Arial" w:hAnsi="Times New Roman" w:cs="Times New Roman"/>
                <w:bCs/>
              </w:rPr>
            </w:pPr>
            <w:r w:rsidRPr="007E3BFB">
              <w:rPr>
                <w:rFonts w:ascii="Times New Roman" w:hAnsi="Times New Roman" w:cs="Times New Roman"/>
                <w:bCs/>
              </w:rPr>
              <w:t>DELEGACIÓN DE ADMINISTRACIÓN DEL DEPARTAMENTO JUDICIAL</w:t>
            </w:r>
            <w:r w:rsidR="001D5434" w:rsidRPr="007E3BFB">
              <w:rPr>
                <w:rFonts w:ascii="Times New Roman" w:hAnsi="Times New Roman" w:cs="Times New Roman"/>
                <w:bCs/>
              </w:rPr>
              <w:t xml:space="preserve"> LA PLATA</w:t>
            </w:r>
            <w:r w:rsidRPr="007E3BFB">
              <w:rPr>
                <w:rFonts w:ascii="Times New Roman" w:hAnsi="Times New Roman" w:cs="Times New Roman"/>
                <w:bCs/>
              </w:rPr>
              <w:t xml:space="preserve">, </w:t>
            </w:r>
            <w:r w:rsidR="001D5434" w:rsidRPr="007E3BFB">
              <w:rPr>
                <w:rFonts w:ascii="Times New Roman" w:hAnsi="Times New Roman" w:cs="Times New Roman"/>
                <w:bCs/>
              </w:rPr>
              <w:t>CALLE 54 N° 590, 8VO. PISO, DE LA CIUDAD DE LA PLATA.</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5D7B3C" w:rsidRDefault="007E3BFB" w:rsidP="00772544">
            <w:pPr>
              <w:snapToGrid w:val="0"/>
              <w:jc w:val="center"/>
              <w:rPr>
                <w:rFonts w:ascii="Times New Roman" w:eastAsia="Arial" w:hAnsi="Times New Roman" w:cs="Times New Roman"/>
                <w:bCs/>
                <w:sz w:val="18"/>
                <w:szCs w:val="18"/>
              </w:rPr>
            </w:pPr>
            <w:r w:rsidRPr="007E3BFB">
              <w:rPr>
                <w:rFonts w:ascii="Times New Roman" w:eastAsia="Arial" w:hAnsi="Times New Roman" w:cs="Times New Roman"/>
                <w:b/>
                <w:bCs/>
                <w:sz w:val="18"/>
                <w:szCs w:val="18"/>
              </w:rPr>
              <w:t>Hasta el  día  23</w:t>
            </w:r>
            <w:r w:rsidR="00653815" w:rsidRPr="007E3BFB">
              <w:rPr>
                <w:rFonts w:ascii="Times New Roman" w:eastAsia="Arial" w:hAnsi="Times New Roman" w:cs="Times New Roman"/>
                <w:b/>
                <w:bCs/>
                <w:sz w:val="18"/>
                <w:szCs w:val="18"/>
              </w:rPr>
              <w:t xml:space="preserve"> de</w:t>
            </w:r>
            <w:r w:rsidRPr="007E3BFB">
              <w:rPr>
                <w:rFonts w:ascii="Times New Roman" w:eastAsia="Arial" w:hAnsi="Times New Roman" w:cs="Times New Roman"/>
                <w:b/>
                <w:bCs/>
                <w:sz w:val="18"/>
                <w:szCs w:val="18"/>
              </w:rPr>
              <w:t xml:space="preserve"> febrero </w:t>
            </w:r>
            <w:r w:rsidR="00653815" w:rsidRPr="007E3BFB">
              <w:rPr>
                <w:rFonts w:ascii="Times New Roman" w:eastAsia="Arial" w:hAnsi="Times New Roman" w:cs="Times New Roman"/>
                <w:b/>
                <w:bCs/>
                <w:sz w:val="18"/>
                <w:szCs w:val="18"/>
              </w:rPr>
              <w:t>de</w:t>
            </w:r>
            <w:r w:rsidRPr="007E3BFB">
              <w:rPr>
                <w:rFonts w:ascii="Times New Roman" w:eastAsia="Arial" w:hAnsi="Times New Roman" w:cs="Times New Roman"/>
                <w:b/>
                <w:bCs/>
                <w:sz w:val="18"/>
                <w:szCs w:val="18"/>
              </w:rPr>
              <w:t xml:space="preserve"> 2021</w:t>
            </w:r>
            <w:r w:rsidR="00653815" w:rsidRPr="007E3BFB">
              <w:rPr>
                <w:rFonts w:ascii="Times New Roman" w:eastAsia="Arial" w:hAnsi="Times New Roman" w:cs="Times New Roman"/>
                <w:b/>
                <w:bCs/>
                <w:sz w:val="18"/>
                <w:szCs w:val="18"/>
              </w:rPr>
              <w:t xml:space="preserve"> a las</w:t>
            </w:r>
            <w:r w:rsidRPr="007E3BFB">
              <w:rPr>
                <w:rFonts w:ascii="Times New Roman" w:eastAsia="Arial" w:hAnsi="Times New Roman" w:cs="Times New Roman"/>
                <w:b/>
                <w:bCs/>
                <w:sz w:val="18"/>
                <w:szCs w:val="18"/>
              </w:rPr>
              <w:t xml:space="preserve"> 10:00</w:t>
            </w:r>
            <w:r w:rsidR="00653815" w:rsidRPr="007E3BFB">
              <w:rPr>
                <w:rFonts w:ascii="Times New Roman" w:eastAsia="Arial" w:hAnsi="Times New Roman" w:cs="Times New Roman"/>
                <w:b/>
                <w:bCs/>
                <w:sz w:val="18"/>
                <w:szCs w:val="18"/>
              </w:rPr>
              <w:t xml:space="preserve"> Hs</w:t>
            </w:r>
            <w:r w:rsidR="00653815" w:rsidRPr="005D7B3C">
              <w:rPr>
                <w:rFonts w:ascii="Times New Roman" w:eastAsia="Arial" w:hAnsi="Times New Roman" w:cs="Times New Roman"/>
                <w:bCs/>
                <w:sz w:val="18"/>
                <w:szCs w:val="18"/>
              </w:rPr>
              <w:t>.</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Default="001D5434" w:rsidP="00653815">
            <w:pPr>
              <w:snapToGrid w:val="0"/>
              <w:ind w:left="57" w:right="57"/>
              <w:rPr>
                <w:rFonts w:ascii="Times New Roman" w:hAnsi="Times New Roman" w:cs="Times New Roman"/>
                <w:bCs/>
                <w:sz w:val="22"/>
                <w:szCs w:val="19"/>
              </w:rPr>
            </w:pPr>
            <w:r w:rsidRPr="007E3BFB">
              <w:rPr>
                <w:rFonts w:ascii="Times New Roman" w:hAnsi="Times New Roman" w:cs="Times New Roman"/>
                <w:bCs/>
                <w:sz w:val="22"/>
                <w:szCs w:val="19"/>
              </w:rPr>
              <w:t>DELEGACIÓN DE ADMINISTRACIÓN DEL DEPARTAMENTO JUDICIAL LA PLATA, CALLE 54 N° 590, 8VO. PISO, DE LA CIUDAD DE LA PLATA.</w:t>
            </w:r>
          </w:p>
          <w:p w:rsidR="007E3BFB" w:rsidRPr="007E3BFB" w:rsidRDefault="007E3BFB"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7E3BFB" w:rsidRDefault="004C5F7E" w:rsidP="00F67169">
            <w:pPr>
              <w:snapToGrid w:val="0"/>
              <w:rPr>
                <w:rFonts w:ascii="Times New Roman" w:eastAsia="Arial" w:hAnsi="Times New Roman" w:cs="Times New Roman"/>
                <w:b/>
                <w:bCs/>
                <w:sz w:val="20"/>
                <w:szCs w:val="20"/>
              </w:rPr>
            </w:pPr>
            <w:r>
              <w:rPr>
                <w:rFonts w:ascii="Times New Roman" w:eastAsia="Arial" w:hAnsi="Times New Roman" w:cs="Times New Roman"/>
                <w:bCs/>
                <w:sz w:val="20"/>
                <w:szCs w:val="20"/>
              </w:rPr>
              <w:t xml:space="preserve"> </w:t>
            </w:r>
            <w:r w:rsidR="007E3BFB" w:rsidRPr="007E3BFB">
              <w:rPr>
                <w:rFonts w:ascii="Times New Roman" w:eastAsia="Arial" w:hAnsi="Times New Roman" w:cs="Times New Roman"/>
                <w:b/>
                <w:bCs/>
                <w:sz w:val="20"/>
                <w:szCs w:val="20"/>
              </w:rPr>
              <w:t>El  día 23 de febrero</w:t>
            </w:r>
            <w:r w:rsidR="00F67169" w:rsidRPr="007E3BFB">
              <w:rPr>
                <w:rFonts w:ascii="Times New Roman" w:eastAsia="Arial" w:hAnsi="Times New Roman" w:cs="Times New Roman"/>
                <w:b/>
                <w:bCs/>
                <w:sz w:val="20"/>
                <w:szCs w:val="20"/>
              </w:rPr>
              <w:t xml:space="preserve"> </w:t>
            </w:r>
            <w:r w:rsidR="007E3BFB" w:rsidRPr="007E3BFB">
              <w:rPr>
                <w:rFonts w:ascii="Times New Roman" w:eastAsia="Arial" w:hAnsi="Times New Roman" w:cs="Times New Roman"/>
                <w:b/>
                <w:bCs/>
                <w:sz w:val="20"/>
                <w:szCs w:val="20"/>
              </w:rPr>
              <w:t>de 2021 a las 10:00</w:t>
            </w:r>
            <w:r w:rsidR="00F67169" w:rsidRPr="007E3BFB">
              <w:rPr>
                <w:rFonts w:ascii="Times New Roman" w:eastAsia="Arial" w:hAnsi="Times New Roman" w:cs="Times New Roman"/>
                <w:b/>
                <w:bCs/>
                <w:sz w:val="20"/>
                <w:szCs w:val="20"/>
              </w:rPr>
              <w:t xml:space="preserve"> Hs</w:t>
            </w:r>
            <w:r w:rsidR="007E3BFB">
              <w:rPr>
                <w:rFonts w:ascii="Times New Roman" w:eastAsia="Arial" w:hAnsi="Times New Roman" w:cs="Times New Roman"/>
                <w:b/>
                <w:bCs/>
                <w:sz w:val="20"/>
                <w:szCs w:val="20"/>
              </w:rPr>
              <w:t>.</w:t>
            </w:r>
            <w:bookmarkStart w:id="0" w:name="_GoBack"/>
            <w:bookmarkEnd w:id="0"/>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7E3BFB">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62313A" w:rsidTr="00B0256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B0256C">
            <w:pPr>
              <w:snapToGrid w:val="0"/>
              <w:ind w:left="-152" w:firstLine="152"/>
              <w:jc w:val="center"/>
              <w:rPr>
                <w:b/>
                <w:bCs/>
                <w:sz w:val="28"/>
              </w:rPr>
            </w:pPr>
            <w:r w:rsidRPr="0062313A">
              <w:rPr>
                <w:b/>
                <w:bCs/>
                <w:sz w:val="28"/>
              </w:rPr>
              <w:lastRenderedPageBreak/>
              <w:t>PLIEGO DE BASES Y CONDICIONES</w:t>
            </w:r>
          </w:p>
          <w:p w:rsidR="00BD02F6" w:rsidRDefault="00BD02F6" w:rsidP="00B0256C">
            <w:pPr>
              <w:snapToGrid w:val="0"/>
              <w:jc w:val="center"/>
              <w:rPr>
                <w:b/>
                <w:bCs/>
                <w:sz w:val="32"/>
                <w:szCs w:val="28"/>
              </w:rPr>
            </w:pPr>
            <w:r w:rsidRPr="0062313A">
              <w:rPr>
                <w:b/>
                <w:bCs/>
                <w:sz w:val="32"/>
                <w:szCs w:val="28"/>
              </w:rPr>
              <w:t>PLANILLA DE COTIZACION</w:t>
            </w:r>
          </w:p>
          <w:p w:rsidR="00BD02F6" w:rsidRPr="0062313A" w:rsidRDefault="00BD02F6" w:rsidP="001D5434">
            <w:pPr>
              <w:snapToGrid w:val="0"/>
              <w:jc w:val="center"/>
              <w:rPr>
                <w:b/>
                <w:bCs/>
              </w:rPr>
            </w:pP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143A6A">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D50727" w:rsidP="00B0256C">
            <w:pPr>
              <w:snapToGrid w:val="0"/>
              <w:spacing w:line="360" w:lineRule="auto"/>
              <w:ind w:right="151"/>
              <w:jc w:val="center"/>
              <w:rPr>
                <w:b/>
                <w:sz w:val="23"/>
                <w:szCs w:val="23"/>
              </w:rPr>
            </w:pPr>
            <w:r>
              <w:rPr>
                <w:b/>
                <w:sz w:val="23"/>
                <w:szCs w:val="23"/>
              </w:rPr>
              <w:t>62</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B0256C">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BD02F6" w:rsidRPr="0062313A" w:rsidRDefault="00BD02F6" w:rsidP="00B0256C">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D50727" w:rsidP="00B0256C">
            <w:pPr>
              <w:snapToGrid w:val="0"/>
              <w:spacing w:line="360" w:lineRule="auto"/>
              <w:ind w:right="151"/>
              <w:jc w:val="center"/>
              <w:rPr>
                <w:rFonts w:eastAsia="Arial"/>
                <w:b/>
                <w:sz w:val="23"/>
                <w:szCs w:val="23"/>
              </w:rPr>
            </w:pPr>
            <w:r>
              <w:rPr>
                <w:rFonts w:eastAsia="Arial"/>
                <w:b/>
                <w:sz w:val="23"/>
                <w:szCs w:val="23"/>
              </w:rPr>
              <w:t>3002-811-18</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right="151"/>
              <w:rPr>
                <w:sz w:val="20"/>
                <w:szCs w:val="20"/>
              </w:rPr>
            </w:pP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B0256C">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B0256C">
              <w:trPr>
                <w:cantSplit/>
                <w:trHeight w:val="1823"/>
                <w:jc w:val="center"/>
              </w:trPr>
              <w:tc>
                <w:tcPr>
                  <w:tcW w:w="9776" w:type="dxa"/>
                  <w:vAlign w:val="bottom"/>
                </w:tcPr>
                <w:p w:rsidR="00BD02F6" w:rsidRPr="0062313A" w:rsidRDefault="00BD02F6" w:rsidP="00B0256C">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B0256C">
            <w:pPr>
              <w:snapToGrid w:val="0"/>
              <w:ind w:left="132" w:right="151" w:firstLine="10"/>
              <w:jc w:val="both"/>
              <w:rPr>
                <w:i/>
                <w:sz w:val="20"/>
                <w:szCs w:val="20"/>
              </w:rPr>
            </w:pPr>
          </w:p>
        </w:tc>
      </w:tr>
      <w:tr w:rsidR="00BD02F6" w:rsidRPr="0062313A" w:rsidTr="00B0256C">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B0256C">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151"/>
              <w:rPr>
                <w:sz w:val="20"/>
                <w:szCs w:val="20"/>
              </w:rPr>
            </w:pPr>
          </w:p>
          <w:p w:rsidR="00BD02F6" w:rsidRPr="0062313A" w:rsidRDefault="00BD02F6" w:rsidP="00B0256C">
            <w:pPr>
              <w:snapToGrid w:val="0"/>
              <w:ind w:right="151"/>
              <w:rPr>
                <w:sz w:val="20"/>
                <w:szCs w:val="20"/>
              </w:rPr>
            </w:pPr>
          </w:p>
          <w:p w:rsidR="00BD02F6" w:rsidRPr="0062313A" w:rsidRDefault="00BD02F6" w:rsidP="00B0256C">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B0256C">
            <w:pPr>
              <w:snapToGrid w:val="0"/>
              <w:ind w:right="142"/>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B0256C">
            <w:pPr>
              <w:ind w:right="151"/>
              <w:jc w:val="center"/>
              <w:rPr>
                <w:sz w:val="20"/>
                <w:szCs w:val="20"/>
              </w:rPr>
            </w:pPr>
            <w:r w:rsidRPr="0062313A">
              <w:rPr>
                <w:sz w:val="20"/>
                <w:szCs w:val="20"/>
              </w:rPr>
              <w:t>Firma y aclaración del/los oferente/s</w:t>
            </w:r>
          </w:p>
        </w:tc>
      </w:tr>
      <w:tr w:rsidR="00BD02F6" w:rsidRPr="0062313A" w:rsidTr="00B0256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B0256C">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B0256C">
            <w:pPr>
              <w:snapToGrid w:val="0"/>
              <w:rPr>
                <w:sz w:val="20"/>
                <w:szCs w:val="20"/>
              </w:rPr>
            </w:pPr>
          </w:p>
        </w:tc>
      </w:tr>
    </w:tbl>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E33" w:rsidRDefault="00E72E33">
      <w:r>
        <w:separator/>
      </w:r>
    </w:p>
  </w:endnote>
  <w:endnote w:type="continuationSeparator" w:id="0">
    <w:p w:rsidR="00E72E33" w:rsidRDefault="00E7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p w:rsidR="00E72E33" w:rsidRDefault="00E72E33">
    <w:pPr>
      <w:pStyle w:val="Piedepgina"/>
      <w:jc w:val="center"/>
      <w:rPr>
        <w:b/>
        <w:bCs/>
        <w:sz w:val="20"/>
        <w:szCs w:val="20"/>
      </w:rPr>
    </w:pPr>
  </w:p>
  <w:p w:rsidR="00E72E33" w:rsidRDefault="00E72E33">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E33" w:rsidRDefault="00E72E33">
      <w:r>
        <w:separator/>
      </w:r>
    </w:p>
  </w:footnote>
  <w:footnote w:type="continuationSeparator" w:id="0">
    <w:p w:rsidR="00E72E33" w:rsidRDefault="00E72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jc w:val="right"/>
      <w:rPr>
        <w:b/>
        <w:bCs/>
        <w:sz w:val="20"/>
        <w:szCs w:val="20"/>
      </w:rPr>
    </w:pPr>
  </w:p>
  <w:p w:rsidR="00E72E33" w:rsidRDefault="00E72E33">
    <w:pPr>
      <w:pStyle w:val="Encabezado"/>
      <w:ind w:right="-1035"/>
      <w:jc w:val="right"/>
      <w:rPr>
        <w:sz w:val="18"/>
        <w:szCs w:val="18"/>
      </w:rPr>
    </w:pPr>
    <w:r>
      <w:rPr>
        <w:rFonts w:eastAsia="Arial"/>
        <w:sz w:val="18"/>
        <w:szCs w:val="18"/>
      </w:rPr>
      <w:t xml:space="preserve"> </w:t>
    </w:r>
  </w:p>
  <w:p w:rsidR="00E72E33" w:rsidRDefault="00E72E33">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Pr="00237328" w:rsidRDefault="00E72E33"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C2E38"/>
    <w:rsid w:val="001D5434"/>
    <w:rsid w:val="00200BDD"/>
    <w:rsid w:val="00202479"/>
    <w:rsid w:val="00224B25"/>
    <w:rsid w:val="00227E88"/>
    <w:rsid w:val="00237328"/>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D7B3C"/>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7E3BFB"/>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113C8"/>
    <w:rsid w:val="00B27F39"/>
    <w:rsid w:val="00B41B49"/>
    <w:rsid w:val="00B678C8"/>
    <w:rsid w:val="00B72782"/>
    <w:rsid w:val="00B9358F"/>
    <w:rsid w:val="00BA5C15"/>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0727"/>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80520-D086-41B4-9244-B41E83237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16</Pages>
  <Words>1755</Words>
  <Characters>9657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49</cp:revision>
  <cp:lastPrinted>2020-12-04T12:39:00Z</cp:lastPrinted>
  <dcterms:created xsi:type="dcterms:W3CDTF">2017-03-21T17:06:00Z</dcterms:created>
  <dcterms:modified xsi:type="dcterms:W3CDTF">2021-02-02T13:49:00Z</dcterms:modified>
</cp:coreProperties>
</file>