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205EE2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96245" w:rsidRDefault="00C66C68" w:rsidP="007F6E03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62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</w:t>
            </w:r>
            <w:r w:rsidR="00A962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60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A96245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A9624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A96245">
              <w:rPr>
                <w:rFonts w:ascii="Times New Roman" w:eastAsia="Arial" w:hAnsi="Times New Roman" w:cs="Times New Roman"/>
                <w:sz w:val="22"/>
                <w:szCs w:val="22"/>
              </w:rPr>
              <w:t>1224-23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</w:t>
            </w:r>
            <w:r w:rsidRPr="00A96245">
              <w:rPr>
                <w:rFonts w:ascii="Times New Roman" w:hAnsi="Times New Roman" w:cs="Times New Roman"/>
                <w:color w:val="auto"/>
              </w:rPr>
              <w:t>de</w:t>
            </w:r>
            <w:r w:rsidR="00D95764">
              <w:rPr>
                <w:rFonts w:ascii="Times New Roman" w:hAnsi="Times New Roman" w:cs="Times New Roman"/>
                <w:color w:val="auto"/>
              </w:rPr>
              <w:t xml:space="preserve"> 25 de Mayo</w:t>
            </w:r>
            <w:r w:rsidR="00C66C68" w:rsidRPr="00A9624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A96245">
              <w:rPr>
                <w:rFonts w:ascii="Times New Roman" w:hAnsi="Times New Roman" w:cs="Times New Roman"/>
                <w:color w:val="auto"/>
              </w:rPr>
              <w:t>con destino</w:t>
            </w:r>
            <w:r w:rsidR="00A96245">
              <w:rPr>
                <w:rFonts w:ascii="Times New Roman" w:hAnsi="Times New Roman" w:cs="Times New Roman"/>
                <w:color w:val="auto"/>
              </w:rPr>
              <w:t xml:space="preserve"> a la Ayudantía Fiscal </w:t>
            </w:r>
            <w:r w:rsidR="00D95764">
              <w:rPr>
                <w:rFonts w:ascii="Times New Roman" w:hAnsi="Times New Roman" w:cs="Times New Roman"/>
                <w:color w:val="auto"/>
              </w:rPr>
              <w:t>y Centro de Asistencia a la V</w:t>
            </w:r>
            <w:r w:rsidR="00E303F1">
              <w:rPr>
                <w:rFonts w:ascii="Times New Roman" w:hAnsi="Times New Roman" w:cs="Times New Roman"/>
                <w:color w:val="auto"/>
              </w:rPr>
              <w:t>íctima de la ciudad de</w:t>
            </w:r>
            <w:r w:rsidR="00A96245">
              <w:rPr>
                <w:rFonts w:ascii="Times New Roman" w:hAnsi="Times New Roman" w:cs="Times New Roman"/>
                <w:color w:val="auto"/>
              </w:rPr>
              <w:t xml:space="preserve"> 25 de Mayo,</w:t>
            </w:r>
            <w:r w:rsidR="00D95764">
              <w:rPr>
                <w:rFonts w:ascii="Times New Roman" w:hAnsi="Times New Roman" w:cs="Times New Roman"/>
                <w:color w:val="auto"/>
              </w:rPr>
              <w:t xml:space="preserve"> del</w:t>
            </w:r>
            <w:r w:rsidR="009946EA" w:rsidRPr="00A96245">
              <w:rPr>
                <w:rFonts w:ascii="Times New Roman" w:hAnsi="Times New Roman" w:cs="Times New Roman"/>
                <w:color w:val="auto"/>
              </w:rPr>
              <w:t xml:space="preserve"> Departamento Judicial</w:t>
            </w:r>
            <w:r w:rsidR="00A96245">
              <w:rPr>
                <w:rFonts w:ascii="Times New Roman" w:hAnsi="Times New Roman" w:cs="Times New Roman"/>
                <w:color w:val="auto"/>
              </w:rPr>
              <w:t xml:space="preserve"> Mercedes.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Default="00AB086D" w:rsidP="00C66C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A96245">
              <w:rPr>
                <w:rFonts w:ascii="Times New Roman" w:hAnsi="Times New Roman" w:cs="Times New Roman"/>
                <w:bCs/>
                <w:sz w:val="22"/>
                <w:szCs w:val="19"/>
              </w:rPr>
              <w:t>DELEGACIÓN DE ADMINISTRACIÓN DEL DEPARTAMENTO JUDICIAL</w:t>
            </w: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A96245">
              <w:rPr>
                <w:rFonts w:ascii="Times New Roman" w:hAnsi="Times New Roman" w:cs="Times New Roman"/>
                <w:bCs/>
                <w:sz w:val="22"/>
                <w:szCs w:val="19"/>
              </w:rPr>
              <w:t>MERCEDES</w:t>
            </w:r>
          </w:p>
          <w:p w:rsidR="003B7B85" w:rsidRPr="00476AC6" w:rsidRDefault="00D95764" w:rsidP="00C66C6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Calle 21 N° 723</w:t>
            </w:r>
            <w:r w:rsidR="003B7B85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- Mercedes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205EE2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82550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día </w:t>
            </w:r>
            <w:r w:rsidR="00205EE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9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A9624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82550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noviembre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82550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82550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r w:rsidR="00476AC6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Default="00AB086D" w:rsidP="00C66C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A96245">
              <w:rPr>
                <w:rFonts w:ascii="Times New Roman" w:hAnsi="Times New Roman" w:cs="Times New Roman"/>
                <w:bCs/>
                <w:sz w:val="22"/>
                <w:szCs w:val="19"/>
              </w:rPr>
              <w:t>DELEGACIÓN DE ADMINISTRACIÓN DEL DEPARTAMENTO JUDICIAL</w:t>
            </w: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A96245">
              <w:rPr>
                <w:rFonts w:ascii="Times New Roman" w:hAnsi="Times New Roman" w:cs="Times New Roman"/>
                <w:bCs/>
                <w:sz w:val="22"/>
                <w:szCs w:val="19"/>
              </w:rPr>
              <w:t>MERCEDES</w:t>
            </w:r>
          </w:p>
          <w:p w:rsidR="003B7B85" w:rsidRPr="00476AC6" w:rsidRDefault="003B7B85" w:rsidP="00C66C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Calle</w:t>
            </w:r>
            <w:r w:rsidR="00D95764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21 N° 723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- Mercedes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205EE2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r w:rsidR="0082550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</w:t>
            </w:r>
            <w:r w:rsidR="00205EE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9</w:t>
            </w:r>
            <w:bookmarkStart w:id="0" w:name="_GoBack"/>
            <w:bookmarkEnd w:id="0"/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 w:rsidR="0082550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noviembre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82550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205EE2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205EE2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205EE2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05EE2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05EE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205EE2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205E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205EE2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205EE2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205EE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205EE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205EE2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05EE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05EE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962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A96245" w:rsidRDefault="00C31C45" w:rsidP="00C66C6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A96245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A96245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1224-23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05EE2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0AD1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B7B85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25507"/>
    <w:rsid w:val="00835829"/>
    <w:rsid w:val="0084022E"/>
    <w:rsid w:val="00846F63"/>
    <w:rsid w:val="008474ED"/>
    <w:rsid w:val="00847EEE"/>
    <w:rsid w:val="0085506A"/>
    <w:rsid w:val="00862414"/>
    <w:rsid w:val="00865C9B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96245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6C68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95764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03F1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oNotEmbedSmartTags/>
  <w:decimalSymbol w:val=","/>
  <w:listSeparator w:val=";"/>
  <w14:docId w14:val="4A29D6BC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7B837-89EA-4B80-B537-FA83CB0E4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16</Pages>
  <Words>1752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41</cp:revision>
  <cp:lastPrinted>2023-09-26T14:11:00Z</cp:lastPrinted>
  <dcterms:created xsi:type="dcterms:W3CDTF">2021-04-29T12:19:00Z</dcterms:created>
  <dcterms:modified xsi:type="dcterms:W3CDTF">2023-09-26T14:11:00Z</dcterms:modified>
</cp:coreProperties>
</file>