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pPr>
                                    <w:jc w:val="center"/>
                                    <w:rPr>
                                      <w:b/>
                                      <w:bCs/>
                                      <w:sz w:val="20"/>
                                      <w:szCs w:val="20"/>
                                    </w:rPr>
                                  </w:pPr>
                                </w:p>
                                <w:p w:rsidR="008C0D5C" w:rsidRDefault="008C0D5C">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8C0D5C" w:rsidRDefault="008C0D5C">
                            <w:pPr>
                              <w:jc w:val="center"/>
                              <w:rPr>
                                <w:b/>
                                <w:bCs/>
                                <w:sz w:val="20"/>
                                <w:szCs w:val="20"/>
                              </w:rPr>
                            </w:pPr>
                          </w:p>
                          <w:p w:rsidR="008C0D5C" w:rsidRDefault="008C0D5C">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BD02F6">
            <w:pPr>
              <w:snapToGrid w:val="0"/>
              <w:rPr>
                <w:b/>
                <w:bCs/>
                <w:sz w:val="20"/>
                <w:szCs w:val="20"/>
              </w:rPr>
            </w:pPr>
            <w:r>
              <w:rPr>
                <w:b/>
                <w:bCs/>
                <w:sz w:val="20"/>
                <w:szCs w:val="20"/>
              </w:rPr>
              <w:t xml:space="preserve"> </w:t>
            </w:r>
            <w:r w:rsidR="00501C7D">
              <w:rPr>
                <w:b/>
                <w:bCs/>
                <w:sz w:val="20"/>
                <w:szCs w:val="20"/>
              </w:rPr>
              <w:t>59</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BD02F6">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501C7D">
              <w:rPr>
                <w:rFonts w:ascii="Times New Roman" w:eastAsia="Arial" w:hAnsi="Times New Roman" w:cs="Times New Roman"/>
              </w:rPr>
              <w:t>47-18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501C7D" w:rsidP="00DB2F4E">
            <w:pPr>
              <w:pStyle w:val="Default"/>
              <w:jc w:val="both"/>
              <w:rPr>
                <w:rFonts w:ascii="Times New Roman" w:hAnsi="Times New Roman" w:cs="Times New Roman"/>
                <w:b/>
              </w:rPr>
            </w:pPr>
            <w:r>
              <w:rPr>
                <w:rFonts w:ascii="Times New Roman" w:hAnsi="Times New Roman" w:cs="Times New Roman"/>
                <w:b/>
                <w:color w:val="auto"/>
              </w:rPr>
              <w:t>Locación de un inmueble</w:t>
            </w:r>
            <w:r w:rsidR="00BD02F6" w:rsidRPr="00BD02F6">
              <w:rPr>
                <w:rFonts w:ascii="Times New Roman" w:hAnsi="Times New Roman" w:cs="Times New Roman"/>
                <w:b/>
                <w:color w:val="auto"/>
              </w:rPr>
              <w:t xml:space="preserve"> en</w:t>
            </w:r>
            <w:r>
              <w:rPr>
                <w:rFonts w:ascii="Times New Roman" w:hAnsi="Times New Roman" w:cs="Times New Roman"/>
                <w:b/>
                <w:color w:val="auto"/>
              </w:rPr>
              <w:t xml:space="preserve"> la localidad de Lanús de</w:t>
            </w:r>
            <w:r w:rsidR="00BD02F6" w:rsidRPr="00BD02F6">
              <w:rPr>
                <w:rFonts w:ascii="Times New Roman" w:hAnsi="Times New Roman" w:cs="Times New Roman"/>
                <w:b/>
                <w:color w:val="auto"/>
              </w:rPr>
              <w:t xml:space="preserve"> con destino a la </w:t>
            </w:r>
            <w:r>
              <w:rPr>
                <w:rFonts w:ascii="Times New Roman" w:hAnsi="Times New Roman" w:cs="Times New Roman"/>
                <w:b/>
                <w:color w:val="auto"/>
              </w:rPr>
              <w:t>Asesoría de Incapaces N° 6 de Lanús</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DB2F4E">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501C7D" w:rsidRDefault="00501C7D" w:rsidP="00501C7D">
            <w:pPr>
              <w:snapToGrid w:val="0"/>
              <w:ind w:right="57"/>
              <w:rPr>
                <w:rFonts w:ascii="Times New Roman" w:hAnsi="Times New Roman" w:cs="Times New Roman"/>
                <w:b/>
                <w:bCs/>
                <w:sz w:val="22"/>
                <w:szCs w:val="22"/>
              </w:rPr>
            </w:pPr>
            <w:r w:rsidRPr="008E3EAC">
              <w:rPr>
                <w:rFonts w:ascii="Times New Roman" w:hAnsi="Times New Roman" w:cs="Times New Roman"/>
                <w:b/>
                <w:bCs/>
                <w:sz w:val="22"/>
                <w:szCs w:val="22"/>
              </w:rPr>
              <w:t>Delegaci</w:t>
            </w:r>
            <w:r>
              <w:rPr>
                <w:rFonts w:ascii="Times New Roman" w:hAnsi="Times New Roman" w:cs="Times New Roman"/>
                <w:b/>
                <w:bCs/>
                <w:sz w:val="22"/>
                <w:szCs w:val="22"/>
              </w:rPr>
              <w:t>ón de Administración del</w:t>
            </w:r>
            <w:r w:rsidRPr="008E3EAC">
              <w:rPr>
                <w:rFonts w:ascii="Times New Roman" w:hAnsi="Times New Roman" w:cs="Times New Roman"/>
                <w:b/>
                <w:bCs/>
                <w:sz w:val="22"/>
                <w:szCs w:val="22"/>
              </w:rPr>
              <w:t xml:space="preserve"> Dep</w:t>
            </w:r>
            <w:r w:rsidR="008C0D5C">
              <w:rPr>
                <w:rFonts w:ascii="Times New Roman" w:hAnsi="Times New Roman" w:cs="Times New Roman"/>
                <w:b/>
                <w:bCs/>
                <w:sz w:val="22"/>
                <w:szCs w:val="22"/>
              </w:rPr>
              <w:t>artamento Judicial de Avellaneda - Lanús</w:t>
            </w:r>
            <w:r w:rsidRPr="008E3EAC">
              <w:rPr>
                <w:rFonts w:ascii="Times New Roman" w:hAnsi="Times New Roman" w:cs="Times New Roman"/>
                <w:b/>
                <w:bCs/>
                <w:sz w:val="22"/>
                <w:szCs w:val="22"/>
              </w:rPr>
              <w:t>.</w:t>
            </w:r>
            <w:r>
              <w:rPr>
                <w:rFonts w:ascii="Times New Roman" w:hAnsi="Times New Roman" w:cs="Times New Roman"/>
                <w:b/>
                <w:bCs/>
                <w:sz w:val="22"/>
                <w:szCs w:val="22"/>
              </w:rPr>
              <w:t xml:space="preserve"> </w:t>
            </w:r>
            <w:r w:rsidR="008C0D5C">
              <w:rPr>
                <w:rFonts w:ascii="Times New Roman" w:eastAsia="Arial" w:hAnsi="Times New Roman" w:cs="Times New Roman"/>
                <w:b/>
                <w:bCs/>
                <w:sz w:val="22"/>
                <w:szCs w:val="22"/>
              </w:rPr>
              <w:t>Av. Mitre Nº 2609</w:t>
            </w:r>
            <w:r w:rsidRPr="008E3EAC">
              <w:rPr>
                <w:rFonts w:ascii="Times New Roman" w:eastAsia="Arial" w:hAnsi="Times New Roman" w:cs="Times New Roman"/>
                <w:b/>
                <w:bCs/>
                <w:sz w:val="22"/>
                <w:szCs w:val="22"/>
              </w:rPr>
              <w:t xml:space="preserve">  </w:t>
            </w:r>
            <w:r w:rsidR="008C0D5C">
              <w:rPr>
                <w:rFonts w:ascii="Times New Roman" w:eastAsia="Arial" w:hAnsi="Times New Roman" w:cs="Times New Roman"/>
                <w:b/>
                <w:bCs/>
                <w:sz w:val="22"/>
                <w:szCs w:val="22"/>
              </w:rPr>
              <w:t>de Sarandí.</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AC0A89"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19</w:t>
            </w:r>
            <w:r w:rsidR="00653815">
              <w:rPr>
                <w:rFonts w:ascii="Times New Roman" w:eastAsia="Arial" w:hAnsi="Times New Roman" w:cs="Times New Roman"/>
                <w:bCs/>
                <w:sz w:val="20"/>
                <w:szCs w:val="20"/>
              </w:rPr>
              <w:t xml:space="preserve"> de</w:t>
            </w:r>
            <w:r w:rsidR="008C0D5C">
              <w:rPr>
                <w:rFonts w:ascii="Times New Roman" w:eastAsia="Arial" w:hAnsi="Times New Roman" w:cs="Times New Roman"/>
                <w:bCs/>
                <w:sz w:val="20"/>
                <w:szCs w:val="20"/>
              </w:rPr>
              <w:t xml:space="preserve"> marzo</w:t>
            </w:r>
            <w:r w:rsidR="00653815" w:rsidRPr="00181BF6">
              <w:rPr>
                <w:rFonts w:ascii="Times New Roman" w:eastAsia="Arial" w:hAnsi="Times New Roman" w:cs="Times New Roman"/>
                <w:bCs/>
                <w:sz w:val="20"/>
                <w:szCs w:val="20"/>
              </w:rPr>
              <w:t xml:space="preserve"> </w:t>
            </w:r>
            <w:r w:rsidR="00653815">
              <w:rPr>
                <w:rFonts w:ascii="Times New Roman" w:eastAsia="Arial" w:hAnsi="Times New Roman" w:cs="Times New Roman"/>
                <w:bCs/>
                <w:sz w:val="20"/>
                <w:szCs w:val="20"/>
              </w:rPr>
              <w:t>de</w:t>
            </w:r>
            <w:r w:rsidR="008C0D5C">
              <w:rPr>
                <w:rFonts w:ascii="Times New Roman" w:eastAsia="Arial" w:hAnsi="Times New Roman" w:cs="Times New Roman"/>
                <w:bCs/>
                <w:sz w:val="20"/>
                <w:szCs w:val="20"/>
              </w:rPr>
              <w:t xml:space="preserve"> 2021</w:t>
            </w:r>
            <w:r w:rsidR="00653815">
              <w:rPr>
                <w:rFonts w:ascii="Times New Roman" w:eastAsia="Arial" w:hAnsi="Times New Roman" w:cs="Times New Roman"/>
                <w:bCs/>
                <w:sz w:val="20"/>
                <w:szCs w:val="20"/>
              </w:rPr>
              <w:t xml:space="preserve"> a las</w:t>
            </w:r>
            <w:r w:rsidR="008C0D5C">
              <w:rPr>
                <w:rFonts w:ascii="Times New Roman" w:eastAsia="Arial" w:hAnsi="Times New Roman" w:cs="Times New Roman"/>
                <w:bCs/>
                <w:sz w:val="20"/>
                <w:szCs w:val="20"/>
              </w:rPr>
              <w:t xml:space="preserve"> 10:00</w:t>
            </w:r>
            <w:r w:rsidR="00653815">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8C0D5C" w:rsidP="00653815">
            <w:pPr>
              <w:snapToGrid w:val="0"/>
              <w:ind w:left="57" w:right="57"/>
              <w:rPr>
                <w:rFonts w:ascii="Times New Roman" w:eastAsia="Arial" w:hAnsi="Times New Roman" w:cs="Times New Roman"/>
                <w:bCs/>
                <w:sz w:val="20"/>
                <w:szCs w:val="20"/>
              </w:rPr>
            </w:pPr>
            <w:r w:rsidRPr="008E3EAC">
              <w:rPr>
                <w:rFonts w:ascii="Times New Roman" w:hAnsi="Times New Roman" w:cs="Times New Roman"/>
                <w:b/>
                <w:bCs/>
                <w:sz w:val="22"/>
                <w:szCs w:val="22"/>
              </w:rPr>
              <w:t>Delegaci</w:t>
            </w:r>
            <w:r>
              <w:rPr>
                <w:rFonts w:ascii="Times New Roman" w:hAnsi="Times New Roman" w:cs="Times New Roman"/>
                <w:b/>
                <w:bCs/>
                <w:sz w:val="22"/>
                <w:szCs w:val="22"/>
              </w:rPr>
              <w:t>ón de Administración del</w:t>
            </w:r>
            <w:r w:rsidRPr="008E3EAC">
              <w:rPr>
                <w:rFonts w:ascii="Times New Roman" w:hAnsi="Times New Roman" w:cs="Times New Roman"/>
                <w:b/>
                <w:bCs/>
                <w:sz w:val="22"/>
                <w:szCs w:val="22"/>
              </w:rPr>
              <w:t xml:space="preserve"> Dep</w:t>
            </w:r>
            <w:r>
              <w:rPr>
                <w:rFonts w:ascii="Times New Roman" w:hAnsi="Times New Roman" w:cs="Times New Roman"/>
                <w:b/>
                <w:bCs/>
                <w:sz w:val="22"/>
                <w:szCs w:val="22"/>
              </w:rPr>
              <w:t>artamento Judicial de Avellaneda - Lanús</w:t>
            </w:r>
            <w:r w:rsidRPr="008E3EAC">
              <w:rPr>
                <w:rFonts w:ascii="Times New Roman" w:hAnsi="Times New Roman" w:cs="Times New Roman"/>
                <w:b/>
                <w:bCs/>
                <w:sz w:val="22"/>
                <w:szCs w:val="22"/>
              </w:rPr>
              <w:t>.</w:t>
            </w:r>
            <w:r>
              <w:rPr>
                <w:rFonts w:ascii="Times New Roman" w:hAnsi="Times New Roman" w:cs="Times New Roman"/>
                <w:b/>
                <w:bCs/>
                <w:sz w:val="22"/>
                <w:szCs w:val="22"/>
              </w:rPr>
              <w:t xml:space="preserve"> </w:t>
            </w:r>
            <w:r>
              <w:rPr>
                <w:rFonts w:ascii="Times New Roman" w:eastAsia="Arial" w:hAnsi="Times New Roman" w:cs="Times New Roman"/>
                <w:b/>
                <w:bCs/>
                <w:sz w:val="22"/>
                <w:szCs w:val="22"/>
              </w:rPr>
              <w:t>Av. Mitre Nº 2609</w:t>
            </w:r>
            <w:r w:rsidRPr="008E3EAC">
              <w:rPr>
                <w:rFonts w:ascii="Times New Roman" w:eastAsia="Arial" w:hAnsi="Times New Roman" w:cs="Times New Roman"/>
                <w:b/>
                <w:bCs/>
                <w:sz w:val="22"/>
                <w:szCs w:val="22"/>
              </w:rPr>
              <w:t xml:space="preserve">  </w:t>
            </w:r>
            <w:r>
              <w:rPr>
                <w:rFonts w:ascii="Times New Roman" w:eastAsia="Arial" w:hAnsi="Times New Roman" w:cs="Times New Roman"/>
                <w:b/>
                <w:bCs/>
                <w:sz w:val="22"/>
                <w:szCs w:val="22"/>
              </w:rPr>
              <w:t>de Sarandí.</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F6716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AC0A89">
              <w:rPr>
                <w:rFonts w:ascii="Times New Roman" w:eastAsia="Arial" w:hAnsi="Times New Roman" w:cs="Times New Roman"/>
                <w:bCs/>
                <w:sz w:val="20"/>
                <w:szCs w:val="20"/>
              </w:rPr>
              <w:t>El  día 19</w:t>
            </w:r>
            <w:bookmarkStart w:id="0" w:name="_GoBack"/>
            <w:bookmarkEnd w:id="0"/>
            <w:r w:rsidR="008C0D5C">
              <w:rPr>
                <w:rFonts w:ascii="Times New Roman" w:eastAsia="Arial" w:hAnsi="Times New Roman" w:cs="Times New Roman"/>
                <w:bCs/>
                <w:sz w:val="20"/>
                <w:szCs w:val="20"/>
              </w:rPr>
              <w:t xml:space="preserve"> de  marzo de 2021 a las 10:00</w:t>
            </w:r>
            <w:r w:rsidR="00F67169">
              <w:rPr>
                <w:rFonts w:ascii="Times New Roman" w:eastAsia="Arial" w:hAnsi="Times New Roman" w:cs="Times New Roman"/>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Pr="00926E29" w:rsidRDefault="008C0D5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8C0D5C" w:rsidRPr="00926E29" w:rsidRDefault="008C0D5C"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8C0D5C" w:rsidRPr="00926E29" w:rsidRDefault="008C0D5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8C0D5C" w:rsidRPr="00926E29" w:rsidRDefault="008C0D5C"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8C0D5C" w:rsidRDefault="008C0D5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p w:rsidR="008C0D5C" w:rsidRDefault="008C0D5C" w:rsidP="00AA02A0">
                                  <w:pPr>
                                    <w:rPr>
                                      <w:sz w:val="20"/>
                                      <w:szCs w:val="20"/>
                                    </w:rPr>
                                  </w:pPr>
                                </w:p>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p w:rsidR="008C0D5C" w:rsidRDefault="008C0D5C" w:rsidP="00AA02A0">
                            <w:pPr>
                              <w:rPr>
                                <w:sz w:val="20"/>
                                <w:szCs w:val="20"/>
                              </w:rPr>
                            </w:pPr>
                          </w:p>
                          <w:p w:rsidR="008C0D5C" w:rsidRDefault="008C0D5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8C0D5C" w:rsidRDefault="008C0D5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8C0D5C" w:rsidRDefault="008C0D5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8C0D5C" w:rsidRDefault="008C0D5C"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AC0A89">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Pr="00926E29" w:rsidRDefault="008C0D5C">
                                  <w:pPr>
                                    <w:jc w:val="center"/>
                                    <w:rPr>
                                      <w:b/>
                                      <w:bCs/>
                                      <w:sz w:val="28"/>
                                      <w:szCs w:val="28"/>
                                    </w:rPr>
                                  </w:pPr>
                                  <w:r w:rsidRPr="00926E29">
                                    <w:rPr>
                                      <w:b/>
                                      <w:bCs/>
                                      <w:sz w:val="28"/>
                                      <w:szCs w:val="28"/>
                                    </w:rPr>
                                    <w:t>ANEXO B</w:t>
                                  </w:r>
                                </w:p>
                                <w:p w:rsidR="008C0D5C" w:rsidRDefault="008C0D5C">
                                  <w:pPr>
                                    <w:jc w:val="center"/>
                                    <w:rPr>
                                      <w:b/>
                                      <w:bCs/>
                                      <w:sz w:val="20"/>
                                      <w:szCs w:val="20"/>
                                    </w:rPr>
                                  </w:pPr>
                                </w:p>
                                <w:p w:rsidR="008C0D5C" w:rsidRPr="00926E29" w:rsidRDefault="008C0D5C">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8C0D5C" w:rsidRPr="00926E29" w:rsidRDefault="008C0D5C">
                            <w:pPr>
                              <w:jc w:val="center"/>
                              <w:rPr>
                                <w:b/>
                                <w:bCs/>
                                <w:sz w:val="28"/>
                                <w:szCs w:val="28"/>
                              </w:rPr>
                            </w:pPr>
                            <w:r w:rsidRPr="00926E29">
                              <w:rPr>
                                <w:b/>
                                <w:bCs/>
                                <w:sz w:val="28"/>
                                <w:szCs w:val="28"/>
                              </w:rPr>
                              <w:t>ANEXO B</w:t>
                            </w:r>
                          </w:p>
                          <w:p w:rsidR="008C0D5C" w:rsidRDefault="008C0D5C">
                            <w:pPr>
                              <w:jc w:val="center"/>
                              <w:rPr>
                                <w:b/>
                                <w:bCs/>
                                <w:sz w:val="20"/>
                                <w:szCs w:val="20"/>
                              </w:rPr>
                            </w:pPr>
                          </w:p>
                          <w:p w:rsidR="008C0D5C" w:rsidRPr="00926E29" w:rsidRDefault="008C0D5C">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Pr="00926E29" w:rsidRDefault="008C0D5C">
                                  <w:pPr>
                                    <w:jc w:val="center"/>
                                    <w:rPr>
                                      <w:b/>
                                      <w:bCs/>
                                      <w:sz w:val="28"/>
                                      <w:szCs w:val="28"/>
                                      <w:u w:val="single"/>
                                    </w:rPr>
                                  </w:pPr>
                                  <w:r w:rsidRPr="00926E29">
                                    <w:rPr>
                                      <w:b/>
                                      <w:bCs/>
                                      <w:sz w:val="28"/>
                                      <w:szCs w:val="28"/>
                                    </w:rPr>
                                    <w:t>ANEXO C</w:t>
                                  </w:r>
                                </w:p>
                                <w:p w:rsidR="008C0D5C" w:rsidRPr="00926E29" w:rsidRDefault="008C0D5C">
                                  <w:pPr>
                                    <w:jc w:val="center"/>
                                    <w:rPr>
                                      <w:b/>
                                      <w:bCs/>
                                      <w:sz w:val="28"/>
                                      <w:szCs w:val="28"/>
                                      <w:u w:val="single"/>
                                    </w:rPr>
                                  </w:pPr>
                                </w:p>
                                <w:p w:rsidR="008C0D5C" w:rsidRPr="00926E29" w:rsidRDefault="008C0D5C">
                                  <w:pPr>
                                    <w:jc w:val="center"/>
                                    <w:rPr>
                                      <w:b/>
                                      <w:bCs/>
                                      <w:u w:val="single"/>
                                    </w:rPr>
                                  </w:pPr>
                                  <w:r w:rsidRPr="00926E29">
                                    <w:rPr>
                                      <w:b/>
                                      <w:bCs/>
                                      <w:u w:val="single"/>
                                    </w:rPr>
                                    <w:t>APODERADOS - DECLARACION JURADA</w:t>
                                  </w:r>
                                </w:p>
                                <w:p w:rsidR="008C0D5C" w:rsidRPr="00926E29" w:rsidRDefault="008C0D5C">
                                  <w:pPr>
                                    <w:jc w:val="center"/>
                                    <w:rPr>
                                      <w:b/>
                                      <w:bCs/>
                                      <w:sz w:val="28"/>
                                      <w:szCs w:val="28"/>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8C0D5C" w:rsidRPr="00926E29" w:rsidRDefault="008C0D5C">
                            <w:pPr>
                              <w:jc w:val="center"/>
                              <w:rPr>
                                <w:b/>
                                <w:bCs/>
                                <w:sz w:val="28"/>
                                <w:szCs w:val="28"/>
                                <w:u w:val="single"/>
                              </w:rPr>
                            </w:pPr>
                            <w:r w:rsidRPr="00926E29">
                              <w:rPr>
                                <w:b/>
                                <w:bCs/>
                                <w:sz w:val="28"/>
                                <w:szCs w:val="28"/>
                              </w:rPr>
                              <w:t>ANEXO C</w:t>
                            </w:r>
                          </w:p>
                          <w:p w:rsidR="008C0D5C" w:rsidRPr="00926E29" w:rsidRDefault="008C0D5C">
                            <w:pPr>
                              <w:jc w:val="center"/>
                              <w:rPr>
                                <w:b/>
                                <w:bCs/>
                                <w:sz w:val="28"/>
                                <w:szCs w:val="28"/>
                                <w:u w:val="single"/>
                              </w:rPr>
                            </w:pPr>
                          </w:p>
                          <w:p w:rsidR="008C0D5C" w:rsidRPr="00926E29" w:rsidRDefault="008C0D5C">
                            <w:pPr>
                              <w:jc w:val="center"/>
                              <w:rPr>
                                <w:b/>
                                <w:bCs/>
                                <w:u w:val="single"/>
                              </w:rPr>
                            </w:pPr>
                            <w:r w:rsidRPr="00926E29">
                              <w:rPr>
                                <w:b/>
                                <w:bCs/>
                                <w:u w:val="single"/>
                              </w:rPr>
                              <w:t>APODERADOS - DECLARACION JURADA</w:t>
                            </w:r>
                          </w:p>
                          <w:p w:rsidR="008C0D5C" w:rsidRPr="00926E29" w:rsidRDefault="008C0D5C">
                            <w:pPr>
                              <w:jc w:val="center"/>
                              <w:rPr>
                                <w:b/>
                                <w:bCs/>
                                <w:sz w:val="28"/>
                                <w:szCs w:val="28"/>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rPr>
                                <w:b/>
                                <w:bCs/>
                                <w:sz w:val="20"/>
                                <w:szCs w:val="20"/>
                                <w:u w:val="single"/>
                              </w:rPr>
                            </w:pPr>
                          </w:p>
                          <w:p w:rsidR="008C0D5C" w:rsidRDefault="008C0D5C">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Pr="00926E29" w:rsidRDefault="008C0D5C" w:rsidP="00E07F58">
                                  <w:pPr>
                                    <w:jc w:val="center"/>
                                    <w:rPr>
                                      <w:b/>
                                      <w:bCs/>
                                      <w:sz w:val="28"/>
                                      <w:szCs w:val="28"/>
                                      <w:u w:val="single"/>
                                    </w:rPr>
                                  </w:pPr>
                                  <w:r w:rsidRPr="00926E29">
                                    <w:rPr>
                                      <w:b/>
                                      <w:bCs/>
                                      <w:sz w:val="28"/>
                                      <w:szCs w:val="28"/>
                                      <w:u w:val="single"/>
                                    </w:rPr>
                                    <w:t>ANEXO D</w:t>
                                  </w:r>
                                </w:p>
                                <w:p w:rsidR="008C0D5C" w:rsidRPr="00926E29" w:rsidRDefault="008C0D5C" w:rsidP="00E07F58">
                                  <w:pPr>
                                    <w:jc w:val="center"/>
                                    <w:rPr>
                                      <w:b/>
                                      <w:bCs/>
                                      <w:sz w:val="28"/>
                                      <w:szCs w:val="28"/>
                                      <w:u w:val="single"/>
                                    </w:rPr>
                                  </w:pPr>
                                </w:p>
                                <w:p w:rsidR="008C0D5C" w:rsidRPr="00926E29" w:rsidRDefault="008C0D5C"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8C0D5C" w:rsidRPr="00926E29" w:rsidRDefault="008C0D5C" w:rsidP="00E07F58">
                            <w:pPr>
                              <w:jc w:val="center"/>
                              <w:rPr>
                                <w:b/>
                                <w:bCs/>
                                <w:sz w:val="28"/>
                                <w:szCs w:val="28"/>
                                <w:u w:val="single"/>
                              </w:rPr>
                            </w:pPr>
                            <w:r w:rsidRPr="00926E29">
                              <w:rPr>
                                <w:b/>
                                <w:bCs/>
                                <w:sz w:val="28"/>
                                <w:szCs w:val="28"/>
                                <w:u w:val="single"/>
                              </w:rPr>
                              <w:t>ANEXO D</w:t>
                            </w:r>
                          </w:p>
                          <w:p w:rsidR="008C0D5C" w:rsidRPr="00926E29" w:rsidRDefault="008C0D5C" w:rsidP="00E07F58">
                            <w:pPr>
                              <w:jc w:val="center"/>
                              <w:rPr>
                                <w:b/>
                                <w:bCs/>
                                <w:sz w:val="28"/>
                                <w:szCs w:val="28"/>
                                <w:u w:val="single"/>
                              </w:rPr>
                            </w:pPr>
                          </w:p>
                          <w:p w:rsidR="008C0D5C" w:rsidRPr="00926E29" w:rsidRDefault="008C0D5C"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8C0D5C" w:rsidRDefault="008C0D5C"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8C0D5C" w:rsidRDefault="008C0D5C"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Pr="00776075" w:rsidRDefault="008C0D5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8C0D5C" w:rsidRPr="00776075" w:rsidRDefault="008C0D5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8C0D5C" w:rsidRDefault="008C0D5C"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0D5C" w:rsidRDefault="008C0D5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8C0D5C" w:rsidRDefault="008C0D5C"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Cra. Laura Andrea Pizzuto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Teófilo Rouillet</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501C7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501C7D">
            <w:pPr>
              <w:snapToGrid w:val="0"/>
              <w:ind w:left="-152" w:firstLine="152"/>
              <w:jc w:val="center"/>
              <w:rPr>
                <w:b/>
                <w:bCs/>
                <w:sz w:val="28"/>
              </w:rPr>
            </w:pPr>
            <w:r w:rsidRPr="0062313A">
              <w:rPr>
                <w:b/>
                <w:bCs/>
                <w:sz w:val="28"/>
              </w:rPr>
              <w:lastRenderedPageBreak/>
              <w:t>PLIEGO DE BASES Y CONDICIONES</w:t>
            </w:r>
          </w:p>
          <w:p w:rsidR="00BD02F6" w:rsidRDefault="00BD02F6" w:rsidP="00501C7D">
            <w:pPr>
              <w:snapToGrid w:val="0"/>
              <w:jc w:val="center"/>
              <w:rPr>
                <w:b/>
                <w:bCs/>
                <w:sz w:val="32"/>
                <w:szCs w:val="28"/>
              </w:rPr>
            </w:pPr>
            <w:r w:rsidRPr="0062313A">
              <w:rPr>
                <w:b/>
                <w:bCs/>
                <w:sz w:val="32"/>
                <w:szCs w:val="28"/>
              </w:rPr>
              <w:t>PLANILLA DE COTIZACION</w:t>
            </w:r>
          </w:p>
          <w:p w:rsidR="00BD02F6" w:rsidRPr="0062313A" w:rsidRDefault="00BD02F6" w:rsidP="00501C7D">
            <w:pPr>
              <w:snapToGrid w:val="0"/>
              <w:jc w:val="center"/>
              <w:rPr>
                <w:b/>
                <w:bCs/>
              </w:rPr>
            </w:pPr>
          </w:p>
        </w:tc>
      </w:tr>
      <w:tr w:rsidR="00BD02F6" w:rsidRPr="0062313A" w:rsidTr="00501C7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501C7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501C7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501C7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501C7D" w:rsidP="00501C7D">
            <w:pPr>
              <w:snapToGrid w:val="0"/>
              <w:spacing w:line="360" w:lineRule="auto"/>
              <w:ind w:right="151"/>
              <w:jc w:val="center"/>
              <w:rPr>
                <w:b/>
                <w:sz w:val="23"/>
                <w:szCs w:val="23"/>
              </w:rPr>
            </w:pPr>
            <w:r>
              <w:rPr>
                <w:b/>
                <w:sz w:val="23"/>
                <w:szCs w:val="23"/>
              </w:rPr>
              <w:t>58</w:t>
            </w:r>
          </w:p>
        </w:tc>
        <w:tc>
          <w:tcPr>
            <w:tcW w:w="2776" w:type="dxa"/>
            <w:tcBorders>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501C7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501C7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501C7D">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501C7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501C7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501C7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501C7D">
            <w:pPr>
              <w:snapToGrid w:val="0"/>
              <w:spacing w:line="360" w:lineRule="auto"/>
              <w:ind w:right="151"/>
              <w:jc w:val="center"/>
              <w:rPr>
                <w:rFonts w:eastAsia="Arial"/>
                <w:b/>
                <w:sz w:val="23"/>
                <w:szCs w:val="23"/>
              </w:rPr>
            </w:pPr>
            <w:r w:rsidRPr="0062313A">
              <w:rPr>
                <w:rFonts w:eastAsia="Arial"/>
                <w:b/>
                <w:sz w:val="23"/>
                <w:szCs w:val="23"/>
              </w:rPr>
              <w:t>PG.SA-</w:t>
            </w:r>
            <w:r w:rsidR="00501C7D">
              <w:rPr>
                <w:rFonts w:eastAsia="Arial"/>
                <w:b/>
                <w:sz w:val="23"/>
                <w:szCs w:val="23"/>
              </w:rPr>
              <w:t>47-18</w:t>
            </w:r>
          </w:p>
        </w:tc>
        <w:tc>
          <w:tcPr>
            <w:tcW w:w="2776" w:type="dxa"/>
            <w:tcBorders>
              <w:bottom w:val="single" w:sz="4" w:space="0" w:color="000000"/>
            </w:tcBorders>
            <w:shd w:val="clear" w:color="auto" w:fill="auto"/>
            <w:vAlign w:val="bottom"/>
          </w:tcPr>
          <w:p w:rsidR="00BD02F6" w:rsidRPr="0062313A" w:rsidRDefault="00BD02F6" w:rsidP="00501C7D">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501C7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sz w:val="20"/>
                <w:szCs w:val="20"/>
              </w:rPr>
            </w:pPr>
            <w:r w:rsidRPr="0062313A">
              <w:rPr>
                <w:sz w:val="20"/>
                <w:szCs w:val="20"/>
              </w:rPr>
              <w:t> </w:t>
            </w:r>
          </w:p>
        </w:tc>
      </w:tr>
      <w:tr w:rsidR="00BD02F6" w:rsidRPr="0062313A" w:rsidTr="00501C7D">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501C7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501C7D">
            <w:pPr>
              <w:snapToGrid w:val="0"/>
              <w:rPr>
                <w:rFonts w:eastAsia="Arial"/>
              </w:rPr>
            </w:pPr>
            <w:r w:rsidRPr="0062313A">
              <w:rPr>
                <w:sz w:val="20"/>
                <w:szCs w:val="20"/>
              </w:rPr>
              <w:t> </w:t>
            </w:r>
          </w:p>
        </w:tc>
      </w:tr>
      <w:tr w:rsidR="00BD02F6" w:rsidRPr="0062313A" w:rsidTr="00501C7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501C7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501C7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501C7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501C7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501C7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rFonts w:eastAsia="Arial"/>
                <w:sz w:val="22"/>
                <w:szCs w:val="22"/>
              </w:rPr>
              <w:t xml:space="preserve"> </w:t>
            </w:r>
            <w:r w:rsidR="000D6133">
              <w:rPr>
                <w:sz w:val="22"/>
                <w:szCs w:val="22"/>
              </w:rPr>
              <w:t>Calle 50 Nº 889/91 piso 2</w:t>
            </w:r>
            <w:r w:rsidRPr="0062313A">
              <w:rPr>
                <w:sz w:val="22"/>
                <w:szCs w:val="22"/>
              </w:rPr>
              <w:t xml:space="preserve">º La Plata  </w:t>
            </w:r>
          </w:p>
        </w:tc>
        <w:tc>
          <w:tcPr>
            <w:tcW w:w="1030" w:type="dxa"/>
            <w:tcBorders>
              <w:bottom w:val="single" w:sz="4" w:space="0" w:color="000000"/>
            </w:tcBorders>
            <w:shd w:val="clear" w:color="auto" w:fill="auto"/>
            <w:vAlign w:val="bottom"/>
          </w:tcPr>
          <w:p w:rsidR="00BD02F6" w:rsidRPr="0062313A" w:rsidRDefault="00BD02F6" w:rsidP="00501C7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sz w:val="20"/>
                <w:szCs w:val="20"/>
              </w:rPr>
            </w:pPr>
            <w:r w:rsidRPr="0062313A">
              <w:rPr>
                <w:sz w:val="20"/>
                <w:szCs w:val="20"/>
              </w:rPr>
              <w:t> </w:t>
            </w:r>
          </w:p>
        </w:tc>
      </w:tr>
      <w:tr w:rsidR="00BD02F6" w:rsidRPr="0062313A" w:rsidTr="00501C7D">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501C7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501C7D">
            <w:pPr>
              <w:snapToGrid w:val="0"/>
              <w:rPr>
                <w:rFonts w:eastAsia="Arial"/>
              </w:rPr>
            </w:pPr>
            <w:r w:rsidRPr="0062313A">
              <w:rPr>
                <w:sz w:val="20"/>
                <w:szCs w:val="20"/>
              </w:rPr>
              <w:t> </w:t>
            </w:r>
          </w:p>
        </w:tc>
      </w:tr>
      <w:tr w:rsidR="00BD02F6" w:rsidRPr="0062313A" w:rsidTr="00501C7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501C7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501C7D">
            <w:pPr>
              <w:snapToGrid w:val="0"/>
              <w:ind w:right="151"/>
              <w:rPr>
                <w:sz w:val="22"/>
                <w:szCs w:val="22"/>
              </w:rPr>
            </w:pPr>
            <w:r w:rsidRPr="0062313A">
              <w:rPr>
                <w:sz w:val="22"/>
                <w:szCs w:val="22"/>
              </w:rPr>
              <w:t xml:space="preserve"> CUIT/CUIL:</w:t>
            </w:r>
          </w:p>
        </w:tc>
      </w:tr>
      <w:tr w:rsidR="00BD02F6" w:rsidRPr="0062313A" w:rsidTr="00501C7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501C7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501C7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sz w:val="20"/>
                <w:szCs w:val="20"/>
              </w:rPr>
            </w:pPr>
          </w:p>
        </w:tc>
      </w:tr>
      <w:tr w:rsidR="00BD02F6" w:rsidRPr="0062313A" w:rsidTr="00501C7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501C7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501C7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sz w:val="20"/>
                <w:szCs w:val="20"/>
              </w:rPr>
            </w:pPr>
          </w:p>
        </w:tc>
      </w:tr>
      <w:tr w:rsidR="00BD02F6" w:rsidRPr="0062313A" w:rsidTr="00501C7D">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501C7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501C7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501C7D">
            <w:pPr>
              <w:snapToGrid w:val="0"/>
              <w:rPr>
                <w:sz w:val="20"/>
                <w:szCs w:val="20"/>
              </w:rPr>
            </w:pPr>
          </w:p>
        </w:tc>
      </w:tr>
      <w:tr w:rsidR="00BD02F6" w:rsidRPr="0062313A" w:rsidTr="00501C7D">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501C7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501C7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501C7D">
            <w:pPr>
              <w:snapToGrid w:val="0"/>
              <w:rPr>
                <w:sz w:val="20"/>
                <w:szCs w:val="20"/>
              </w:rPr>
            </w:pPr>
            <w:r w:rsidRPr="0062313A">
              <w:rPr>
                <w:sz w:val="20"/>
                <w:szCs w:val="20"/>
              </w:rPr>
              <w:t> </w:t>
            </w:r>
          </w:p>
        </w:tc>
      </w:tr>
      <w:tr w:rsidR="00BD02F6" w:rsidRPr="0062313A" w:rsidTr="00501C7D">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501C7D">
            <w:pPr>
              <w:snapToGrid w:val="0"/>
              <w:ind w:right="151"/>
              <w:rPr>
                <w:sz w:val="20"/>
                <w:szCs w:val="20"/>
              </w:rPr>
            </w:pPr>
          </w:p>
        </w:tc>
      </w:tr>
      <w:tr w:rsidR="00BD02F6" w:rsidRPr="0062313A" w:rsidTr="00501C7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501C7D">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501C7D">
              <w:trPr>
                <w:cantSplit/>
                <w:trHeight w:val="1823"/>
                <w:jc w:val="center"/>
              </w:trPr>
              <w:tc>
                <w:tcPr>
                  <w:tcW w:w="9776" w:type="dxa"/>
                  <w:vAlign w:val="bottom"/>
                </w:tcPr>
                <w:p w:rsidR="00BD02F6" w:rsidRPr="0062313A" w:rsidRDefault="00BD02F6" w:rsidP="00501C7D">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501C7D">
            <w:pPr>
              <w:snapToGrid w:val="0"/>
              <w:ind w:left="132" w:right="151" w:firstLine="10"/>
              <w:jc w:val="both"/>
              <w:rPr>
                <w:i/>
                <w:sz w:val="20"/>
                <w:szCs w:val="20"/>
              </w:rPr>
            </w:pPr>
          </w:p>
        </w:tc>
      </w:tr>
      <w:tr w:rsidR="00BD02F6" w:rsidRPr="0062313A" w:rsidTr="00501C7D">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501C7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501C7D">
            <w:pPr>
              <w:snapToGrid w:val="0"/>
              <w:rPr>
                <w:rFonts w:eastAsia="Arial"/>
                <w:sz w:val="20"/>
                <w:szCs w:val="20"/>
              </w:rPr>
            </w:pPr>
            <w:r w:rsidRPr="0062313A">
              <w:rPr>
                <w:sz w:val="20"/>
                <w:szCs w:val="20"/>
              </w:rPr>
              <w:t> </w:t>
            </w:r>
          </w:p>
        </w:tc>
      </w:tr>
      <w:tr w:rsidR="00BD02F6" w:rsidRPr="0062313A" w:rsidTr="00501C7D">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501C7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501C7D">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501C7D">
            <w:pPr>
              <w:snapToGrid w:val="0"/>
              <w:ind w:right="151"/>
              <w:rPr>
                <w:sz w:val="20"/>
                <w:szCs w:val="20"/>
              </w:rPr>
            </w:pPr>
          </w:p>
          <w:p w:rsidR="00BD02F6" w:rsidRPr="0062313A" w:rsidRDefault="00BD02F6" w:rsidP="00501C7D">
            <w:pPr>
              <w:snapToGrid w:val="0"/>
              <w:ind w:right="151"/>
              <w:rPr>
                <w:sz w:val="20"/>
                <w:szCs w:val="20"/>
              </w:rPr>
            </w:pPr>
          </w:p>
          <w:p w:rsidR="00BD02F6" w:rsidRPr="0062313A" w:rsidRDefault="00BD02F6" w:rsidP="00501C7D">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501C7D">
            <w:pPr>
              <w:snapToGrid w:val="0"/>
              <w:ind w:right="142"/>
              <w:rPr>
                <w:sz w:val="20"/>
                <w:szCs w:val="20"/>
              </w:rPr>
            </w:pPr>
            <w:r w:rsidRPr="0062313A">
              <w:rPr>
                <w:sz w:val="20"/>
                <w:szCs w:val="20"/>
              </w:rPr>
              <w:t> </w:t>
            </w:r>
          </w:p>
        </w:tc>
      </w:tr>
      <w:tr w:rsidR="00BD02F6" w:rsidRPr="0062313A" w:rsidTr="00501C7D">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501C7D">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501C7D">
            <w:pPr>
              <w:ind w:right="151"/>
              <w:jc w:val="center"/>
              <w:rPr>
                <w:sz w:val="20"/>
                <w:szCs w:val="20"/>
              </w:rPr>
            </w:pPr>
            <w:r w:rsidRPr="0062313A">
              <w:rPr>
                <w:sz w:val="20"/>
                <w:szCs w:val="20"/>
              </w:rPr>
              <w:t>Firma y aclaración del/los oferente/s</w:t>
            </w:r>
          </w:p>
        </w:tc>
      </w:tr>
      <w:tr w:rsidR="00BD02F6" w:rsidRPr="0062313A" w:rsidTr="00501C7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501C7D">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501C7D">
            <w:pPr>
              <w:snapToGrid w:val="0"/>
              <w:rPr>
                <w:sz w:val="20"/>
                <w:szCs w:val="20"/>
              </w:rPr>
            </w:pPr>
          </w:p>
        </w:tc>
      </w:tr>
    </w:tbl>
    <w:p w:rsidR="00BD02F6" w:rsidRDefault="00BD02F6" w:rsidP="004E7073">
      <w:pPr>
        <w:widowControl/>
        <w:suppressAutoHyphens w:val="0"/>
        <w:autoSpaceDE/>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D5C" w:rsidRDefault="008C0D5C">
      <w:r>
        <w:separator/>
      </w:r>
    </w:p>
  </w:endnote>
  <w:endnote w:type="continuationSeparator" w:id="0">
    <w:p w:rsidR="008C0D5C" w:rsidRDefault="008C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Default="008C0D5C">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Default="008C0D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Default="008C0D5C">
    <w:pPr>
      <w:pStyle w:val="Piedepgina"/>
      <w:jc w:val="center"/>
      <w:rPr>
        <w:b/>
        <w:bCs/>
        <w:sz w:val="20"/>
        <w:szCs w:val="20"/>
      </w:rPr>
    </w:pPr>
  </w:p>
  <w:p w:rsidR="008C0D5C" w:rsidRDefault="008C0D5C">
    <w:pPr>
      <w:pStyle w:val="Piedepgina"/>
      <w:jc w:val="center"/>
      <w:rPr>
        <w:b/>
        <w:bCs/>
        <w:sz w:val="20"/>
        <w:szCs w:val="20"/>
      </w:rPr>
    </w:pPr>
  </w:p>
  <w:p w:rsidR="008C0D5C" w:rsidRDefault="008C0D5C">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Default="008C0D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D5C" w:rsidRDefault="008C0D5C">
      <w:r>
        <w:separator/>
      </w:r>
    </w:p>
  </w:footnote>
  <w:footnote w:type="continuationSeparator" w:id="0">
    <w:p w:rsidR="008C0D5C" w:rsidRDefault="008C0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Default="008C0D5C">
    <w:pPr>
      <w:jc w:val="right"/>
      <w:rPr>
        <w:b/>
        <w:bCs/>
        <w:sz w:val="20"/>
        <w:szCs w:val="20"/>
      </w:rPr>
    </w:pPr>
  </w:p>
  <w:p w:rsidR="008C0D5C" w:rsidRDefault="008C0D5C">
    <w:pPr>
      <w:pStyle w:val="Encabezado"/>
      <w:ind w:right="-1035"/>
      <w:jc w:val="right"/>
      <w:rPr>
        <w:sz w:val="18"/>
        <w:szCs w:val="18"/>
      </w:rPr>
    </w:pPr>
    <w:r>
      <w:rPr>
        <w:rFonts w:eastAsia="Arial"/>
        <w:sz w:val="18"/>
        <w:szCs w:val="18"/>
      </w:rPr>
      <w:t xml:space="preserve"> </w:t>
    </w:r>
  </w:p>
  <w:p w:rsidR="008C0D5C" w:rsidRDefault="008C0D5C">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Default="008C0D5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Pr="00237328" w:rsidRDefault="008C0D5C"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5C" w:rsidRDefault="008C0D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0D6133"/>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C5F7E"/>
    <w:rsid w:val="004D16D6"/>
    <w:rsid w:val="004D5F99"/>
    <w:rsid w:val="004E3AD0"/>
    <w:rsid w:val="004E3C3C"/>
    <w:rsid w:val="004E7073"/>
    <w:rsid w:val="004F2ECA"/>
    <w:rsid w:val="004F76BE"/>
    <w:rsid w:val="00501C7D"/>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D5C"/>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C0A89"/>
    <w:rsid w:val="00AF4C25"/>
    <w:rsid w:val="00AF7C0B"/>
    <w:rsid w:val="00B113C8"/>
    <w:rsid w:val="00B27F39"/>
    <w:rsid w:val="00B41B49"/>
    <w:rsid w:val="00B678C8"/>
    <w:rsid w:val="00B72782"/>
    <w:rsid w:val="00B9358F"/>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6FAC0-F3EB-4252-8A09-F57A9294F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16</Pages>
  <Words>1749</Words>
  <Characters>9624</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48</cp:revision>
  <cp:lastPrinted>2020-11-30T12:03:00Z</cp:lastPrinted>
  <dcterms:created xsi:type="dcterms:W3CDTF">2017-03-21T17:06:00Z</dcterms:created>
  <dcterms:modified xsi:type="dcterms:W3CDTF">2021-02-23T16:59:00Z</dcterms:modified>
</cp:coreProperties>
</file>