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879"/>
        <w:gridCol w:w="580"/>
        <w:gridCol w:w="566"/>
        <w:gridCol w:w="555"/>
        <w:gridCol w:w="250"/>
        <w:gridCol w:w="175"/>
        <w:gridCol w:w="1701"/>
        <w:gridCol w:w="283"/>
      </w:tblGrid>
      <w:tr w:rsidR="00B678C8" w:rsidTr="00476AC6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5374F9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" o:spid="_x0000_s1026" type="#_x0000_t202" style="position:absolute;margin-left:3.45pt;margin-top:10.95pt;width:479.5pt;height:52.5pt;z-index:2516741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<v:fill opacity="0"/>
                  <v:textbox style="mso-next-textbox:#Text Box 34" inset="0,0,0,0">
                    <w:txbxContent>
                      <w:p w:rsidR="00DB70B8" w:rsidRDefault="00DB70B8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  <w:p w:rsidR="00DB70B8" w:rsidRPr="00476AC6" w:rsidRDefault="00DB70B8">
                        <w:pPr>
                          <w:jc w:val="center"/>
                          <w:rPr>
                            <w:rFonts w:ascii="Times New Roman" w:hAnsi="Times New Roman"/>
                            <w:b/>
                          </w:rPr>
                        </w:pPr>
                        <w:r w:rsidRPr="00476AC6">
                          <w:rPr>
                            <w:rFonts w:ascii="Times New Roman" w:hAnsi="Times New Roman"/>
                            <w:b/>
                            <w:bCs/>
                          </w:rPr>
                          <w:t>PLIEGO DE BASES Y CONDICIONES</w:t>
                        </w:r>
                        <w:r w:rsidRPr="00476AC6">
                          <w:rPr>
                            <w:rFonts w:ascii="Times New Roman" w:hAnsi="Times New Roman"/>
                            <w:b/>
                            <w:bCs/>
                          </w:rPr>
                          <w:br/>
                        </w:r>
                        <w:r w:rsidRPr="00476AC6">
                          <w:rPr>
                            <w:rFonts w:ascii="Times New Roman" w:hAnsi="Times New Roman"/>
                            <w:b/>
                            <w:bCs/>
                            <w:u w:val="single"/>
                          </w:rPr>
                          <w:t>CARATULA - CONVOCATORIA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476AC6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476AC6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542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732F7C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PROCURACION GENERAL</w:t>
            </w:r>
          </w:p>
        </w:tc>
      </w:tr>
      <w:tr w:rsidR="00B678C8" w:rsidTr="00476AC6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DB70B8" w:rsidRDefault="00945693" w:rsidP="006C373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70B8">
              <w:rPr>
                <w:rFonts w:ascii="Times New Roman" w:eastAsia="Arial" w:hAnsi="Times New Roman" w:cs="Times New Roman"/>
              </w:rPr>
              <w:t xml:space="preserve">CONTRATACION DIRECTA </w:t>
            </w: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DB70B8" w:rsidRDefault="00C66C68" w:rsidP="007F6E03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70B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N°</w:t>
            </w:r>
            <w:r w:rsidR="003A5E7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52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DB70B8" w:rsidRDefault="001C2E38" w:rsidP="00C5108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476AC6" w:rsidRDefault="00C5108C" w:rsidP="00847EEE">
            <w:pPr>
              <w:snapToGrid w:val="0"/>
              <w:ind w:right="-5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="001C2E38" w:rsidRPr="00476AC6">
              <w:rPr>
                <w:rFonts w:ascii="Times New Roman" w:hAnsi="Times New Roman" w:cs="Times New Roman"/>
                <w:b/>
                <w:bCs/>
              </w:rPr>
              <w:t>Ejercicio:</w:t>
            </w:r>
            <w:r w:rsidR="008709D9" w:rsidRPr="00476AC6">
              <w:rPr>
                <w:rFonts w:ascii="Times New Roman" w:hAnsi="Times New Roman" w:cs="Times New Roman"/>
                <w:b/>
                <w:bCs/>
              </w:rPr>
              <w:t xml:space="preserve"> 20</w:t>
            </w:r>
            <w:r w:rsidR="00C31C45" w:rsidRPr="00476AC6">
              <w:rPr>
                <w:rFonts w:ascii="Times New Roman" w:hAnsi="Times New Roman" w:cs="Times New Roman"/>
                <w:b/>
                <w:bCs/>
              </w:rPr>
              <w:t>2</w:t>
            </w:r>
            <w:r w:rsidR="00ED224F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 w:rsidP="00476AC6">
            <w:pPr>
              <w:snapToGrid w:val="0"/>
              <w:ind w:right="-397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476AC6" w:rsidRDefault="00F0697E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Art. 18 inc. 2, apartado L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) de la Ley 13</w:t>
            </w:r>
            <w:r w:rsidR="00582749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981</w:t>
            </w: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Reglamentada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por </w:t>
            </w:r>
            <w:proofErr w:type="spellStart"/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Dec</w:t>
            </w:r>
            <w:proofErr w:type="spellEnd"/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. </w:t>
            </w: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N° 59/19</w:t>
            </w:r>
            <w:r w:rsidR="00582749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</w:p>
        </w:tc>
      </w:tr>
      <w:tr w:rsidR="001C2E38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476AC6" w:rsidRDefault="001C2E38" w:rsidP="00DB70B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C12192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PG.SA</w:t>
            </w:r>
            <w:r w:rsidR="00C31C45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-</w:t>
            </w:r>
            <w:r w:rsidR="00DB70B8">
              <w:rPr>
                <w:rFonts w:ascii="Times New Roman" w:eastAsia="Arial" w:hAnsi="Times New Roman" w:cs="Times New Roman"/>
                <w:sz w:val="22"/>
                <w:szCs w:val="22"/>
              </w:rPr>
              <w:t>206-20</w:t>
            </w:r>
          </w:p>
        </w:tc>
      </w:tr>
      <w:tr w:rsidR="00B678C8" w:rsidTr="00476AC6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476AC6">
        <w:trPr>
          <w:cantSplit/>
          <w:trHeight w:val="315"/>
        </w:trPr>
        <w:tc>
          <w:tcPr>
            <w:tcW w:w="9649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Pr="00EC0398" w:rsidRDefault="00C31C45" w:rsidP="00476AC6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highlight w:val="red"/>
              </w:rPr>
            </w:pPr>
            <w:r w:rsidRPr="00476AC6">
              <w:rPr>
                <w:rFonts w:ascii="Times New Roman" w:hAnsi="Times New Roman" w:cs="Times New Roman"/>
                <w:color w:val="auto"/>
              </w:rPr>
              <w:t xml:space="preserve">Locación de </w:t>
            </w:r>
            <w:r w:rsidR="00732F7C" w:rsidRPr="00476AC6">
              <w:rPr>
                <w:rFonts w:ascii="Times New Roman" w:hAnsi="Times New Roman" w:cs="Times New Roman"/>
                <w:color w:val="auto"/>
              </w:rPr>
              <w:t>un inmueble</w:t>
            </w:r>
            <w:r w:rsidRPr="00476AC6">
              <w:rPr>
                <w:rFonts w:ascii="Times New Roman" w:hAnsi="Times New Roman" w:cs="Times New Roman"/>
                <w:color w:val="auto"/>
              </w:rPr>
              <w:t xml:space="preserve"> en la localidad </w:t>
            </w:r>
            <w:r w:rsidRPr="00EC0398">
              <w:rPr>
                <w:rFonts w:ascii="Times New Roman" w:hAnsi="Times New Roman" w:cs="Times New Roman"/>
                <w:color w:val="auto"/>
              </w:rPr>
              <w:t>de</w:t>
            </w:r>
            <w:r w:rsidR="009946EA" w:rsidRPr="00EC0398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DB70B8" w:rsidRPr="00EC0398">
              <w:rPr>
                <w:rFonts w:ascii="Times New Roman" w:hAnsi="Times New Roman" w:cs="Times New Roman"/>
                <w:color w:val="auto"/>
              </w:rPr>
              <w:t>San Isidro</w:t>
            </w:r>
            <w:r w:rsidR="00C66C68" w:rsidRPr="00EC0398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EC0398">
              <w:rPr>
                <w:rFonts w:ascii="Times New Roman" w:hAnsi="Times New Roman" w:cs="Times New Roman"/>
                <w:color w:val="auto"/>
              </w:rPr>
              <w:t>con destino</w:t>
            </w:r>
            <w:r w:rsidR="00DB70B8" w:rsidRPr="00EC0398">
              <w:rPr>
                <w:rFonts w:ascii="Times New Roman" w:hAnsi="Times New Roman" w:cs="Times New Roman"/>
                <w:color w:val="auto"/>
              </w:rPr>
              <w:t xml:space="preserve"> a la Fiscalía</w:t>
            </w:r>
            <w:r w:rsidR="00EC0398" w:rsidRPr="00EC0398">
              <w:rPr>
                <w:rFonts w:ascii="Times New Roman" w:hAnsi="Times New Roman" w:cs="Times New Roman"/>
                <w:color w:val="auto"/>
              </w:rPr>
              <w:t xml:space="preserve"> de Menores, CAV y ORAC, del</w:t>
            </w:r>
            <w:r w:rsidR="009946EA" w:rsidRPr="00EC0398">
              <w:rPr>
                <w:rFonts w:ascii="Times New Roman" w:hAnsi="Times New Roman" w:cs="Times New Roman"/>
                <w:color w:val="auto"/>
              </w:rPr>
              <w:t xml:space="preserve"> Departamento Judicial</w:t>
            </w:r>
            <w:r w:rsidR="00EC0398" w:rsidRPr="00EC0398">
              <w:rPr>
                <w:rFonts w:ascii="Times New Roman" w:hAnsi="Times New Roman" w:cs="Times New Roman"/>
                <w:color w:val="auto"/>
              </w:rPr>
              <w:t xml:space="preserve"> San Isidro</w:t>
            </w:r>
            <w:r w:rsidR="009946EA" w:rsidRPr="00EC0398">
              <w:rPr>
                <w:rFonts w:ascii="Times New Roman" w:hAnsi="Times New Roman" w:cs="Times New Roman"/>
                <w:color w:val="auto"/>
              </w:rPr>
              <w:t>.</w:t>
            </w:r>
            <w:r w:rsidR="0091163C" w:rsidRPr="00476AC6">
              <w:rPr>
                <w:rFonts w:ascii="Times New Roman" w:hAnsi="Times New Roman" w:cs="Times New Roman"/>
                <w:lang w:val="es-MX"/>
              </w:rPr>
              <w:t xml:space="preserve"> </w:t>
            </w:r>
            <w:r w:rsidR="00653815" w:rsidRPr="00476AC6">
              <w:rPr>
                <w:rFonts w:ascii="Times New Roman" w:hAnsi="Times New Roman" w:cs="Times New Roman"/>
              </w:rPr>
              <w:t>La locación ser</w:t>
            </w:r>
            <w:r w:rsidR="00C12192" w:rsidRPr="00476AC6">
              <w:rPr>
                <w:rFonts w:ascii="Times New Roman" w:hAnsi="Times New Roman" w:cs="Times New Roman"/>
              </w:rPr>
              <w:t>á por el término de treinta y seis (36</w:t>
            </w:r>
            <w:r w:rsidR="00653815" w:rsidRPr="00476AC6">
              <w:rPr>
                <w:rFonts w:ascii="Times New Roman" w:hAnsi="Times New Roman" w:cs="Times New Roman"/>
              </w:rPr>
              <w:t>) meses</w:t>
            </w:r>
            <w:r w:rsidR="007A54F0" w:rsidRPr="00476AC6">
              <w:rPr>
                <w:rFonts w:ascii="Times New Roman" w:hAnsi="Times New Roman" w:cs="Times New Roman"/>
              </w:rPr>
              <w:t>, con opción a prorroga</w:t>
            </w:r>
            <w:r w:rsidR="00C97754" w:rsidRPr="00476AC6">
              <w:rPr>
                <w:rFonts w:ascii="Times New Roman" w:hAnsi="Times New Roman" w:cs="Times New Roman"/>
              </w:rPr>
              <w:t xml:space="preserve"> por doce (12) meses más.</w:t>
            </w:r>
          </w:p>
          <w:p w:rsidR="00476AC6" w:rsidRDefault="00476AC6" w:rsidP="00476AC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  <w:p w:rsidR="00476AC6" w:rsidRPr="00476AC6" w:rsidRDefault="00476AC6" w:rsidP="00476AC6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B678C8" w:rsidTr="00476AC6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476AC6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476AC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76AC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476AC6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5539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110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476AC6">
        <w:trPr>
          <w:cantSplit/>
          <w:trHeight w:val="342"/>
        </w:trPr>
        <w:tc>
          <w:tcPr>
            <w:tcW w:w="5539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Pr="00476AC6" w:rsidRDefault="00AF7C0B" w:rsidP="00AF7C0B">
            <w:pPr>
              <w:snapToGrid w:val="0"/>
              <w:ind w:left="57" w:right="57"/>
              <w:rPr>
                <w:bCs/>
                <w:sz w:val="16"/>
                <w:szCs w:val="16"/>
              </w:rPr>
            </w:pPr>
          </w:p>
          <w:p w:rsidR="0057417D" w:rsidRPr="00476AC6" w:rsidRDefault="00AB086D" w:rsidP="00C66C68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EC0398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DELEGACIÓN DE ADMINISTRACIÓN DEL DEPARTAMENTO JUDICIAL </w:t>
            </w:r>
            <w:r w:rsidR="00EC0398" w:rsidRPr="00EC0398">
              <w:rPr>
                <w:rFonts w:ascii="Times New Roman" w:hAnsi="Times New Roman" w:cs="Times New Roman"/>
                <w:bCs/>
                <w:sz w:val="22"/>
                <w:szCs w:val="19"/>
              </w:rPr>
              <w:t>SAN ISIDRO, CALLE ITUZAINGÓ N° 256 DE SAN ISIDRO.</w:t>
            </w:r>
            <w:r w:rsidR="00EC0398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</w:t>
            </w:r>
          </w:p>
        </w:tc>
        <w:tc>
          <w:tcPr>
            <w:tcW w:w="4110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476AC6" w:rsidRDefault="00750AF8" w:rsidP="003A5E79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Hasta el</w:t>
            </w:r>
            <w:r w:rsidR="003A5E79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día </w:t>
            </w:r>
            <w:r w:rsidR="005374F9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23</w:t>
            </w:r>
            <w:r w:rsidR="009946EA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653815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de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5374F9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agosto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de</w:t>
            </w:r>
            <w:r w:rsidR="00F67169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202</w:t>
            </w:r>
            <w:r w:rsidR="00082EFB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3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a las </w:t>
            </w:r>
            <w:r w:rsidR="005374F9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10:00</w:t>
            </w:r>
            <w:r w:rsidR="003A5E79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653815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Hs.</w:t>
            </w:r>
          </w:p>
        </w:tc>
      </w:tr>
      <w:tr w:rsidR="001C2E38" w:rsidTr="00476AC6">
        <w:trPr>
          <w:trHeight w:val="621"/>
        </w:trPr>
        <w:tc>
          <w:tcPr>
            <w:tcW w:w="9649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476AC6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476AC6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5539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110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476AC6">
        <w:trPr>
          <w:cantSplit/>
          <w:trHeight w:val="342"/>
        </w:trPr>
        <w:tc>
          <w:tcPr>
            <w:tcW w:w="5539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7417D" w:rsidRDefault="0057417D" w:rsidP="00653815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lang w:val="es-ES"/>
              </w:rPr>
            </w:pPr>
          </w:p>
          <w:p w:rsidR="00476AC6" w:rsidRPr="00476AC6" w:rsidRDefault="00EC0398" w:rsidP="00C66C68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lang w:val="es-ES"/>
              </w:rPr>
            </w:pPr>
            <w:r w:rsidRPr="00EC0398">
              <w:rPr>
                <w:rFonts w:ascii="Times New Roman" w:hAnsi="Times New Roman" w:cs="Times New Roman"/>
                <w:bCs/>
                <w:sz w:val="22"/>
                <w:szCs w:val="19"/>
              </w:rPr>
              <w:t>DELEGACIÓN DE ADMINISTRACIÓN DEL DEPARTAMENTO JUDICIAL SAN ISIDRO, CALLE ITUZAINGÓ N° 256 DE SAN ISIDRO.</w:t>
            </w:r>
          </w:p>
        </w:tc>
        <w:tc>
          <w:tcPr>
            <w:tcW w:w="4110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082EFB" w:rsidP="003A5E79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  </w:t>
            </w:r>
            <w:r w:rsidR="005374F9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El día 23</w:t>
            </w:r>
            <w:r w:rsidR="00750AF8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de </w:t>
            </w:r>
            <w:r w:rsidR="005374F9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agosto</w:t>
            </w:r>
            <w:r w:rsidR="003A5E79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750AF8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de 2023</w:t>
            </w:r>
            <w:r w:rsidR="00704211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a las </w:t>
            </w:r>
            <w:r w:rsidR="005374F9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10:00</w:t>
            </w:r>
            <w:bookmarkStart w:id="0" w:name="_GoBack"/>
            <w:bookmarkEnd w:id="0"/>
            <w:r w:rsidR="00704211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Hs</w:t>
            </w:r>
            <w:r w:rsidR="00704211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</w:tr>
      <w:tr w:rsidR="00B678C8" w:rsidTr="00476AC6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476AC6">
        <w:trPr>
          <w:cantSplit/>
          <w:trHeight w:val="221"/>
        </w:trPr>
        <w:tc>
          <w:tcPr>
            <w:tcW w:w="96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/1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082EFB" w:rsidP="00ED224F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Pasada dicha hora no se</w:t>
            </w:r>
            <w:r w:rsidR="00B678C8"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admitirán nuevas  propuestas, aun cuando no  hubiera comenzado la apertura de los sobre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="00B678C8"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</w:p>
        </w:tc>
      </w:tr>
      <w:tr w:rsidR="00B678C8" w:rsidTr="00476AC6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104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1"/>
        <w:gridCol w:w="148"/>
        <w:gridCol w:w="129"/>
        <w:gridCol w:w="23"/>
        <w:gridCol w:w="29"/>
        <w:gridCol w:w="712"/>
        <w:gridCol w:w="361"/>
        <w:gridCol w:w="144"/>
        <w:gridCol w:w="32"/>
        <w:gridCol w:w="16"/>
        <w:gridCol w:w="167"/>
        <w:gridCol w:w="359"/>
        <w:gridCol w:w="557"/>
        <w:gridCol w:w="183"/>
        <w:gridCol w:w="1228"/>
        <w:gridCol w:w="29"/>
        <w:gridCol w:w="45"/>
        <w:gridCol w:w="18"/>
        <w:gridCol w:w="48"/>
        <w:gridCol w:w="253"/>
        <w:gridCol w:w="280"/>
        <w:gridCol w:w="69"/>
        <w:gridCol w:w="112"/>
        <w:gridCol w:w="102"/>
        <w:gridCol w:w="363"/>
        <w:gridCol w:w="180"/>
        <w:gridCol w:w="739"/>
        <w:gridCol w:w="330"/>
        <w:gridCol w:w="192"/>
        <w:gridCol w:w="181"/>
        <w:gridCol w:w="528"/>
        <w:gridCol w:w="10"/>
        <w:gridCol w:w="32"/>
        <w:gridCol w:w="139"/>
        <w:gridCol w:w="911"/>
        <w:gridCol w:w="84"/>
        <w:gridCol w:w="20"/>
        <w:gridCol w:w="116"/>
        <w:gridCol w:w="373"/>
        <w:gridCol w:w="30"/>
        <w:gridCol w:w="30"/>
        <w:gridCol w:w="79"/>
      </w:tblGrid>
      <w:tr w:rsidR="00AA02A0" w:rsidRPr="004477A4" w:rsidTr="00476AC6">
        <w:trPr>
          <w:gridAfter w:val="3"/>
          <w:wAfter w:w="129" w:type="dxa"/>
          <w:trHeight w:hRule="exact" w:val="901"/>
        </w:trPr>
        <w:tc>
          <w:tcPr>
            <w:tcW w:w="10363" w:type="dxa"/>
            <w:gridSpan w:val="39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  <w:p w:rsidR="00AA02A0" w:rsidRPr="004477A4" w:rsidRDefault="005374F9" w:rsidP="006D48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16" o:spid="_x0000_s1027" type="#_x0000_t202" style="position:absolute;margin-left:-2.9pt;margin-top:3.7pt;width:535.75pt;height:86.2pt;z-index:25173145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<v:fill opacity="0"/>
                  <v:textbox style="mso-next-textbox:#Text Box 16" inset="0,0,0,0">
                    <w:txbxContent>
                      <w:p w:rsidR="00DB70B8" w:rsidRPr="004477A4" w:rsidRDefault="00DB70B8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A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PERSONAS FÍSICAS TITULARES DE DOMINIO</w:t>
                        </w:r>
                      </w:p>
                      <w:p w:rsidR="00DB70B8" w:rsidRPr="004477A4" w:rsidRDefault="00DB70B8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DECLARACION JURADA</w:t>
                        </w:r>
                      </w:p>
                    </w:txbxContent>
                  </v:textbox>
                </v:shape>
              </w:pict>
            </w: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</w:tcBorders>
            <w:shd w:val="clear" w:color="auto" w:fill="auto"/>
          </w:tcPr>
          <w:p w:rsidR="00AA02A0" w:rsidRPr="004477A4" w:rsidRDefault="005374F9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line id="Line 84" o:spid="_x0000_s1056" style="position:absolute;flip:x;z-index:251744768;visibility:visible;mso-position-horizontal-relative:text;mso-position-vertical-relative:text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<v:stroke joinstyle="miter"/>
                </v:line>
              </w:pict>
            </w: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4477A4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u w:val="single"/>
              </w:rPr>
            </w:pPr>
            <w:r w:rsidRPr="004477A4">
              <w:rPr>
                <w:rFonts w:ascii="Times New Roman" w:hAnsi="Times New Roman" w:cs="Times New Roman"/>
                <w:b w:val="0"/>
                <w:u w:val="single"/>
              </w:rPr>
              <w:t>1)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43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10"/>
        </w:trPr>
        <w:tc>
          <w:tcPr>
            <w:tcW w:w="21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374F9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4" o:spid="_x0000_s1028" type="#_x0000_t202" style="position:absolute;margin-left:39.75pt;margin-top:.75pt;width:6.9pt;height:14.4pt;z-index:25172940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4" inset="0,0,0,0">
                    <w:txbxContent>
                      <w:p w:rsidR="00DB70B8" w:rsidRDefault="00DB70B8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6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5374F9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0" o:spid="_x0000_s1029" type="#_x0000_t202" style="position:absolute;left:0;text-align:left;margin-left:39.75pt;margin-top:.75pt;width:6.9pt;height:14.4pt;z-index:25172531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0" inset="0,0,0,0">
                    <w:txbxContent>
                      <w:p w:rsidR="00DB70B8" w:rsidRDefault="00DB70B8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82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374F9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5" o:spid="_x0000_s1030" type="#_x0000_t202" style="position:absolute;margin-left:39.75pt;margin-top:.75pt;width:6.9pt;height:14.4pt;z-index:25173043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5" inset="0,0,0,0">
                    <w:txbxContent>
                      <w:p w:rsidR="00DB70B8" w:rsidRDefault="00DB70B8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54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79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79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710" w:type="dxa"/>
            <w:gridSpan w:val="1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93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12"/>
        </w:trPr>
        <w:tc>
          <w:tcPr>
            <w:tcW w:w="287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4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05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93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  <w:r w:rsidRPr="008474ED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342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8474ED" w:rsidRDefault="005374F9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3" o:spid="_x0000_s1031" type="#_x0000_t202" style="position:absolute;margin-left:39.75pt;margin-top:.75pt;width:6.9pt;height:14.4pt;z-index:25172838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<v:fill opacity="0"/>
                  <v:textbox style="mso-next-textbox:#Text Box 13" inset="0,0,0,0">
                    <w:txbxContent>
                      <w:p w:rsidR="00DB70B8" w:rsidRDefault="00DB70B8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4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484" w:type="dxa"/>
            <w:gridSpan w:val="1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44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374F9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1" o:spid="_x0000_s1032" type="#_x0000_t202" style="position:absolute;margin-left:39.75pt;margin-top:.75pt;width:6.9pt;height:14.4pt;z-index:25172633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1" inset="0,0,0,0">
                    <w:txbxContent>
                      <w:p w:rsidR="00DB70B8" w:rsidRDefault="00DB70B8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397"/>
        </w:trPr>
        <w:tc>
          <w:tcPr>
            <w:tcW w:w="1392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668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374F9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2" o:spid="_x0000_s1033" type="#_x0000_t202" style="position:absolute;margin-left:39.75pt;margin-top:.75pt;width:6.9pt;height:14.4pt;z-index:25172736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<v:fill opacity="0"/>
                  <v:textbox style="mso-next-textbox:#Text Box 12" inset="0,0,0,0">
                    <w:txbxContent>
                      <w:p w:rsidR="00DB70B8" w:rsidRDefault="00DB70B8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6162" w:type="dxa"/>
            <w:gridSpan w:val="2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apartado III del Decreto N° 59/19</w:t>
            </w:r>
          </w:p>
        </w:tc>
        <w:tc>
          <w:tcPr>
            <w:tcW w:w="18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8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97"/>
        </w:trPr>
        <w:tc>
          <w:tcPr>
            <w:tcW w:w="3977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71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76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374F9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8" o:spid="_x0000_s1034" type="#_x0000_t202" style="position:absolute;margin-left:39.75pt;margin-top:.75pt;width:6.9pt;height:14.4pt;z-index:25173248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8" inset="0,0,0,0">
                    <w:txbxContent>
                      <w:p w:rsidR="00DB70B8" w:rsidRDefault="00DB70B8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082EFB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8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44" w:type="dxa"/>
            <w:gridSpan w:val="26"/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76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tabs>
                <w:tab w:val="right" w:pos="5973"/>
              </w:tabs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FC2D01" w:rsidRPr="008474ED" w:rsidTr="00476AC6">
        <w:trPr>
          <w:gridAfter w:val="3"/>
          <w:wAfter w:w="129" w:type="dxa"/>
          <w:trHeight w:val="276"/>
        </w:trPr>
        <w:tc>
          <w:tcPr>
            <w:tcW w:w="2710" w:type="dxa"/>
            <w:gridSpan w:val="10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FC2D01" w:rsidRPr="008474ED" w:rsidRDefault="00FC2D01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tcBorders>
              <w:left w:val="nil"/>
            </w:tcBorders>
            <w:shd w:val="clear" w:color="auto" w:fill="auto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2)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43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366"/>
        </w:trPr>
        <w:tc>
          <w:tcPr>
            <w:tcW w:w="21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374F9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9" o:spid="_x0000_s1035" type="#_x0000_t202" style="position:absolute;margin-left:39.75pt;margin-top:.75pt;width:6.9pt;height:14.4pt;z-index:25173350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9" inset="0,0,0,0">
                    <w:txbxContent>
                      <w:p w:rsidR="00DB70B8" w:rsidRDefault="00DB70B8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464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5374F9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20" o:spid="_x0000_s1036" type="#_x0000_t202" style="position:absolute;margin-left:39.75pt;margin-top:.75pt;width:6.9pt;height:14.4pt;z-index:25173452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0" inset="0,0,0,0">
                    <w:txbxContent>
                      <w:p w:rsidR="00DB70B8" w:rsidRDefault="00DB70B8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415" w:type="dxa"/>
            <w:gridSpan w:val="1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374F9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21" o:spid="_x0000_s1037" type="#_x0000_t202" style="position:absolute;margin-left:39.75pt;margin-top:.75pt;width:6.9pt;height:14.4pt;z-index:25173555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1" inset="0,0,0,0">
                    <w:txbxContent>
                      <w:p w:rsidR="00DB70B8" w:rsidRDefault="00DB70B8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03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65" w:type="dxa"/>
            <w:gridSpan w:val="2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01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94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562"/>
        </w:trPr>
        <w:tc>
          <w:tcPr>
            <w:tcW w:w="287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4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155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481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5374F9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85" o:spid="_x0000_s1038" type="#_x0000_t202" style="position:absolute;margin-left:39.75pt;margin-top:.75pt;width:6.9pt;height:14.4pt;z-index:25174681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85" inset="0,0,0,0">
                    <w:txbxContent>
                      <w:p w:rsidR="00DB70B8" w:rsidRDefault="00DB70B8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DB70B8" w:rsidRDefault="00DB70B8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DB70B8" w:rsidRDefault="00DB70B8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127" w:type="dxa"/>
            <w:gridSpan w:val="2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5374F9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8" o:spid="_x0000_s1039" type="#_x0000_t202" style="position:absolute;margin-left:39.75pt;margin-top:.75pt;width:6.9pt;height:14.4pt;z-index:25174579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68" inset="0,0,0,0">
                    <w:txbxContent>
                      <w:p w:rsidR="00DB70B8" w:rsidRDefault="00DB70B8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415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3931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2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374F9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9" o:spid="_x0000_s1040" type="#_x0000_t202" style="position:absolute;margin-left:39.75pt;margin-top:.75pt;width:6.9pt;height:14.4pt;z-index:25173657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69" inset="0,0,0,0">
                    <w:txbxContent>
                      <w:p w:rsidR="00DB70B8" w:rsidRDefault="00DB70B8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6525" w:type="dxa"/>
            <w:gridSpan w:val="2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6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2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8"/>
        </w:trPr>
        <w:tc>
          <w:tcPr>
            <w:tcW w:w="3794" w:type="dxa"/>
            <w:gridSpan w:val="1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89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239" w:type="dxa"/>
            <w:gridSpan w:val="12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476AC6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C1219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44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2239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1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374F9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70" o:spid="_x0000_s1041" type="#_x0000_t202" style="position:absolute;margin-left:39.75pt;margin-top:.75pt;width:6.9pt;height:14.4pt;z-index:25173760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0" inset="0,0,0,0">
                    <w:txbxContent>
                      <w:p w:rsidR="00DB70B8" w:rsidRDefault="00DB70B8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3)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508"/>
        </w:trPr>
        <w:tc>
          <w:tcPr>
            <w:tcW w:w="2157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701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374F9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2" o:spid="_x0000_s1042" type="#_x0000_t202" style="position:absolute;margin-left:39.75pt;margin-top:.75pt;width:6.9pt;height:14.4pt;z-index:25173862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72" inset="0,0,0,0">
                    <w:txbxContent>
                      <w:p w:rsidR="00DB70B8" w:rsidRDefault="00DB70B8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464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5374F9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73" o:spid="_x0000_s1043" type="#_x0000_t202" style="position:absolute;margin-left:39.75pt;margin-top:.75pt;width:6.9pt;height:14.4pt;z-index:25173964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3" inset="0,0,0,0">
                    <w:txbxContent>
                      <w:p w:rsidR="00DB70B8" w:rsidRDefault="00DB70B8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41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374F9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5" o:spid="_x0000_s1044" type="#_x0000_t202" style="position:absolute;margin-left:39.75pt;margin-top:.75pt;width:6.9pt;height:14.4pt;z-index:25174067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5" inset="0,0,0,0">
                    <w:txbxContent>
                      <w:p w:rsidR="00DB70B8" w:rsidRDefault="00DB70B8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18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6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16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83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4"/>
        </w:trPr>
        <w:tc>
          <w:tcPr>
            <w:tcW w:w="2877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11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174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368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12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374F9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6" o:spid="_x0000_s1045" type="#_x0000_t202" style="position:absolute;margin-left:39.75pt;margin-top:.75pt;width:6.9pt;height:14.4pt;z-index:25174169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6" inset="0,0,0,0">
                    <w:txbxContent>
                      <w:p w:rsidR="00DB70B8" w:rsidRDefault="00DB70B8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84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23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4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374F9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7" o:spid="_x0000_s1046" type="#_x0000_t202" style="position:absolute;margin-left:39.75pt;margin-top:.75pt;width:6.9pt;height:14.4pt;z-index:25174272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7" inset="0,0,0,0">
                    <w:txbxContent>
                      <w:p w:rsidR="00DB70B8" w:rsidRDefault="00DB70B8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84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1"/>
        </w:trPr>
        <w:tc>
          <w:tcPr>
            <w:tcW w:w="6705" w:type="dxa"/>
            <w:gridSpan w:val="2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1300/16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8"/>
        </w:trPr>
        <w:tc>
          <w:tcPr>
            <w:tcW w:w="3977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16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18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4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383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72264A" w:rsidRPr="008474ED" w:rsidTr="007373CC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72264A" w:rsidRPr="008474ED" w:rsidRDefault="0072264A" w:rsidP="005374F9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6F3FA5" w:rsidRPr="008474ED" w:rsidRDefault="006F3FA5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4477A4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Pr="004477A4" w:rsidRDefault="005374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2" o:spid="_x0000_s1048" type="#_x0000_t202" style="position:absolute;margin-left:6.15pt;margin-top:6.65pt;width:485.25pt;height:60.8pt;z-index:25164134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<v:fill opacity="0"/>
                  <v:textbox inset="0,0,0,0">
                    <w:txbxContent>
                      <w:p w:rsidR="00DB70B8" w:rsidRPr="00FC2D01" w:rsidRDefault="00DB70B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B</w:t>
                        </w:r>
                      </w:p>
                      <w:p w:rsidR="00DB70B8" w:rsidRPr="00FC2D01" w:rsidRDefault="00DB70B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DB70B8" w:rsidRPr="00FC2D01" w:rsidRDefault="00DB70B8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PERSONAS JURIDICAS - DECLARACION JURADA</w:t>
                        </w:r>
                      </w:p>
                    </w:txbxContent>
                  </v:textbox>
                </v:shape>
              </w:pict>
            </w:r>
          </w:p>
          <w:p w:rsidR="001C2E38" w:rsidRPr="004477A4" w:rsidRDefault="001C2E38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4477A4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Pr="004477A4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C2E38" w:rsidRPr="006D4830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Pr="006D4830" w:rsidRDefault="0066364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Nómina</w:t>
            </w:r>
            <w:r w:rsidR="001C2E38"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6D4830" w:rsidRPr="004477A4" w:rsidTr="006D4830">
        <w:trPr>
          <w:trHeight w:hRule="exact" w:val="73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ab/>
            </w: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</w:tc>
      </w:tr>
      <w:tr w:rsidR="006D4830" w:rsidRPr="004477A4" w:rsidTr="006D483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5374F9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9" o:spid="_x0000_s1140" type="#_x0000_t202" style="position:absolute;left:0;text-align:left;margin-left:5.8pt;margin-top:24.4pt;width:473.25pt;height:62.15pt;z-index:2517488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<v:fill opacity="0"/>
                  <v:textbox inset="0,0,0,0">
                    <w:txbxContent>
                      <w:p w:rsidR="00DB70B8" w:rsidRPr="004477A4" w:rsidRDefault="00DB70B8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C</w:t>
                        </w:r>
                      </w:p>
                      <w:p w:rsidR="00DB70B8" w:rsidRPr="004477A4" w:rsidRDefault="00DB70B8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DB70B8" w:rsidRPr="004477A4" w:rsidRDefault="00DB70B8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APODERADOS - DECLARACION JURADA</w:t>
                        </w:r>
                      </w:p>
                      <w:p w:rsidR="00DB70B8" w:rsidRPr="004477A4" w:rsidRDefault="00DB70B8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DB70B8" w:rsidRDefault="00DB70B8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DB70B8" w:rsidRDefault="00DB70B8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DB70B8" w:rsidRDefault="00DB70B8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DB70B8" w:rsidRDefault="00DB70B8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DB70B8" w:rsidRDefault="00DB70B8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DB70B8" w:rsidRDefault="00DB70B8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DB70B8" w:rsidRDefault="00DB70B8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DB70B8" w:rsidRDefault="00DB70B8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DB70B8" w:rsidRDefault="00DB70B8" w:rsidP="006D4830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D4830"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:rsidTr="006D483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:rsidTr="006D483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FC2D01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  Poderdante </w:t>
            </w:r>
            <w:proofErr w:type="spell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ó</w:t>
            </w:r>
            <w:proofErr w:type="spellEnd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FC2D01" w:rsidRDefault="00FC2D01">
      <w:pPr>
        <w:sectPr w:rsidR="00FC2D01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5374F9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w:pict>
                <v:shape id="Text Box 3" o:spid="_x0000_s1050" type="#_x0000_t202" style="position:absolute;left:0;text-align:left;margin-left:13.25pt;margin-top:12.5pt;width:463.5pt;height:90.3pt;z-index:25171712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<v:fill opacity="0"/>
                  <v:textbox inset="0,0,0,0">
                    <w:txbxContent>
                      <w:p w:rsidR="00DB70B8" w:rsidRPr="004477A4" w:rsidRDefault="00DB70B8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D</w:t>
                        </w:r>
                      </w:p>
                      <w:p w:rsidR="00DB70B8" w:rsidRPr="004477A4" w:rsidRDefault="00DB70B8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DB70B8" w:rsidRPr="004477A4" w:rsidRDefault="00DB70B8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REPRESENTANTES JUDICIALES- DECLARACION JURADA</w:t>
                        </w:r>
                      </w:p>
                      <w:p w:rsidR="00DB70B8" w:rsidRDefault="00DB70B8"/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5374F9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2" o:spid="_x0000_s1051" type="#_x0000_t202" style="position:absolute;margin-left:39.75pt;margin-top:.75pt;width:6.9pt;height:14.4pt;z-index:25171814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DB70B8" w:rsidRDefault="00DB70B8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5374F9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3" o:spid="_x0000_s1052" type="#_x0000_t202" style="position:absolute;margin-left:39.75pt;margin-top:.75pt;width:6.9pt;height:14.4pt;z-index:25171916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DB70B8" w:rsidRDefault="00DB70B8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9"/>
        <w:gridCol w:w="235"/>
        <w:gridCol w:w="169"/>
        <w:gridCol w:w="361"/>
        <w:gridCol w:w="971"/>
        <w:gridCol w:w="1906"/>
        <w:gridCol w:w="536"/>
        <w:gridCol w:w="593"/>
        <w:gridCol w:w="306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5374F9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pict>
                <v:shape id="Text Box 4" o:spid="_x0000_s1053" type="#_x0000_t202" style="position:absolute;left:0;text-align:left;margin-left:53.8pt;margin-top:6.45pt;width:421.65pt;height:47.75pt;z-index:251721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<v:fill opacity="0"/>
                  <v:textbox inset="0,0,0,0">
                    <w:txbxContent>
                      <w:p w:rsidR="00DB70B8" w:rsidRPr="004477A4" w:rsidRDefault="00DB70B8" w:rsidP="00E07F58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E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DATOS DEL INMUEBLE- DECLARACIÓN JURADA</w:t>
                        </w:r>
                      </w:p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6D4830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="00E07F58"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CALLE:</w:t>
            </w:r>
          </w:p>
        </w:tc>
        <w:tc>
          <w:tcPr>
            <w:tcW w:w="4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5374F9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7" o:spid="_x0000_s1054" type="#_x0000_t202" style="position:absolute;margin-left:39.75pt;margin-top:.75pt;width:6.9pt;height:14.4pt;z-index:25172224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DB70B8" w:rsidRDefault="00DB70B8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 :</w:t>
            </w:r>
          </w:p>
        </w:tc>
        <w:tc>
          <w:tcPr>
            <w:tcW w:w="3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5374F9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9" o:spid="_x0000_s1055" type="#_x0000_t202" style="position:absolute;margin-left:39.75pt;margin-top:.75pt;width:6.9pt;height:14.4pt;z-index:2517232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DB70B8" w:rsidRDefault="00DB70B8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PARTIDO: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E07F58" w:rsidRPr="004477A4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6A4A53" w:rsidRPr="004477A4" w:rsidRDefault="006A4A53" w:rsidP="006A4A53">
      <w:pPr>
        <w:rPr>
          <w:rFonts w:ascii="Times New Roman" w:hAnsi="Times New Roman" w:cs="Times New Roman"/>
        </w:rPr>
      </w:pPr>
    </w:p>
    <w:p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6D4830" w:rsidRDefault="006D483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802934" w:rsidRPr="004477A4" w:rsidRDefault="00802934" w:rsidP="00393F1D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4477A4">
        <w:rPr>
          <w:rFonts w:ascii="Times New Roman" w:hAnsi="Times New Roman" w:cs="Times New Roman"/>
          <w:b/>
          <w:u w:val="single"/>
          <w:lang w:val="es-ES" w:eastAsia="es-ES"/>
        </w:rPr>
        <w:t>ANEXO F</w:t>
      </w: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4477A4">
        <w:rPr>
          <w:rFonts w:ascii="Times New Roman" w:hAnsi="Times New Roman" w:cs="Times New Roman"/>
          <w:b/>
          <w:lang w:val="es-ES" w:eastAsia="es-ES"/>
        </w:rPr>
        <w:t xml:space="preserve">DECLARACIÓN JURADA </w:t>
      </w:r>
      <w:r w:rsidR="00CA1DAD" w:rsidRPr="004477A4">
        <w:rPr>
          <w:rFonts w:ascii="Times New Roman" w:hAnsi="Times New Roman" w:cs="Times New Roman"/>
          <w:b/>
          <w:lang w:val="es-ES" w:eastAsia="es-ES"/>
        </w:rPr>
        <w:t>APTITUD</w:t>
      </w:r>
      <w:r w:rsidRPr="004477A4">
        <w:rPr>
          <w:rFonts w:ascii="Times New Roman" w:hAnsi="Times New Roman" w:cs="Times New Roman"/>
          <w:b/>
          <w:lang w:val="es-ES" w:eastAsia="es-ES"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CUIT N°………………………..</w:t>
      </w:r>
      <w:r w:rsidR="00802934" w:rsidRPr="00E34D18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; Sr.</w:t>
      </w:r>
      <w:r w:rsidR="007373CC" w:rsidRPr="00E34D18">
        <w:rPr>
          <w:rFonts w:ascii="Times New Roman" w:hAnsi="Times New Roman" w:cs="Times New Roman"/>
        </w:rPr>
        <w:t>………………………………………………..,</w:t>
      </w:r>
      <w:r w:rsidR="007373CC">
        <w:rPr>
          <w:rFonts w:ascii="Times New Roman" w:hAnsi="Times New Roman" w:cs="Times New Roman"/>
        </w:rPr>
        <w:t xml:space="preserve"> </w:t>
      </w:r>
      <w:r w:rsidR="007373CC" w:rsidRPr="00E34D18">
        <w:rPr>
          <w:rFonts w:ascii="Times New Roman" w:hAnsi="Times New Roman" w:cs="Times New Roman"/>
        </w:rPr>
        <w:t xml:space="preserve">CUIT N°……………………………, </w:t>
      </w:r>
      <w:r w:rsidR="00802934" w:rsidRPr="00E34D18">
        <w:rPr>
          <w:rFonts w:ascii="Times New Roman" w:hAnsi="Times New Roman" w:cs="Times New Roman"/>
        </w:rPr>
        <w:t>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="007373CC">
        <w:rPr>
          <w:rFonts w:ascii="Times New Roman" w:hAnsi="Times New Roman" w:cs="Times New Roman"/>
        </w:rPr>
        <w:t xml:space="preserve"> (Art. 6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 xml:space="preserve">Art. </w:t>
      </w:r>
      <w:r w:rsidR="007373CC">
        <w:rPr>
          <w:rFonts w:ascii="Times New Roman" w:hAnsi="Times New Roman" w:cs="Times New Roman"/>
        </w:rPr>
        <w:t>7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 xml:space="preserve">N° </w:t>
      </w:r>
      <w:r w:rsidR="00F0697E">
        <w:rPr>
          <w:rFonts w:ascii="Times New Roman" w:hAnsi="Times New Roman" w:cs="Times New Roman"/>
        </w:rPr>
        <w:t>59/19</w:t>
      </w:r>
      <w:r w:rsidR="002714A7" w:rsidRPr="002714A7">
        <w:rPr>
          <w:rFonts w:ascii="Times New Roman" w:hAnsi="Times New Roman" w:cs="Times New Roman"/>
        </w:rPr>
        <w:t xml:space="preserve">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DE32A6" w:rsidRDefault="00DE32A6" w:rsidP="00DE32A6">
      <w:pPr>
        <w:widowControl/>
        <w:suppressAutoHyphens w:val="0"/>
        <w:autoSpaceDE/>
      </w:pPr>
    </w:p>
    <w:p w:rsidR="00DE32A6" w:rsidRDefault="00DE32A6" w:rsidP="00DE32A6">
      <w:pPr>
        <w:widowControl/>
        <w:suppressAutoHyphens w:val="0"/>
        <w:autoSpaceDE/>
      </w:pPr>
    </w:p>
    <w:p w:rsidR="008709D9" w:rsidRPr="001652F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1652FF">
        <w:rPr>
          <w:rFonts w:ascii="Times New Roman" w:hAnsi="Times New Roman" w:cs="Times New Roman"/>
          <w:b/>
          <w:u w:val="single"/>
          <w:lang w:val="es-ES" w:eastAsia="es-ES"/>
        </w:rPr>
        <w:t>ANEXO G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98506F">
        <w:rPr>
          <w:rFonts w:ascii="Times New Roman" w:hAnsi="Times New Roman" w:cs="Times New Roman"/>
          <w:b/>
          <w:lang w:val="es-ES" w:eastAsia="es-ES"/>
        </w:rPr>
        <w:t>DECLARACIÓN JURADA DE APTITUD PARA CONTRATAR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</w:t>
      </w:r>
      <w:proofErr w:type="spellStart"/>
      <w:r w:rsidRPr="0098506F">
        <w:rPr>
          <w:rFonts w:ascii="Times New Roman" w:hAnsi="Times New Roman" w:cs="Times New Roman"/>
          <w:lang w:val="es-ES" w:eastAsia="es-ES"/>
        </w:rPr>
        <w:t>Conte</w:t>
      </w:r>
      <w:proofErr w:type="spellEnd"/>
      <w:r w:rsidRPr="0098506F">
        <w:rPr>
          <w:rFonts w:ascii="Times New Roman" w:hAnsi="Times New Roman" w:cs="Times New Roman"/>
          <w:lang w:val="es-ES" w:eastAsia="es-ES"/>
        </w:rPr>
        <w:t xml:space="preserve">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 xml:space="preserve">iii) </w:t>
      </w:r>
      <w:proofErr w:type="gramStart"/>
      <w:r w:rsidRPr="0098506F">
        <w:rPr>
          <w:rFonts w:ascii="Times New Roman" w:hAnsi="Times New Roman" w:cs="Times New Roman"/>
          <w:lang w:val="es-ES" w:eastAsia="es-ES"/>
        </w:rPr>
        <w:t>aprobación</w:t>
      </w:r>
      <w:proofErr w:type="gramEnd"/>
      <w:r w:rsidRPr="0098506F">
        <w:rPr>
          <w:rFonts w:ascii="Times New Roman" w:hAnsi="Times New Roman" w:cs="Times New Roman"/>
          <w:lang w:val="es-ES" w:eastAsia="es-ES"/>
        </w:rPr>
        <w:t xml:space="preserve">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8709D9" w:rsidRDefault="00151F12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B. Machado</w:t>
      </w:r>
      <w:r w:rsidR="00D944FD"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J</w:t>
      </w:r>
      <w:r w:rsidR="008709D9">
        <w:rPr>
          <w:rFonts w:ascii="Times New Roman" w:hAnsi="Times New Roman" w:cs="Times New Roman"/>
          <w:lang w:val="es-ES" w:eastAsia="es-ES"/>
        </w:rPr>
        <w:t>efe de</w:t>
      </w:r>
      <w:r w:rsidR="00D944FD"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630F54" w:rsidRPr="00630F54" w:rsidRDefault="00630F54" w:rsidP="00630F54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Mariana Fortunato – Subjefe Interino del Departamento de Locaciones de Inmuebles y Gestión de Seguros.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(ii) </w:t>
      </w:r>
      <w:proofErr w:type="gramStart"/>
      <w:r>
        <w:rPr>
          <w:rFonts w:ascii="Times New Roman" w:hAnsi="Times New Roman" w:cs="Times New Roman"/>
          <w:lang w:val="es-ES" w:eastAsia="es-ES"/>
        </w:rPr>
        <w:t>elaboración</w:t>
      </w:r>
      <w:proofErr w:type="gramEnd"/>
      <w:r>
        <w:rPr>
          <w:rFonts w:ascii="Times New Roman" w:hAnsi="Times New Roman" w:cs="Times New Roman"/>
          <w:lang w:val="es-ES" w:eastAsia="es-ES"/>
        </w:rPr>
        <w:t xml:space="preserve"> del Pliego de Bases y Condiciones Particulares; </w:t>
      </w:r>
      <w:r w:rsidR="00D944FD"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 w:rsidR="00D944FD"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="00D944FD"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 w:rsidR="00D944FD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Comisión de </w:t>
      </w:r>
      <w:proofErr w:type="spellStart"/>
      <w:r>
        <w:rPr>
          <w:rFonts w:ascii="Times New Roman" w:hAnsi="Times New Roman" w:cs="Times New Roman"/>
          <w:u w:val="single"/>
          <w:lang w:val="es-ES" w:eastAsia="es-ES"/>
        </w:rPr>
        <w:t>Preadjudicación</w:t>
      </w:r>
      <w:proofErr w:type="spellEnd"/>
      <w:r>
        <w:rPr>
          <w:rFonts w:ascii="Times New Roman" w:hAnsi="Times New Roman" w:cs="Times New Roman"/>
          <w:u w:val="single"/>
          <w:lang w:val="es-ES" w:eastAsia="es-ES"/>
        </w:rPr>
        <w:t>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r w:rsidR="0066364E">
        <w:rPr>
          <w:rFonts w:ascii="Times New Roman" w:hAnsi="Times New Roman" w:cs="Times New Roman"/>
          <w:lang w:val="es-ES" w:eastAsia="es-ES"/>
        </w:rPr>
        <w:t xml:space="preserve">Benítez 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:rsidR="008709D9" w:rsidRDefault="00C46894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</w:t>
      </w:r>
      <w:r w:rsidR="008709D9">
        <w:rPr>
          <w:rFonts w:ascii="Times New Roman" w:hAnsi="Times New Roman" w:cs="Times New Roman"/>
          <w:lang w:val="es-ES" w:eastAsia="es-ES" w:bidi="es-ES"/>
        </w:rPr>
        <w:t>i) elevación de requerimiento de contratación)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(ii) elaboraci</w:t>
      </w:r>
      <w:r w:rsidR="00C46894">
        <w:rPr>
          <w:rFonts w:ascii="Times New Roman" w:hAnsi="Times New Roman" w:cs="Times New Roman"/>
          <w:lang w:val="es-ES" w:eastAsia="es-ES" w:bidi="es-ES"/>
        </w:rPr>
        <w:t>ón de especificaciones técnicas</w:t>
      </w:r>
      <w:r>
        <w:rPr>
          <w:rFonts w:ascii="Times New Roman" w:hAnsi="Times New Roman" w:cs="Times New Roman"/>
          <w:lang w:val="es-ES" w:eastAsia="es-ES" w:bidi="es-ES"/>
        </w:rPr>
        <w:t>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falsedad de los datos así como también toda documentación acompañada implica la pérdida de la garantía y la suspensión del oferente en el Registro de Proveedores y Licitadores por el plazo máximo previsto en la reglamentación de la Ley N° 13.981.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Plata,………….. </w:t>
      </w:r>
      <w:proofErr w:type="gramStart"/>
      <w:r>
        <w:rPr>
          <w:rFonts w:ascii="Times New Roman" w:hAnsi="Times New Roman" w:cs="Times New Roman"/>
          <w:lang w:val="es-ES" w:eastAsia="es-ES"/>
        </w:rPr>
        <w:t>de</w:t>
      </w:r>
      <w:proofErr w:type="gramEnd"/>
      <w:r>
        <w:rPr>
          <w:rFonts w:ascii="Times New Roman" w:hAnsi="Times New Roman" w:cs="Times New Roman"/>
          <w:lang w:val="es-ES" w:eastAsia="es-ES"/>
        </w:rPr>
        <w:t xml:space="preserve"> ……………………………de……………………………</w:t>
      </w:r>
    </w:p>
    <w:p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:rsidR="00DE32A6" w:rsidRDefault="00DE32A6" w:rsidP="00DE32A6">
      <w:pPr>
        <w:widowControl/>
        <w:suppressAutoHyphens w:val="0"/>
        <w:autoSpaceDE/>
      </w:pPr>
    </w:p>
    <w:p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B678C8" w:rsidRDefault="00B678C8" w:rsidP="00BD02F6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C31C45" w:rsidRPr="0062313A" w:rsidTr="00732F7C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:rsidR="00C31C45" w:rsidRPr="00FC2D01" w:rsidRDefault="00C31C45" w:rsidP="00732F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  <w:r w:rsidR="007C36DC"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C31C45" w:rsidRPr="0062313A" w:rsidRDefault="00C31C45" w:rsidP="00732F7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91163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7D2958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52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847EEE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hAnsi="Times New Roman" w:cs="Times New Roman"/>
                <w:b/>
                <w:sz w:val="23"/>
                <w:szCs w:val="23"/>
              </w:rPr>
              <w:t>202</w:t>
            </w:r>
            <w:r w:rsidR="00ED224F">
              <w:rPr>
                <w:rFonts w:ascii="Times New Roman" w:hAnsi="Times New Roman" w:cs="Times New Roman"/>
                <w:b/>
                <w:sz w:val="23"/>
                <w:szCs w:val="23"/>
              </w:rPr>
              <w:t>3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C66C68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 w:rsidRPr="00A225E9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PG.SA-</w:t>
            </w:r>
            <w:r w:rsidR="00A225E9" w:rsidRPr="00A225E9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206-20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7C36DC" w:rsidRPr="00FC2D01">
              <w:rPr>
                <w:rFonts w:ascii="Times New Roman" w:hAnsi="Times New Roman" w:cs="Times New Roman"/>
                <w:sz w:val="22"/>
                <w:szCs w:val="22"/>
              </w:rPr>
              <w:t>Calle 50 Nº 889/91 piso 2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7C36DC" w:rsidRPr="00FC2D01" w:rsidTr="007C36DC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7C36DC" w:rsidRPr="00FC2D01" w:rsidRDefault="007C36DC" w:rsidP="007C36DC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del inmueble cuyos datos se consignan en el ANEXO E, la suma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mensual inicial de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Pesos</w:t>
                  </w:r>
                  <w:proofErr w:type="gramStart"/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.................................(</w:t>
                  </w:r>
                  <w:proofErr w:type="gramEnd"/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$.........................................)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                  L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o que hace un total por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treinta y seis meses de PESOS</w:t>
                  </w:r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………………………………..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…………………………………………………………………….($......................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.......)</w:t>
                  </w:r>
                </w:p>
              </w:tc>
            </w:tr>
            <w:tr w:rsidR="007C36DC" w:rsidRPr="00FC2D01" w:rsidTr="007C36DC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7C36DC" w:rsidRPr="00FC2D01" w:rsidRDefault="007C36DC" w:rsidP="007C36DC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FERTA (en caso de corresponder)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EN……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…………… POR LA SUMA DE PESOS.....................................................................................................</w:t>
                  </w:r>
                </w:p>
              </w:tc>
            </w:tr>
          </w:tbl>
          <w:p w:rsidR="00C31C45" w:rsidRPr="00FC2D01" w:rsidRDefault="00C31C45" w:rsidP="007C36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C31C45" w:rsidRPr="00FC2D01" w:rsidRDefault="00C31C45" w:rsidP="00732F7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C31C45" w:rsidRPr="0062313A" w:rsidTr="00732F7C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78C8" w:rsidRDefault="00B678C8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2106F1" w:rsidRDefault="002106F1" w:rsidP="007C36DC">
      <w:pPr>
        <w:widowControl/>
        <w:suppressAutoHyphens w:val="0"/>
        <w:autoSpaceDE/>
      </w:pPr>
    </w:p>
    <w:sectPr w:rsidR="002106F1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70B8" w:rsidRDefault="00DB70B8">
      <w:r>
        <w:separator/>
      </w:r>
    </w:p>
  </w:endnote>
  <w:endnote w:type="continuationSeparator" w:id="0">
    <w:p w:rsidR="00DB70B8" w:rsidRDefault="00DB7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70B8" w:rsidRDefault="00DB70B8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70B8" w:rsidRDefault="00DB70B8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70B8" w:rsidRDefault="00DB70B8">
    <w:pPr>
      <w:pStyle w:val="Piedepgina"/>
      <w:jc w:val="center"/>
      <w:rPr>
        <w:b/>
        <w:bCs/>
        <w:sz w:val="20"/>
        <w:szCs w:val="20"/>
      </w:rPr>
    </w:pPr>
  </w:p>
  <w:p w:rsidR="00DB70B8" w:rsidRDefault="00DB70B8">
    <w:pPr>
      <w:pStyle w:val="Piedepgina"/>
      <w:jc w:val="center"/>
      <w:rPr>
        <w:b/>
        <w:bCs/>
        <w:sz w:val="20"/>
        <w:szCs w:val="20"/>
      </w:rPr>
    </w:pPr>
  </w:p>
  <w:p w:rsidR="00DB70B8" w:rsidRDefault="00DB70B8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70B8" w:rsidRDefault="00DB70B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70B8" w:rsidRDefault="00DB70B8">
      <w:r>
        <w:separator/>
      </w:r>
    </w:p>
  </w:footnote>
  <w:footnote w:type="continuationSeparator" w:id="0">
    <w:p w:rsidR="00DB70B8" w:rsidRDefault="00DB70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70B8" w:rsidRDefault="00DB70B8">
    <w:pPr>
      <w:jc w:val="right"/>
      <w:rPr>
        <w:b/>
        <w:bCs/>
        <w:sz w:val="20"/>
        <w:szCs w:val="20"/>
      </w:rPr>
    </w:pPr>
  </w:p>
  <w:p w:rsidR="00DB70B8" w:rsidRDefault="00DB70B8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DB70B8" w:rsidRDefault="00DB70B8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70B8" w:rsidRDefault="00DB70B8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70B8" w:rsidRPr="007C36DC" w:rsidRDefault="00DB70B8" w:rsidP="007C36DC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70B8" w:rsidRDefault="00DB70B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57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29E8"/>
    <w:rsid w:val="00012B64"/>
    <w:rsid w:val="00031806"/>
    <w:rsid w:val="0006264E"/>
    <w:rsid w:val="000650E5"/>
    <w:rsid w:val="000670E7"/>
    <w:rsid w:val="00072472"/>
    <w:rsid w:val="00082EFB"/>
    <w:rsid w:val="000B6366"/>
    <w:rsid w:val="000D10E8"/>
    <w:rsid w:val="000D490D"/>
    <w:rsid w:val="001104E7"/>
    <w:rsid w:val="00143A20"/>
    <w:rsid w:val="00151F12"/>
    <w:rsid w:val="00173597"/>
    <w:rsid w:val="00180B6A"/>
    <w:rsid w:val="00181BF6"/>
    <w:rsid w:val="001823AE"/>
    <w:rsid w:val="00194ACC"/>
    <w:rsid w:val="00195912"/>
    <w:rsid w:val="001C2E38"/>
    <w:rsid w:val="001D05C9"/>
    <w:rsid w:val="001E2C98"/>
    <w:rsid w:val="001E2EA0"/>
    <w:rsid w:val="00200BDD"/>
    <w:rsid w:val="00202479"/>
    <w:rsid w:val="002106F1"/>
    <w:rsid w:val="00224B25"/>
    <w:rsid w:val="00227E88"/>
    <w:rsid w:val="00237328"/>
    <w:rsid w:val="002515F7"/>
    <w:rsid w:val="00270CAE"/>
    <w:rsid w:val="002714A7"/>
    <w:rsid w:val="00286827"/>
    <w:rsid w:val="00287E39"/>
    <w:rsid w:val="00293417"/>
    <w:rsid w:val="002B1C0B"/>
    <w:rsid w:val="002C7904"/>
    <w:rsid w:val="002E4422"/>
    <w:rsid w:val="00313E57"/>
    <w:rsid w:val="003172E7"/>
    <w:rsid w:val="00327BDB"/>
    <w:rsid w:val="00347D14"/>
    <w:rsid w:val="00352608"/>
    <w:rsid w:val="00362CB2"/>
    <w:rsid w:val="00366859"/>
    <w:rsid w:val="003679BE"/>
    <w:rsid w:val="00375C12"/>
    <w:rsid w:val="00382D72"/>
    <w:rsid w:val="00393F1D"/>
    <w:rsid w:val="003A5E79"/>
    <w:rsid w:val="003C2D02"/>
    <w:rsid w:val="00421B8F"/>
    <w:rsid w:val="0043339A"/>
    <w:rsid w:val="004477A4"/>
    <w:rsid w:val="00450AFA"/>
    <w:rsid w:val="00455D82"/>
    <w:rsid w:val="00457E0E"/>
    <w:rsid w:val="00466381"/>
    <w:rsid w:val="00476387"/>
    <w:rsid w:val="004764F4"/>
    <w:rsid w:val="00476AC6"/>
    <w:rsid w:val="004843C4"/>
    <w:rsid w:val="004C4F01"/>
    <w:rsid w:val="004C5F7E"/>
    <w:rsid w:val="004D16D6"/>
    <w:rsid w:val="004D5F99"/>
    <w:rsid w:val="004E3AD0"/>
    <w:rsid w:val="004E3C3C"/>
    <w:rsid w:val="004F2ECA"/>
    <w:rsid w:val="004F76BE"/>
    <w:rsid w:val="005144DB"/>
    <w:rsid w:val="00531214"/>
    <w:rsid w:val="005374F9"/>
    <w:rsid w:val="00537B6F"/>
    <w:rsid w:val="00537EDF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B2BB8"/>
    <w:rsid w:val="005C2BEC"/>
    <w:rsid w:val="005C30D8"/>
    <w:rsid w:val="005D0E72"/>
    <w:rsid w:val="005F00CF"/>
    <w:rsid w:val="005F76AC"/>
    <w:rsid w:val="00604193"/>
    <w:rsid w:val="0061628E"/>
    <w:rsid w:val="00630F54"/>
    <w:rsid w:val="00650162"/>
    <w:rsid w:val="00653815"/>
    <w:rsid w:val="0066364E"/>
    <w:rsid w:val="00665083"/>
    <w:rsid w:val="00693755"/>
    <w:rsid w:val="006A00B0"/>
    <w:rsid w:val="006A4A53"/>
    <w:rsid w:val="006C0D7C"/>
    <w:rsid w:val="006C12C1"/>
    <w:rsid w:val="006C373A"/>
    <w:rsid w:val="006D0EB0"/>
    <w:rsid w:val="006D4830"/>
    <w:rsid w:val="006E5578"/>
    <w:rsid w:val="006F1551"/>
    <w:rsid w:val="006F3FA5"/>
    <w:rsid w:val="00704211"/>
    <w:rsid w:val="0072264A"/>
    <w:rsid w:val="0072487C"/>
    <w:rsid w:val="007266A6"/>
    <w:rsid w:val="00732F7C"/>
    <w:rsid w:val="007373CC"/>
    <w:rsid w:val="00740BEF"/>
    <w:rsid w:val="00750AF8"/>
    <w:rsid w:val="00750BEF"/>
    <w:rsid w:val="0076375D"/>
    <w:rsid w:val="00772544"/>
    <w:rsid w:val="00776075"/>
    <w:rsid w:val="00791AE6"/>
    <w:rsid w:val="007A54F0"/>
    <w:rsid w:val="007A6488"/>
    <w:rsid w:val="007C0006"/>
    <w:rsid w:val="007C3372"/>
    <w:rsid w:val="007C36DC"/>
    <w:rsid w:val="007D2958"/>
    <w:rsid w:val="007D41CE"/>
    <w:rsid w:val="007F6E03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47EEE"/>
    <w:rsid w:val="0085506A"/>
    <w:rsid w:val="00862414"/>
    <w:rsid w:val="00865C9B"/>
    <w:rsid w:val="008709D9"/>
    <w:rsid w:val="008945EC"/>
    <w:rsid w:val="00897AC4"/>
    <w:rsid w:val="008C0E94"/>
    <w:rsid w:val="008C2604"/>
    <w:rsid w:val="008D3727"/>
    <w:rsid w:val="008E0201"/>
    <w:rsid w:val="008E1098"/>
    <w:rsid w:val="008E76A3"/>
    <w:rsid w:val="008F527B"/>
    <w:rsid w:val="008F6900"/>
    <w:rsid w:val="0091163C"/>
    <w:rsid w:val="00923AE7"/>
    <w:rsid w:val="00926E29"/>
    <w:rsid w:val="00927501"/>
    <w:rsid w:val="00945693"/>
    <w:rsid w:val="009633C3"/>
    <w:rsid w:val="009738B2"/>
    <w:rsid w:val="00976EAB"/>
    <w:rsid w:val="009823C1"/>
    <w:rsid w:val="00986975"/>
    <w:rsid w:val="009946EA"/>
    <w:rsid w:val="009A2F21"/>
    <w:rsid w:val="009A6836"/>
    <w:rsid w:val="009A71BE"/>
    <w:rsid w:val="009C79E3"/>
    <w:rsid w:val="009F40E9"/>
    <w:rsid w:val="00A00C41"/>
    <w:rsid w:val="00A02EE8"/>
    <w:rsid w:val="00A13460"/>
    <w:rsid w:val="00A225E9"/>
    <w:rsid w:val="00A4145E"/>
    <w:rsid w:val="00A41F75"/>
    <w:rsid w:val="00A522E5"/>
    <w:rsid w:val="00A5561E"/>
    <w:rsid w:val="00A91D43"/>
    <w:rsid w:val="00AA02A0"/>
    <w:rsid w:val="00AA0540"/>
    <w:rsid w:val="00AB086D"/>
    <w:rsid w:val="00AD4260"/>
    <w:rsid w:val="00AF4C25"/>
    <w:rsid w:val="00AF7C0B"/>
    <w:rsid w:val="00B113C8"/>
    <w:rsid w:val="00B131A3"/>
    <w:rsid w:val="00B27F39"/>
    <w:rsid w:val="00B40787"/>
    <w:rsid w:val="00B41B49"/>
    <w:rsid w:val="00B6346E"/>
    <w:rsid w:val="00B678C8"/>
    <w:rsid w:val="00B72782"/>
    <w:rsid w:val="00B8381A"/>
    <w:rsid w:val="00B86A2E"/>
    <w:rsid w:val="00B9358F"/>
    <w:rsid w:val="00BA5C15"/>
    <w:rsid w:val="00BB2B4C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5B60"/>
    <w:rsid w:val="00C45C63"/>
    <w:rsid w:val="00C46894"/>
    <w:rsid w:val="00C50022"/>
    <w:rsid w:val="00C5108C"/>
    <w:rsid w:val="00C51A49"/>
    <w:rsid w:val="00C55376"/>
    <w:rsid w:val="00C565AC"/>
    <w:rsid w:val="00C610AD"/>
    <w:rsid w:val="00C66C68"/>
    <w:rsid w:val="00C778DE"/>
    <w:rsid w:val="00C87C8D"/>
    <w:rsid w:val="00C97754"/>
    <w:rsid w:val="00CA1DAD"/>
    <w:rsid w:val="00CD10CC"/>
    <w:rsid w:val="00CD47D2"/>
    <w:rsid w:val="00CF60D9"/>
    <w:rsid w:val="00D072BE"/>
    <w:rsid w:val="00D2112A"/>
    <w:rsid w:val="00D52AD2"/>
    <w:rsid w:val="00D54FCD"/>
    <w:rsid w:val="00D73214"/>
    <w:rsid w:val="00D8407E"/>
    <w:rsid w:val="00D85577"/>
    <w:rsid w:val="00D944FD"/>
    <w:rsid w:val="00DA1425"/>
    <w:rsid w:val="00DA7EF2"/>
    <w:rsid w:val="00DB5644"/>
    <w:rsid w:val="00DB70B8"/>
    <w:rsid w:val="00DD4224"/>
    <w:rsid w:val="00DE22A0"/>
    <w:rsid w:val="00DE32A6"/>
    <w:rsid w:val="00DE6DA8"/>
    <w:rsid w:val="00E07F58"/>
    <w:rsid w:val="00E22963"/>
    <w:rsid w:val="00E2733C"/>
    <w:rsid w:val="00E34D18"/>
    <w:rsid w:val="00E41B95"/>
    <w:rsid w:val="00E44D96"/>
    <w:rsid w:val="00E616AE"/>
    <w:rsid w:val="00E67302"/>
    <w:rsid w:val="00E72E33"/>
    <w:rsid w:val="00E829E8"/>
    <w:rsid w:val="00E91943"/>
    <w:rsid w:val="00EB1C13"/>
    <w:rsid w:val="00EC0398"/>
    <w:rsid w:val="00EC7483"/>
    <w:rsid w:val="00ED224F"/>
    <w:rsid w:val="00ED68BA"/>
    <w:rsid w:val="00EE1BED"/>
    <w:rsid w:val="00F0697E"/>
    <w:rsid w:val="00F3185D"/>
    <w:rsid w:val="00F40FE7"/>
    <w:rsid w:val="00F67169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7697"/>
    <o:shapelayout v:ext="edit">
      <o:idmap v:ext="edit" data="1"/>
    </o:shapelayout>
  </w:shapeDefaults>
  <w:doNotEmbedSmartTags/>
  <w:decimalSymbol w:val=","/>
  <w:listSeparator w:val=";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F4B41B-2AD7-43D9-BB7E-4F4B37E79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16</Pages>
  <Words>1748</Words>
  <Characters>9617</Characters>
  <Application>Microsoft Office Word</Application>
  <DocSecurity>0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María Victoria Hernández</cp:lastModifiedBy>
  <cp:revision>41</cp:revision>
  <cp:lastPrinted>2022-02-04T12:38:00Z</cp:lastPrinted>
  <dcterms:created xsi:type="dcterms:W3CDTF">2021-04-29T12:19:00Z</dcterms:created>
  <dcterms:modified xsi:type="dcterms:W3CDTF">2023-07-19T15:54:00Z</dcterms:modified>
</cp:coreProperties>
</file>