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D0E72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5D0E72"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C31C45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Dec.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5108C">
              <w:rPr>
                <w:rFonts w:ascii="Times New Roman" w:eastAsia="Arial" w:hAnsi="Times New Roman" w:cs="Times New Roman"/>
              </w:rPr>
              <w:t>1823</w:t>
            </w:r>
            <w:r w:rsidR="000670E7">
              <w:rPr>
                <w:rFonts w:ascii="Times New Roman" w:eastAsia="Arial" w:hAnsi="Times New Roman" w:cs="Times New Roman"/>
              </w:rPr>
              <w:t>-2</w:t>
            </w:r>
            <w:r w:rsidR="00C5108C">
              <w:rPr>
                <w:rFonts w:ascii="Times New Roman" w:eastAsia="Arial" w:hAnsi="Times New Roman" w:cs="Times New Roman"/>
              </w:rPr>
              <w:t>0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>Tandil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con destino a</w:t>
            </w:r>
            <w:r w:rsidR="00C5108C">
              <w:rPr>
                <w:rFonts w:ascii="Times New Roman" w:hAnsi="Times New Roman" w:cs="Times New Roman"/>
                <w:b/>
                <w:color w:val="auto"/>
              </w:rPr>
              <w:t xml:space="preserve"> las dependencias del Fuero de Responsabilidad Penal Juvenil</w:t>
            </w:r>
            <w:r w:rsidR="008709D9" w:rsidRPr="00732F7C">
              <w:rPr>
                <w:rFonts w:ascii="Times New Roman" w:hAnsi="Times New Roman" w:cs="Times New Roman"/>
                <w:b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732F7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E44D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C5108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E44D9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Junio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C31C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32F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2487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82749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>DELEGACIÓN DE ADMINISTRACIÓN DE AZUL, calle Olavarría N° 529 de la ciudad de Azul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   </w:t>
            </w:r>
            <w:bookmarkStart w:id="0" w:name="_GoBack"/>
            <w:bookmarkEnd w:id="0"/>
            <w:r w:rsidR="0057417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E44D9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Junio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 </w:t>
            </w:r>
            <w:r w:rsidR="00A02EE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(medidas por covid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D0E72" w:rsidP="006D4830">
            <w:pPr>
              <w:rPr>
                <w:rFonts w:ascii="Times New Roman" w:hAnsi="Times New Roman" w:cs="Times New Roman"/>
              </w:rPr>
            </w:pPr>
            <w:r w:rsidRPr="005D0E72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D0E72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D0E72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D0E72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 w:rsidRPr="005D0E72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5D0E7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D4830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D0E72">
            <w:pPr>
              <w:rPr>
                <w:rFonts w:ascii="Times New Roman" w:hAnsi="Times New Roman" w:cs="Times New Roman"/>
              </w:rPr>
            </w:pPr>
            <w:r w:rsidRPr="005D0E72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D0E72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5D0E72"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Apellido,   Poderdante ó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D0E72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5D0E72"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D0E7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5D0E72"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D0E72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5D0E72"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D0E72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5D0E72"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0E7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D0E72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 w:rsidRPr="005D0E72"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 ii)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57417D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46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5741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1823</w:t>
            </w: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B4078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EAB" w:rsidRDefault="00976EAB">
      <w:r>
        <w:separator/>
      </w:r>
    </w:p>
  </w:endnote>
  <w:endnote w:type="continuationSeparator" w:id="0">
    <w:p w:rsidR="00976EAB" w:rsidRDefault="00976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EAB" w:rsidRDefault="00976EAB">
      <w:r>
        <w:separator/>
      </w:r>
    </w:p>
  </w:footnote>
  <w:footnote w:type="continuationSeparator" w:id="0">
    <w:p w:rsidR="00976EAB" w:rsidRDefault="00976E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Pr="007C36DC" w:rsidRDefault="00C5108C" w:rsidP="007C36DC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08C" w:rsidRDefault="00C5108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43A20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Epgrafe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C2990-D3B6-4A43-87D5-DD68398A9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16</Pages>
  <Words>1738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andrea bibiana machado</cp:lastModifiedBy>
  <cp:revision>15</cp:revision>
  <cp:lastPrinted>2021-01-11T12:21:00Z</cp:lastPrinted>
  <dcterms:created xsi:type="dcterms:W3CDTF">2021-04-29T12:19:00Z</dcterms:created>
  <dcterms:modified xsi:type="dcterms:W3CDTF">2021-05-18T23:01:00Z</dcterms:modified>
</cp:coreProperties>
</file>