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CC6EB3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C6EB3" w:rsidRDefault="00CC6EB3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C6EB3" w:rsidRPr="00476AC6" w:rsidRDefault="00CC6EB3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E3095E">
              <w:rPr>
                <w:rFonts w:ascii="Times New Roman" w:hAnsi="Times New Roman" w:cs="Times New Roman"/>
                <w:b/>
                <w:bCs/>
              </w:rPr>
              <w:t>3</w:t>
            </w:r>
            <w:r w:rsidR="00D3359B">
              <w:rPr>
                <w:rFonts w:ascii="Times New Roman" w:hAnsi="Times New Roman" w:cs="Times New Roman"/>
                <w:b/>
                <w:bCs/>
              </w:rPr>
              <w:t>8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1471-21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E3095E">
              <w:rPr>
                <w:rFonts w:ascii="Times New Roman" w:hAnsi="Times New Roman" w:cs="Times New Roman"/>
                <w:color w:val="auto"/>
              </w:rPr>
              <w:t xml:space="preserve">Quilmes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E3095E">
              <w:rPr>
                <w:rFonts w:ascii="Times New Roman" w:hAnsi="Times New Roman" w:cs="Times New Roman"/>
                <w:color w:val="auto"/>
              </w:rPr>
              <w:t xml:space="preserve"> la Curaduría oficial Departamental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.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QUILMES – calle Hipólito </w:t>
            </w:r>
            <w:proofErr w:type="spellStart"/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>Yrigoyen</w:t>
            </w:r>
            <w:proofErr w:type="spellEnd"/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475, 2do piso, Quilmes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CC6EB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E3095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C6EB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6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7B2BF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C6EB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C6EB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Default="00AB086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QUILMES - calle Hipólito </w:t>
            </w:r>
            <w:proofErr w:type="spellStart"/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>Yrigoyen</w:t>
            </w:r>
            <w:proofErr w:type="spellEnd"/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475, 2do piso, Quilmes</w:t>
            </w:r>
          </w:p>
          <w:p w:rsidR="00476AC6" w:rsidRPr="00476AC6" w:rsidRDefault="00476AC6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CC6EB3" w:rsidP="00CC6EB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6</w:t>
            </w:r>
            <w:r w:rsidR="007B2BF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bookmarkStart w:id="0" w:name="_GoBack"/>
            <w:bookmarkEnd w:id="0"/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 w:rsidP="00D3359B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CC6EB3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C6EB3" w:rsidRPr="004477A4" w:rsidRDefault="00CC6EB3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C6EB3" w:rsidRPr="004477A4" w:rsidRDefault="00CC6EB3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CC6EB3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CC6EB3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6E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C6EB3" w:rsidRDefault="00CC6EB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CC6EB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CC6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C6EB3" w:rsidRPr="00FC2D01" w:rsidRDefault="00CC6EB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C6EB3" w:rsidRPr="00FC2D01" w:rsidRDefault="00CC6EB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C6EB3" w:rsidRPr="00FC2D01" w:rsidRDefault="00CC6EB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CC6EB3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C6EB3" w:rsidRPr="004477A4" w:rsidRDefault="00CC6EB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C6EB3" w:rsidRPr="004477A4" w:rsidRDefault="00CC6EB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C6EB3" w:rsidRPr="004477A4" w:rsidRDefault="00CC6EB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C6EB3" w:rsidRPr="004477A4" w:rsidRDefault="00CC6EB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C6EB3" w:rsidRDefault="00CC6EB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C6EB3" w:rsidRDefault="00CC6EB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C6EB3" w:rsidRDefault="00CC6EB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C6EB3" w:rsidRDefault="00CC6EB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C6EB3" w:rsidRDefault="00CC6EB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C6EB3" w:rsidRDefault="00CC6EB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C6EB3" w:rsidRDefault="00CC6EB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C6EB3" w:rsidRDefault="00CC6EB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C6EB3" w:rsidRDefault="00CC6EB3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CC6EB3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C6EB3" w:rsidRPr="004477A4" w:rsidRDefault="00CC6EB3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C6EB3" w:rsidRPr="004477A4" w:rsidRDefault="00CC6EB3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C6EB3" w:rsidRPr="004477A4" w:rsidRDefault="00CC6EB3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C6EB3" w:rsidRDefault="00CC6EB3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CC6EB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C6EB3" w:rsidRDefault="00CC6EB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CC6EB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C6EB3" w:rsidRDefault="00CC6EB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CC6EB3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C6EB3" w:rsidRPr="004477A4" w:rsidRDefault="00CC6EB3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C6EB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C6EB3" w:rsidRDefault="00CC6EB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C6EB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C6EB3" w:rsidRDefault="00CC6EB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3095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="00112CD0">
              <w:rPr>
                <w:rFonts w:ascii="Times New Roman" w:hAnsi="Times New Roman" w:cs="Times New Roman"/>
                <w:b/>
                <w:sz w:val="23"/>
                <w:szCs w:val="23"/>
              </w:rPr>
              <w:t>8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/23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E3095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1471-21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B3" w:rsidRDefault="00CC6EB3">
      <w:r>
        <w:separator/>
      </w:r>
    </w:p>
  </w:endnote>
  <w:endnote w:type="continuationSeparator" w:id="0">
    <w:p w:rsidR="00CC6EB3" w:rsidRDefault="00CC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EB3" w:rsidRDefault="00CC6EB3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EB3" w:rsidRDefault="00CC6EB3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EB3" w:rsidRDefault="00CC6EB3">
    <w:pPr>
      <w:pStyle w:val="Piedepgina"/>
      <w:jc w:val="center"/>
      <w:rPr>
        <w:b/>
        <w:bCs/>
        <w:sz w:val="20"/>
        <w:szCs w:val="20"/>
      </w:rPr>
    </w:pPr>
  </w:p>
  <w:p w:rsidR="00CC6EB3" w:rsidRDefault="00CC6EB3">
    <w:pPr>
      <w:pStyle w:val="Piedepgina"/>
      <w:jc w:val="center"/>
      <w:rPr>
        <w:b/>
        <w:bCs/>
        <w:sz w:val="20"/>
        <w:szCs w:val="20"/>
      </w:rPr>
    </w:pPr>
  </w:p>
  <w:p w:rsidR="00CC6EB3" w:rsidRDefault="00CC6EB3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EB3" w:rsidRDefault="00CC6EB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B3" w:rsidRDefault="00CC6EB3">
      <w:r>
        <w:separator/>
      </w:r>
    </w:p>
  </w:footnote>
  <w:footnote w:type="continuationSeparator" w:id="0">
    <w:p w:rsidR="00CC6EB3" w:rsidRDefault="00CC6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EB3" w:rsidRDefault="00CC6EB3">
    <w:pPr>
      <w:jc w:val="right"/>
      <w:rPr>
        <w:b/>
        <w:bCs/>
        <w:sz w:val="20"/>
        <w:szCs w:val="20"/>
      </w:rPr>
    </w:pPr>
  </w:p>
  <w:p w:rsidR="00CC6EB3" w:rsidRDefault="00CC6EB3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C6EB3" w:rsidRDefault="00CC6EB3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EB3" w:rsidRDefault="00CC6EB3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EB3" w:rsidRPr="007C36DC" w:rsidRDefault="00CC6EB3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EB3" w:rsidRDefault="00CC6EB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12CD0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B2BF5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84F9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C6EB3"/>
    <w:rsid w:val="00CD10CC"/>
    <w:rsid w:val="00CD47D2"/>
    <w:rsid w:val="00D072BE"/>
    <w:rsid w:val="00D2112A"/>
    <w:rsid w:val="00D3359B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095E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  <w14:docId w14:val="284CC0A9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49EF8-F284-4051-93FD-864250418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16</Pages>
  <Words>1741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34</cp:revision>
  <cp:lastPrinted>2023-06-09T11:51:00Z</cp:lastPrinted>
  <dcterms:created xsi:type="dcterms:W3CDTF">2021-04-29T12:19:00Z</dcterms:created>
  <dcterms:modified xsi:type="dcterms:W3CDTF">2023-06-09T12:36:00Z</dcterms:modified>
</cp:coreProperties>
</file>