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638" w:type="dxa"/>
        <w:tblInd w:w="137" w:type="dxa"/>
        <w:tblLayout w:type="fixed"/>
        <w:tblCellMar>
          <w:left w:w="0" w:type="dxa"/>
          <w:right w:w="0" w:type="dxa"/>
        </w:tblCellMar>
        <w:tblLook w:val="0000" w:firstRow="0" w:lastRow="0" w:firstColumn="0" w:lastColumn="0" w:noHBand="0" w:noVBand="0"/>
      </w:tblPr>
      <w:tblGrid>
        <w:gridCol w:w="797"/>
        <w:gridCol w:w="870"/>
        <w:gridCol w:w="61"/>
        <w:gridCol w:w="191"/>
        <w:gridCol w:w="2046"/>
        <w:gridCol w:w="553"/>
        <w:gridCol w:w="907"/>
        <w:gridCol w:w="552"/>
        <w:gridCol w:w="566"/>
        <w:gridCol w:w="720"/>
        <w:gridCol w:w="516"/>
        <w:gridCol w:w="1213"/>
        <w:gridCol w:w="19"/>
        <w:gridCol w:w="627"/>
      </w:tblGrid>
      <w:tr w:rsidR="00B678C8" w:rsidTr="00617677">
        <w:trPr>
          <w:trHeight w:hRule="exact" w:val="195"/>
        </w:trPr>
        <w:tc>
          <w:tcPr>
            <w:tcW w:w="797"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pPr>
                                    <w:jc w:val="center"/>
                                    <w:rPr>
                                      <w:b/>
                                      <w:bCs/>
                                      <w:sz w:val="20"/>
                                      <w:szCs w:val="20"/>
                                    </w:rPr>
                                  </w:pPr>
                                </w:p>
                                <w:p w:rsidR="00617677" w:rsidRDefault="00617677">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617677" w:rsidRDefault="00617677">
                            <w:pPr>
                              <w:jc w:val="center"/>
                              <w:rPr>
                                <w:b/>
                                <w:bCs/>
                                <w:sz w:val="20"/>
                                <w:szCs w:val="20"/>
                              </w:rPr>
                            </w:pPr>
                          </w:p>
                          <w:p w:rsidR="00617677" w:rsidRDefault="00617677">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617677">
        <w:trPr>
          <w:trHeight w:val="445"/>
        </w:trPr>
        <w:tc>
          <w:tcPr>
            <w:tcW w:w="797"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617677">
        <w:trPr>
          <w:trHeight w:val="234"/>
        </w:trPr>
        <w:tc>
          <w:tcPr>
            <w:tcW w:w="797"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617677">
        <w:trPr>
          <w:trHeight w:val="275"/>
        </w:trPr>
        <w:tc>
          <w:tcPr>
            <w:tcW w:w="3965"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617677">
        <w:trPr>
          <w:trHeight w:val="209"/>
        </w:trPr>
        <w:tc>
          <w:tcPr>
            <w:tcW w:w="797"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617677">
        <w:trPr>
          <w:trHeight w:val="275"/>
        </w:trPr>
        <w:tc>
          <w:tcPr>
            <w:tcW w:w="9638"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617677">
        <w:trPr>
          <w:trHeight w:val="315"/>
        </w:trPr>
        <w:tc>
          <w:tcPr>
            <w:tcW w:w="1667"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8709D9" w:rsidRDefault="00BD02F6">
            <w:pPr>
              <w:snapToGrid w:val="0"/>
              <w:rPr>
                <w:b/>
                <w:bCs/>
                <w:sz w:val="20"/>
                <w:szCs w:val="20"/>
              </w:rPr>
            </w:pPr>
            <w:r>
              <w:rPr>
                <w:b/>
                <w:bCs/>
                <w:sz w:val="20"/>
                <w:szCs w:val="20"/>
              </w:rPr>
              <w:t xml:space="preserve"> </w:t>
            </w:r>
            <w:r w:rsidR="008E157A">
              <w:rPr>
                <w:b/>
                <w:bCs/>
                <w:sz w:val="20"/>
                <w:szCs w:val="20"/>
              </w:rPr>
              <w:t>21</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E157A">
              <w:rPr>
                <w:b/>
                <w:bCs/>
                <w:sz w:val="20"/>
                <w:szCs w:val="20"/>
              </w:rPr>
              <w:t xml:space="preserve"> 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617677">
        <w:trPr>
          <w:trHeight w:val="315"/>
        </w:trPr>
        <w:tc>
          <w:tcPr>
            <w:tcW w:w="1667"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617677">
        <w:trPr>
          <w:trHeight w:val="315"/>
        </w:trPr>
        <w:tc>
          <w:tcPr>
            <w:tcW w:w="1667"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BD02F6">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D062F9">
              <w:rPr>
                <w:rFonts w:ascii="Times New Roman" w:eastAsia="Arial" w:hAnsi="Times New Roman" w:cs="Times New Roman"/>
              </w:rPr>
              <w:t>46-18</w:t>
            </w:r>
          </w:p>
        </w:tc>
      </w:tr>
      <w:tr w:rsidR="00B678C8" w:rsidTr="00617677">
        <w:trPr>
          <w:trHeight w:val="195"/>
        </w:trPr>
        <w:tc>
          <w:tcPr>
            <w:tcW w:w="797"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617677">
        <w:trPr>
          <w:trHeight w:val="275"/>
        </w:trPr>
        <w:tc>
          <w:tcPr>
            <w:tcW w:w="9638"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RPr="00617677" w:rsidTr="00617677">
        <w:trPr>
          <w:cantSplit/>
          <w:trHeight w:val="315"/>
        </w:trPr>
        <w:tc>
          <w:tcPr>
            <w:tcW w:w="9638"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617677" w:rsidRDefault="00C51A49">
            <w:pPr>
              <w:snapToGrid w:val="0"/>
              <w:jc w:val="both"/>
              <w:rPr>
                <w:rFonts w:ascii="Times New Roman" w:hAnsi="Times New Roman" w:cs="Times New Roman"/>
                <w:b/>
              </w:rPr>
            </w:pPr>
            <w:r w:rsidRPr="00617677">
              <w:rPr>
                <w:rFonts w:ascii="Times New Roman" w:eastAsia="Arial" w:hAnsi="Times New Roman" w:cs="Times New Roman"/>
              </w:rPr>
              <w:t xml:space="preserve"> </w:t>
            </w:r>
          </w:p>
          <w:p w:rsidR="00C51A49" w:rsidRPr="00617677" w:rsidRDefault="00BD02F6" w:rsidP="00DB2F4E">
            <w:pPr>
              <w:pStyle w:val="Default"/>
              <w:jc w:val="both"/>
              <w:rPr>
                <w:rFonts w:ascii="Times New Roman" w:hAnsi="Times New Roman" w:cs="Times New Roman"/>
                <w:b/>
              </w:rPr>
            </w:pPr>
            <w:r w:rsidRPr="00617677">
              <w:rPr>
                <w:rFonts w:ascii="Times New Roman" w:hAnsi="Times New Roman" w:cs="Times New Roman"/>
                <w:b/>
                <w:color w:val="auto"/>
              </w:rPr>
              <w:t xml:space="preserve">Locación de </w:t>
            </w:r>
            <w:r w:rsidR="00D062F9">
              <w:rPr>
                <w:rFonts w:ascii="Times New Roman" w:hAnsi="Times New Roman" w:cs="Times New Roman"/>
                <w:b/>
                <w:color w:val="auto"/>
              </w:rPr>
              <w:t>un inmueble</w:t>
            </w:r>
            <w:r w:rsidRPr="00617677">
              <w:rPr>
                <w:rFonts w:ascii="Times New Roman" w:hAnsi="Times New Roman" w:cs="Times New Roman"/>
                <w:b/>
                <w:color w:val="auto"/>
              </w:rPr>
              <w:t xml:space="preserve"> en la localidad de </w:t>
            </w:r>
            <w:r w:rsidR="00D062F9">
              <w:rPr>
                <w:rFonts w:ascii="Times New Roman" w:hAnsi="Times New Roman" w:cs="Times New Roman"/>
                <w:b/>
                <w:color w:val="auto"/>
              </w:rPr>
              <w:t>San Isidro</w:t>
            </w:r>
            <w:r w:rsidR="00617677" w:rsidRPr="00617677">
              <w:rPr>
                <w:rFonts w:ascii="Times New Roman" w:hAnsi="Times New Roman" w:cs="Times New Roman"/>
                <w:b/>
                <w:color w:val="auto"/>
              </w:rPr>
              <w:t xml:space="preserve"> </w:t>
            </w:r>
            <w:r w:rsidR="00617677">
              <w:rPr>
                <w:rFonts w:ascii="Times New Roman" w:hAnsi="Times New Roman" w:cs="Times New Roman"/>
                <w:b/>
                <w:color w:val="auto"/>
              </w:rPr>
              <w:t>con destino</w:t>
            </w:r>
            <w:r w:rsidRPr="00617677">
              <w:rPr>
                <w:rFonts w:ascii="Times New Roman" w:hAnsi="Times New Roman" w:cs="Times New Roman"/>
                <w:b/>
                <w:color w:val="auto"/>
              </w:rPr>
              <w:t xml:space="preserve"> </w:t>
            </w:r>
            <w:r w:rsidR="00D062F9">
              <w:rPr>
                <w:rFonts w:ascii="Times New Roman" w:hAnsi="Times New Roman" w:cs="Times New Roman"/>
                <w:b/>
              </w:rPr>
              <w:t xml:space="preserve">a la Curaduría Oficial del Departamento Judicial de San Isidro. </w:t>
            </w:r>
            <w:r w:rsidR="00653815" w:rsidRPr="00617677">
              <w:rPr>
                <w:rFonts w:ascii="Times New Roman" w:hAnsi="Times New Roman" w:cs="Times New Roman"/>
                <w:b/>
              </w:rPr>
              <w:t>La locación ser</w:t>
            </w:r>
            <w:r w:rsidR="00C12192" w:rsidRPr="00617677">
              <w:rPr>
                <w:rFonts w:ascii="Times New Roman" w:hAnsi="Times New Roman" w:cs="Times New Roman"/>
                <w:b/>
              </w:rPr>
              <w:t>á por el término de treinta y seis (36</w:t>
            </w:r>
            <w:r w:rsidR="00653815" w:rsidRPr="00617677">
              <w:rPr>
                <w:rFonts w:ascii="Times New Roman" w:hAnsi="Times New Roman" w:cs="Times New Roman"/>
                <w:b/>
              </w:rPr>
              <w:t>) meses</w:t>
            </w:r>
            <w:r w:rsidR="00DB2F4E" w:rsidRPr="00617677">
              <w:rPr>
                <w:rFonts w:ascii="Times New Roman" w:hAnsi="Times New Roman" w:cs="Times New Roman"/>
                <w:b/>
              </w:rPr>
              <w:t>,  con opción a prorrogarlo por doce (12) meses más.</w:t>
            </w:r>
          </w:p>
          <w:p w:rsidR="00C51A49" w:rsidRPr="00617677" w:rsidRDefault="00C51A49">
            <w:pPr>
              <w:snapToGrid w:val="0"/>
              <w:rPr>
                <w:rFonts w:ascii="Times New Roman" w:hAnsi="Times New Roman" w:cs="Times New Roman"/>
              </w:rPr>
            </w:pPr>
            <w:r w:rsidRPr="00617677">
              <w:rPr>
                <w:rFonts w:ascii="Times New Roman" w:hAnsi="Times New Roman" w:cs="Times New Roman"/>
              </w:rPr>
              <w:t> </w:t>
            </w:r>
          </w:p>
        </w:tc>
      </w:tr>
      <w:tr w:rsidR="00B678C8" w:rsidTr="00617677">
        <w:trPr>
          <w:trHeight w:val="195"/>
        </w:trPr>
        <w:tc>
          <w:tcPr>
            <w:tcW w:w="797"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617677">
        <w:trPr>
          <w:trHeight w:val="263"/>
        </w:trPr>
        <w:tc>
          <w:tcPr>
            <w:tcW w:w="3965"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617677">
        <w:trPr>
          <w:trHeight w:val="209"/>
        </w:trPr>
        <w:tc>
          <w:tcPr>
            <w:tcW w:w="797"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617677">
        <w:trPr>
          <w:trHeight w:val="275"/>
        </w:trPr>
        <w:tc>
          <w:tcPr>
            <w:tcW w:w="5425"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617677">
        <w:trPr>
          <w:cantSplit/>
          <w:trHeight w:val="342"/>
        </w:trPr>
        <w:tc>
          <w:tcPr>
            <w:tcW w:w="5425"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617677" w:rsidRDefault="00617677" w:rsidP="00617677">
            <w:pPr>
              <w:snapToGrid w:val="0"/>
              <w:ind w:left="57" w:right="57"/>
              <w:rPr>
                <w:b/>
                <w:bCs/>
                <w:sz w:val="16"/>
                <w:szCs w:val="16"/>
              </w:rPr>
            </w:pPr>
            <w:r>
              <w:rPr>
                <w:b/>
                <w:bCs/>
                <w:sz w:val="16"/>
                <w:szCs w:val="16"/>
              </w:rPr>
              <w:t>DELEGACIÓN DE ADMINISTRACIÓN DEL DPTO. JUDICIAL DE SAN ISIDRO, CALLE ITUZAINGÓ N° 256 DE LA CIUDAD DE SAN ISIDRO.</w:t>
            </w:r>
          </w:p>
          <w:p w:rsidR="00582749" w:rsidRPr="00181BF6" w:rsidRDefault="00582749"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EA4E77"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Hasta el  día 16</w:t>
            </w:r>
            <w:r w:rsidR="00F67169">
              <w:rPr>
                <w:rFonts w:ascii="Times New Roman" w:eastAsia="Arial" w:hAnsi="Times New Roman" w:cs="Times New Roman"/>
                <w:bCs/>
                <w:sz w:val="20"/>
                <w:szCs w:val="20"/>
              </w:rPr>
              <w:t xml:space="preserve"> </w:t>
            </w:r>
            <w:r w:rsidR="00653815">
              <w:rPr>
                <w:rFonts w:ascii="Times New Roman" w:eastAsia="Arial" w:hAnsi="Times New Roman" w:cs="Times New Roman"/>
                <w:bCs/>
                <w:sz w:val="20"/>
                <w:szCs w:val="20"/>
              </w:rPr>
              <w:t xml:space="preserve"> de</w:t>
            </w:r>
            <w:r>
              <w:rPr>
                <w:rFonts w:ascii="Times New Roman" w:eastAsia="Arial" w:hAnsi="Times New Roman" w:cs="Times New Roman"/>
                <w:bCs/>
                <w:sz w:val="20"/>
                <w:szCs w:val="20"/>
              </w:rPr>
              <w:t xml:space="preserve"> marzo</w:t>
            </w:r>
            <w:r w:rsidR="00653815" w:rsidRPr="00181BF6">
              <w:rPr>
                <w:rFonts w:ascii="Times New Roman" w:eastAsia="Arial" w:hAnsi="Times New Roman" w:cs="Times New Roman"/>
                <w:bCs/>
                <w:sz w:val="20"/>
                <w:szCs w:val="20"/>
              </w:rPr>
              <w:t xml:space="preserve"> </w:t>
            </w:r>
            <w:proofErr w:type="spellStart"/>
            <w:r w:rsidR="00653815">
              <w:rPr>
                <w:rFonts w:ascii="Times New Roman" w:eastAsia="Arial" w:hAnsi="Times New Roman" w:cs="Times New Roman"/>
                <w:bCs/>
                <w:sz w:val="20"/>
                <w:szCs w:val="20"/>
              </w:rPr>
              <w:t>de</w:t>
            </w:r>
            <w:proofErr w:type="spellEnd"/>
            <w:r w:rsidR="008E157A">
              <w:rPr>
                <w:rFonts w:ascii="Times New Roman" w:eastAsia="Arial" w:hAnsi="Times New Roman" w:cs="Times New Roman"/>
                <w:bCs/>
                <w:sz w:val="20"/>
                <w:szCs w:val="20"/>
              </w:rPr>
              <w:t xml:space="preserve"> 2021</w:t>
            </w:r>
            <w:r w:rsidR="00653815">
              <w:rPr>
                <w:rFonts w:ascii="Times New Roman" w:eastAsia="Arial" w:hAnsi="Times New Roman" w:cs="Times New Roman"/>
                <w:bCs/>
                <w:sz w:val="20"/>
                <w:szCs w:val="20"/>
              </w:rPr>
              <w:t xml:space="preserve"> a las</w:t>
            </w:r>
            <w:r>
              <w:rPr>
                <w:rFonts w:ascii="Times New Roman" w:eastAsia="Arial" w:hAnsi="Times New Roman" w:cs="Times New Roman"/>
                <w:bCs/>
                <w:sz w:val="20"/>
                <w:szCs w:val="20"/>
              </w:rPr>
              <w:t xml:space="preserve"> 10:00</w:t>
            </w:r>
            <w:r w:rsidR="00653815">
              <w:rPr>
                <w:rFonts w:ascii="Times New Roman" w:eastAsia="Arial" w:hAnsi="Times New Roman" w:cs="Times New Roman"/>
                <w:bCs/>
                <w:sz w:val="20"/>
                <w:szCs w:val="20"/>
              </w:rPr>
              <w:t xml:space="preserve"> Hs.</w:t>
            </w:r>
          </w:p>
        </w:tc>
      </w:tr>
      <w:tr w:rsidR="001C2E38" w:rsidTr="00617677">
        <w:trPr>
          <w:trHeight w:val="621"/>
        </w:trPr>
        <w:tc>
          <w:tcPr>
            <w:tcW w:w="9638"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617677">
        <w:trPr>
          <w:cantSplit/>
          <w:trHeight w:val="263"/>
        </w:trPr>
        <w:tc>
          <w:tcPr>
            <w:tcW w:w="3965"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617677">
        <w:trPr>
          <w:trHeight w:val="209"/>
        </w:trPr>
        <w:tc>
          <w:tcPr>
            <w:tcW w:w="797"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617677">
        <w:trPr>
          <w:trHeight w:val="275"/>
        </w:trPr>
        <w:tc>
          <w:tcPr>
            <w:tcW w:w="5425"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617677">
        <w:trPr>
          <w:cantSplit/>
          <w:trHeight w:val="342"/>
        </w:trPr>
        <w:tc>
          <w:tcPr>
            <w:tcW w:w="5425" w:type="dxa"/>
            <w:gridSpan w:val="7"/>
            <w:tcBorders>
              <w:left w:val="single" w:sz="4" w:space="0" w:color="000000"/>
              <w:bottom w:val="single" w:sz="8" w:space="0" w:color="000000"/>
            </w:tcBorders>
            <w:shd w:val="clear" w:color="auto" w:fill="auto"/>
            <w:vAlign w:val="center"/>
          </w:tcPr>
          <w:p w:rsidR="00617677" w:rsidRDefault="00617677" w:rsidP="00617677">
            <w:pPr>
              <w:snapToGrid w:val="0"/>
              <w:ind w:left="57" w:right="57"/>
              <w:rPr>
                <w:b/>
                <w:bCs/>
                <w:sz w:val="16"/>
                <w:szCs w:val="16"/>
              </w:rPr>
            </w:pPr>
            <w:r>
              <w:rPr>
                <w:b/>
                <w:bCs/>
                <w:sz w:val="16"/>
                <w:szCs w:val="16"/>
              </w:rPr>
              <w:t>DELEGACIÓN DE ADMINISTRACIÓN DEL DPTO. JUDICIAL DE SAN ISIDRO, CALLE ITUZAINGÓ N° 256 DE LA CIUDAD DE SAN ISIDRO.</w:t>
            </w:r>
          </w:p>
          <w:p w:rsidR="00582749" w:rsidRPr="00181BF6" w:rsidRDefault="00582749"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4C5F7E" w:rsidP="00F67169">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w:t>
            </w:r>
            <w:r w:rsidR="00EA4E77">
              <w:rPr>
                <w:rFonts w:ascii="Times New Roman" w:eastAsia="Arial" w:hAnsi="Times New Roman" w:cs="Times New Roman"/>
                <w:bCs/>
                <w:sz w:val="20"/>
                <w:szCs w:val="20"/>
              </w:rPr>
              <w:t>El  día 16 de marzo</w:t>
            </w:r>
            <w:r w:rsidR="00F67169" w:rsidRPr="00181BF6">
              <w:rPr>
                <w:rFonts w:ascii="Times New Roman" w:eastAsia="Arial" w:hAnsi="Times New Roman" w:cs="Times New Roman"/>
                <w:bCs/>
                <w:sz w:val="20"/>
                <w:szCs w:val="20"/>
              </w:rPr>
              <w:t xml:space="preserve"> </w:t>
            </w:r>
            <w:proofErr w:type="spellStart"/>
            <w:r w:rsidR="008E157A">
              <w:rPr>
                <w:rFonts w:ascii="Times New Roman" w:eastAsia="Arial" w:hAnsi="Times New Roman" w:cs="Times New Roman"/>
                <w:bCs/>
                <w:sz w:val="20"/>
                <w:szCs w:val="20"/>
              </w:rPr>
              <w:t>de</w:t>
            </w:r>
            <w:proofErr w:type="spellEnd"/>
            <w:r w:rsidR="008E157A">
              <w:rPr>
                <w:rFonts w:ascii="Times New Roman" w:eastAsia="Arial" w:hAnsi="Times New Roman" w:cs="Times New Roman"/>
                <w:bCs/>
                <w:sz w:val="20"/>
                <w:szCs w:val="20"/>
              </w:rPr>
              <w:t xml:space="preserve"> 2021</w:t>
            </w:r>
            <w:r w:rsidR="00EA4E77">
              <w:rPr>
                <w:rFonts w:ascii="Times New Roman" w:eastAsia="Arial" w:hAnsi="Times New Roman" w:cs="Times New Roman"/>
                <w:bCs/>
                <w:sz w:val="20"/>
                <w:szCs w:val="20"/>
              </w:rPr>
              <w:t xml:space="preserve"> a las 10</w:t>
            </w:r>
            <w:bookmarkStart w:id="0" w:name="_GoBack"/>
            <w:bookmarkEnd w:id="0"/>
            <w:r w:rsidR="00F67169">
              <w:rPr>
                <w:rFonts w:ascii="Times New Roman" w:eastAsia="Arial" w:hAnsi="Times New Roman" w:cs="Times New Roman"/>
                <w:bCs/>
                <w:sz w:val="20"/>
                <w:szCs w:val="20"/>
              </w:rPr>
              <w:t xml:space="preserve"> Hs</w:t>
            </w:r>
          </w:p>
        </w:tc>
      </w:tr>
      <w:tr w:rsidR="00B678C8" w:rsidTr="00617677">
        <w:trPr>
          <w:cantSplit/>
          <w:trHeight w:val="209"/>
        </w:trPr>
        <w:tc>
          <w:tcPr>
            <w:tcW w:w="1728"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617677">
        <w:trPr>
          <w:cantSplit/>
          <w:trHeight w:val="221"/>
        </w:trPr>
        <w:tc>
          <w:tcPr>
            <w:tcW w:w="9638"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617677">
        <w:trPr>
          <w:trHeight w:val="503"/>
        </w:trPr>
        <w:tc>
          <w:tcPr>
            <w:tcW w:w="797"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Pr="00926E29" w:rsidRDefault="00617677"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17677" w:rsidRPr="00926E29" w:rsidRDefault="00617677"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617677" w:rsidRPr="00926E29" w:rsidRDefault="00617677"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17677" w:rsidRPr="00926E29" w:rsidRDefault="00617677"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617677" w:rsidRDefault="00617677"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p w:rsidR="00617677" w:rsidRDefault="00617677" w:rsidP="00AA02A0">
                                  <w:pPr>
                                    <w:rPr>
                                      <w:sz w:val="20"/>
                                      <w:szCs w:val="20"/>
                                    </w:rPr>
                                  </w:pPr>
                                </w:p>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p w:rsidR="00617677" w:rsidRDefault="00617677" w:rsidP="00AA02A0">
                            <w:pPr>
                              <w:rPr>
                                <w:sz w:val="20"/>
                                <w:szCs w:val="20"/>
                              </w:rPr>
                            </w:pPr>
                          </w:p>
                          <w:p w:rsidR="00617677" w:rsidRDefault="00617677"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617677" w:rsidRDefault="00617677"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617677" w:rsidRDefault="00617677"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617677" w:rsidRDefault="00617677"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EA4E77">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Pr="00926E29" w:rsidRDefault="00617677">
                                  <w:pPr>
                                    <w:jc w:val="center"/>
                                    <w:rPr>
                                      <w:b/>
                                      <w:bCs/>
                                      <w:sz w:val="28"/>
                                      <w:szCs w:val="28"/>
                                    </w:rPr>
                                  </w:pPr>
                                  <w:r w:rsidRPr="00926E29">
                                    <w:rPr>
                                      <w:b/>
                                      <w:bCs/>
                                      <w:sz w:val="28"/>
                                      <w:szCs w:val="28"/>
                                    </w:rPr>
                                    <w:t>ANEXO B</w:t>
                                  </w:r>
                                </w:p>
                                <w:p w:rsidR="00617677" w:rsidRDefault="00617677">
                                  <w:pPr>
                                    <w:jc w:val="center"/>
                                    <w:rPr>
                                      <w:b/>
                                      <w:bCs/>
                                      <w:sz w:val="20"/>
                                      <w:szCs w:val="20"/>
                                    </w:rPr>
                                  </w:pPr>
                                </w:p>
                                <w:p w:rsidR="00617677" w:rsidRPr="00926E29" w:rsidRDefault="00617677">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617677" w:rsidRPr="00926E29" w:rsidRDefault="00617677">
                            <w:pPr>
                              <w:jc w:val="center"/>
                              <w:rPr>
                                <w:b/>
                                <w:bCs/>
                                <w:sz w:val="28"/>
                                <w:szCs w:val="28"/>
                              </w:rPr>
                            </w:pPr>
                            <w:r w:rsidRPr="00926E29">
                              <w:rPr>
                                <w:b/>
                                <w:bCs/>
                                <w:sz w:val="28"/>
                                <w:szCs w:val="28"/>
                              </w:rPr>
                              <w:t>ANEXO B</w:t>
                            </w:r>
                          </w:p>
                          <w:p w:rsidR="00617677" w:rsidRDefault="00617677">
                            <w:pPr>
                              <w:jc w:val="center"/>
                              <w:rPr>
                                <w:b/>
                                <w:bCs/>
                                <w:sz w:val="20"/>
                                <w:szCs w:val="20"/>
                              </w:rPr>
                            </w:pPr>
                          </w:p>
                          <w:p w:rsidR="00617677" w:rsidRPr="00926E29" w:rsidRDefault="00617677">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Pr="00926E29" w:rsidRDefault="00617677">
                                  <w:pPr>
                                    <w:jc w:val="center"/>
                                    <w:rPr>
                                      <w:b/>
                                      <w:bCs/>
                                      <w:sz w:val="28"/>
                                      <w:szCs w:val="28"/>
                                      <w:u w:val="single"/>
                                    </w:rPr>
                                  </w:pPr>
                                  <w:r w:rsidRPr="00926E29">
                                    <w:rPr>
                                      <w:b/>
                                      <w:bCs/>
                                      <w:sz w:val="28"/>
                                      <w:szCs w:val="28"/>
                                    </w:rPr>
                                    <w:t>ANEXO C</w:t>
                                  </w:r>
                                </w:p>
                                <w:p w:rsidR="00617677" w:rsidRPr="00926E29" w:rsidRDefault="00617677">
                                  <w:pPr>
                                    <w:jc w:val="center"/>
                                    <w:rPr>
                                      <w:b/>
                                      <w:bCs/>
                                      <w:sz w:val="28"/>
                                      <w:szCs w:val="28"/>
                                      <w:u w:val="single"/>
                                    </w:rPr>
                                  </w:pPr>
                                </w:p>
                                <w:p w:rsidR="00617677" w:rsidRPr="00926E29" w:rsidRDefault="00617677">
                                  <w:pPr>
                                    <w:jc w:val="center"/>
                                    <w:rPr>
                                      <w:b/>
                                      <w:bCs/>
                                      <w:u w:val="single"/>
                                    </w:rPr>
                                  </w:pPr>
                                  <w:r w:rsidRPr="00926E29">
                                    <w:rPr>
                                      <w:b/>
                                      <w:bCs/>
                                      <w:u w:val="single"/>
                                    </w:rPr>
                                    <w:t>APODERADOS - DECLARACION JURADA</w:t>
                                  </w:r>
                                </w:p>
                                <w:p w:rsidR="00617677" w:rsidRPr="00926E29" w:rsidRDefault="00617677">
                                  <w:pPr>
                                    <w:jc w:val="center"/>
                                    <w:rPr>
                                      <w:b/>
                                      <w:bCs/>
                                      <w:sz w:val="28"/>
                                      <w:szCs w:val="28"/>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617677" w:rsidRPr="00926E29" w:rsidRDefault="00617677">
                            <w:pPr>
                              <w:jc w:val="center"/>
                              <w:rPr>
                                <w:b/>
                                <w:bCs/>
                                <w:sz w:val="28"/>
                                <w:szCs w:val="28"/>
                                <w:u w:val="single"/>
                              </w:rPr>
                            </w:pPr>
                            <w:r w:rsidRPr="00926E29">
                              <w:rPr>
                                <w:b/>
                                <w:bCs/>
                                <w:sz w:val="28"/>
                                <w:szCs w:val="28"/>
                              </w:rPr>
                              <w:t>ANEXO C</w:t>
                            </w:r>
                          </w:p>
                          <w:p w:rsidR="00617677" w:rsidRPr="00926E29" w:rsidRDefault="00617677">
                            <w:pPr>
                              <w:jc w:val="center"/>
                              <w:rPr>
                                <w:b/>
                                <w:bCs/>
                                <w:sz w:val="28"/>
                                <w:szCs w:val="28"/>
                                <w:u w:val="single"/>
                              </w:rPr>
                            </w:pPr>
                          </w:p>
                          <w:p w:rsidR="00617677" w:rsidRPr="00926E29" w:rsidRDefault="00617677">
                            <w:pPr>
                              <w:jc w:val="center"/>
                              <w:rPr>
                                <w:b/>
                                <w:bCs/>
                                <w:u w:val="single"/>
                              </w:rPr>
                            </w:pPr>
                            <w:r w:rsidRPr="00926E29">
                              <w:rPr>
                                <w:b/>
                                <w:bCs/>
                                <w:u w:val="single"/>
                              </w:rPr>
                              <w:t>APODERADOS - DECLARACION JURADA</w:t>
                            </w:r>
                          </w:p>
                          <w:p w:rsidR="00617677" w:rsidRPr="00926E29" w:rsidRDefault="00617677">
                            <w:pPr>
                              <w:jc w:val="center"/>
                              <w:rPr>
                                <w:b/>
                                <w:bCs/>
                                <w:sz w:val="28"/>
                                <w:szCs w:val="28"/>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rPr>
                                <w:b/>
                                <w:bCs/>
                                <w:sz w:val="20"/>
                                <w:szCs w:val="20"/>
                                <w:u w:val="single"/>
                              </w:rPr>
                            </w:pPr>
                          </w:p>
                          <w:p w:rsidR="00617677" w:rsidRDefault="00617677">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Pr="00926E29" w:rsidRDefault="00617677" w:rsidP="00E07F58">
                                  <w:pPr>
                                    <w:jc w:val="center"/>
                                    <w:rPr>
                                      <w:b/>
                                      <w:bCs/>
                                      <w:sz w:val="28"/>
                                      <w:szCs w:val="28"/>
                                      <w:u w:val="single"/>
                                    </w:rPr>
                                  </w:pPr>
                                  <w:r w:rsidRPr="00926E29">
                                    <w:rPr>
                                      <w:b/>
                                      <w:bCs/>
                                      <w:sz w:val="28"/>
                                      <w:szCs w:val="28"/>
                                      <w:u w:val="single"/>
                                    </w:rPr>
                                    <w:t>ANEXO D</w:t>
                                  </w:r>
                                </w:p>
                                <w:p w:rsidR="00617677" w:rsidRPr="00926E29" w:rsidRDefault="00617677" w:rsidP="00E07F58">
                                  <w:pPr>
                                    <w:jc w:val="center"/>
                                    <w:rPr>
                                      <w:b/>
                                      <w:bCs/>
                                      <w:sz w:val="28"/>
                                      <w:szCs w:val="28"/>
                                      <w:u w:val="single"/>
                                    </w:rPr>
                                  </w:pPr>
                                </w:p>
                                <w:p w:rsidR="00617677" w:rsidRPr="00926E29" w:rsidRDefault="00617677"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617677" w:rsidRPr="00926E29" w:rsidRDefault="00617677" w:rsidP="00E07F58">
                            <w:pPr>
                              <w:jc w:val="center"/>
                              <w:rPr>
                                <w:b/>
                                <w:bCs/>
                                <w:sz w:val="28"/>
                                <w:szCs w:val="28"/>
                                <w:u w:val="single"/>
                              </w:rPr>
                            </w:pPr>
                            <w:r w:rsidRPr="00926E29">
                              <w:rPr>
                                <w:b/>
                                <w:bCs/>
                                <w:sz w:val="28"/>
                                <w:szCs w:val="28"/>
                                <w:u w:val="single"/>
                              </w:rPr>
                              <w:t>ANEXO D</w:t>
                            </w:r>
                          </w:p>
                          <w:p w:rsidR="00617677" w:rsidRPr="00926E29" w:rsidRDefault="00617677" w:rsidP="00E07F58">
                            <w:pPr>
                              <w:jc w:val="center"/>
                              <w:rPr>
                                <w:b/>
                                <w:bCs/>
                                <w:sz w:val="28"/>
                                <w:szCs w:val="28"/>
                                <w:u w:val="single"/>
                              </w:rPr>
                            </w:pPr>
                          </w:p>
                          <w:p w:rsidR="00617677" w:rsidRPr="00926E29" w:rsidRDefault="00617677"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617677" w:rsidRDefault="00617677"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617677" w:rsidRDefault="00617677"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Pr="00776075" w:rsidRDefault="00617677"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617677" w:rsidRPr="00776075" w:rsidRDefault="00617677"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617677" w:rsidRDefault="00617677"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7677" w:rsidRDefault="00617677"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617677" w:rsidRDefault="00617677"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BD02F6" w:rsidRPr="0062313A" w:rsidTr="00617677">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BD02F6" w:rsidRPr="0062313A" w:rsidRDefault="00BD02F6" w:rsidP="00617677">
            <w:pPr>
              <w:snapToGrid w:val="0"/>
              <w:ind w:left="-152" w:firstLine="152"/>
              <w:jc w:val="center"/>
              <w:rPr>
                <w:b/>
                <w:bCs/>
                <w:sz w:val="28"/>
              </w:rPr>
            </w:pPr>
            <w:r w:rsidRPr="0062313A">
              <w:rPr>
                <w:b/>
                <w:bCs/>
                <w:sz w:val="28"/>
              </w:rPr>
              <w:lastRenderedPageBreak/>
              <w:t>PLIEGO DE BASES Y CONDICIONES</w:t>
            </w:r>
          </w:p>
          <w:p w:rsidR="00BD02F6" w:rsidRDefault="00BD02F6" w:rsidP="00617677">
            <w:pPr>
              <w:snapToGrid w:val="0"/>
              <w:jc w:val="center"/>
              <w:rPr>
                <w:b/>
                <w:bCs/>
                <w:sz w:val="32"/>
                <w:szCs w:val="28"/>
              </w:rPr>
            </w:pPr>
            <w:r w:rsidRPr="0062313A">
              <w:rPr>
                <w:b/>
                <w:bCs/>
                <w:sz w:val="32"/>
                <w:szCs w:val="28"/>
              </w:rPr>
              <w:t>PLANILLA DE COTIZACION</w:t>
            </w:r>
          </w:p>
          <w:p w:rsidR="00BD02F6" w:rsidRPr="0062313A" w:rsidRDefault="00BD02F6" w:rsidP="00617677">
            <w:pPr>
              <w:snapToGrid w:val="0"/>
              <w:jc w:val="center"/>
              <w:rPr>
                <w:b/>
                <w:bCs/>
              </w:rPr>
            </w:pPr>
          </w:p>
        </w:tc>
      </w:tr>
      <w:tr w:rsidR="00BD02F6" w:rsidRPr="0062313A" w:rsidTr="00617677">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143A6A">
            <w:pPr>
              <w:snapToGrid w:val="0"/>
              <w:ind w:right="151"/>
              <w:rPr>
                <w:sz w:val="22"/>
                <w:szCs w:val="22"/>
              </w:rPr>
            </w:pPr>
            <w:r w:rsidRPr="0062313A">
              <w:rPr>
                <w:rFonts w:eastAsia="Arial"/>
                <w:sz w:val="22"/>
                <w:szCs w:val="22"/>
              </w:rPr>
              <w:t xml:space="preserve"> </w:t>
            </w:r>
            <w:r w:rsidRPr="0062313A">
              <w:rPr>
                <w:b/>
                <w:bCs/>
                <w:sz w:val="22"/>
                <w:szCs w:val="22"/>
              </w:rPr>
              <w:t>Dato</w:t>
            </w:r>
            <w:r w:rsidR="00D062F9">
              <w:rPr>
                <w:b/>
                <w:bCs/>
                <w:sz w:val="22"/>
                <w:szCs w:val="22"/>
              </w:rPr>
              <w:t>s de la Contratación</w:t>
            </w:r>
            <w:r w:rsidRPr="0062313A">
              <w:rPr>
                <w:b/>
                <w:bCs/>
                <w:sz w:val="22"/>
                <w:szCs w:val="22"/>
              </w:rPr>
              <w:t xml:space="preserve">: </w:t>
            </w:r>
          </w:p>
        </w:tc>
        <w:tc>
          <w:tcPr>
            <w:tcW w:w="1030" w:type="dxa"/>
            <w:tcBorders>
              <w:top w:val="single" w:sz="4" w:space="0" w:color="000000"/>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17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BD02F6" w:rsidRPr="0062313A" w:rsidRDefault="00BD02F6" w:rsidP="00617677">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8E157A" w:rsidP="00617677">
            <w:pPr>
              <w:snapToGrid w:val="0"/>
              <w:spacing w:line="360" w:lineRule="auto"/>
              <w:ind w:right="151"/>
              <w:jc w:val="center"/>
              <w:rPr>
                <w:b/>
                <w:sz w:val="23"/>
                <w:szCs w:val="23"/>
              </w:rPr>
            </w:pPr>
            <w:r>
              <w:rPr>
                <w:b/>
                <w:sz w:val="23"/>
                <w:szCs w:val="23"/>
              </w:rPr>
              <w:t>21</w:t>
            </w:r>
          </w:p>
        </w:tc>
        <w:tc>
          <w:tcPr>
            <w:tcW w:w="2776" w:type="dxa"/>
            <w:tcBorders>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87"/>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BD02F6" w:rsidRPr="0062313A" w:rsidRDefault="00BD02F6" w:rsidP="00617677">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BD02F6" w:rsidP="00617677">
            <w:pPr>
              <w:snapToGrid w:val="0"/>
              <w:spacing w:line="360" w:lineRule="auto"/>
              <w:ind w:right="151"/>
              <w:jc w:val="center"/>
              <w:rPr>
                <w:b/>
                <w:sz w:val="23"/>
                <w:szCs w:val="23"/>
              </w:rPr>
            </w:pPr>
            <w:r w:rsidRPr="0062313A">
              <w:rPr>
                <w:b/>
                <w:sz w:val="23"/>
                <w:szCs w:val="23"/>
              </w:rPr>
              <w:t>20</w:t>
            </w:r>
            <w:r w:rsidR="008E157A">
              <w:rPr>
                <w:b/>
                <w:sz w:val="23"/>
                <w:szCs w:val="23"/>
              </w:rPr>
              <w:t>21</w:t>
            </w:r>
          </w:p>
        </w:tc>
        <w:tc>
          <w:tcPr>
            <w:tcW w:w="2776" w:type="dxa"/>
            <w:tcBorders>
              <w:bottom w:val="single" w:sz="4" w:space="0" w:color="000000"/>
            </w:tcBorders>
            <w:shd w:val="clear" w:color="auto" w:fill="auto"/>
            <w:vAlign w:val="bottom"/>
          </w:tcPr>
          <w:p w:rsidR="00BD02F6" w:rsidRPr="0062313A" w:rsidRDefault="00BD02F6" w:rsidP="00617677">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38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617677">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BD02F6" w:rsidRPr="0062313A" w:rsidRDefault="00BD02F6" w:rsidP="00617677">
            <w:pPr>
              <w:snapToGrid w:val="0"/>
              <w:spacing w:line="360" w:lineRule="auto"/>
              <w:ind w:right="151"/>
              <w:jc w:val="center"/>
              <w:rPr>
                <w:rFonts w:eastAsia="Arial"/>
                <w:b/>
                <w:sz w:val="23"/>
                <w:szCs w:val="23"/>
              </w:rPr>
            </w:pPr>
            <w:r w:rsidRPr="0062313A">
              <w:rPr>
                <w:rFonts w:eastAsia="Arial"/>
                <w:b/>
                <w:sz w:val="23"/>
                <w:szCs w:val="23"/>
              </w:rPr>
              <w:t>PG.SA-</w:t>
            </w:r>
            <w:r w:rsidR="00D062F9">
              <w:rPr>
                <w:rFonts w:eastAsia="Arial"/>
                <w:b/>
                <w:sz w:val="23"/>
                <w:szCs w:val="23"/>
              </w:rPr>
              <w:t>46-18</w:t>
            </w:r>
          </w:p>
        </w:tc>
        <w:tc>
          <w:tcPr>
            <w:tcW w:w="2776" w:type="dxa"/>
            <w:tcBorders>
              <w:bottom w:val="single" w:sz="4" w:space="0" w:color="000000"/>
            </w:tcBorders>
            <w:shd w:val="clear" w:color="auto" w:fill="auto"/>
            <w:vAlign w:val="bottom"/>
          </w:tcPr>
          <w:p w:rsidR="00BD02F6" w:rsidRPr="0062313A" w:rsidRDefault="00BD02F6" w:rsidP="00617677">
            <w:pPr>
              <w:snapToGrid w:val="0"/>
              <w:ind w:right="151"/>
              <w:rPr>
                <w:sz w:val="22"/>
                <w:szCs w:val="22"/>
              </w:rPr>
            </w:pP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r w:rsidRPr="0062313A">
              <w:rPr>
                <w:sz w:val="20"/>
                <w:szCs w:val="20"/>
              </w:rPr>
              <w:t> </w:t>
            </w:r>
          </w:p>
        </w:tc>
      </w:tr>
      <w:tr w:rsidR="00BD02F6" w:rsidRPr="0062313A" w:rsidTr="00617677">
        <w:trPr>
          <w:trHeight w:val="70"/>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617677">
            <w:pPr>
              <w:snapToGrid w:val="0"/>
              <w:rPr>
                <w:rFonts w:eastAsia="Arial"/>
              </w:rPr>
            </w:pPr>
            <w:r w:rsidRPr="0062313A">
              <w:rPr>
                <w:sz w:val="20"/>
                <w:szCs w:val="20"/>
              </w:rPr>
              <w:t> </w:t>
            </w:r>
          </w:p>
        </w:tc>
      </w:tr>
      <w:tr w:rsidR="00BD02F6" w:rsidRPr="0062313A" w:rsidTr="00617677">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617677">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71"/>
          <w:jc w:val="center"/>
        </w:trPr>
        <w:tc>
          <w:tcPr>
            <w:tcW w:w="1944" w:type="dxa"/>
            <w:gridSpan w:val="4"/>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71"/>
          <w:jc w:val="center"/>
        </w:trPr>
        <w:tc>
          <w:tcPr>
            <w:tcW w:w="1212" w:type="dxa"/>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BD02F6" w:rsidRPr="0062313A" w:rsidRDefault="00BD02F6" w:rsidP="00617677">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003C158A">
              <w:rPr>
                <w:sz w:val="22"/>
                <w:szCs w:val="22"/>
              </w:rPr>
              <w:t>Calle 50 Nº 889/91 piso 2</w:t>
            </w:r>
            <w:r w:rsidRPr="0062313A">
              <w:rPr>
                <w:sz w:val="22"/>
                <w:szCs w:val="22"/>
              </w:rPr>
              <w:t xml:space="preserve">º La Plata  </w:t>
            </w:r>
          </w:p>
        </w:tc>
        <w:tc>
          <w:tcPr>
            <w:tcW w:w="1030" w:type="dxa"/>
            <w:tcBorders>
              <w:bottom w:val="single" w:sz="4" w:space="0" w:color="000000"/>
            </w:tcBorders>
            <w:shd w:val="clear" w:color="auto" w:fill="auto"/>
            <w:vAlign w:val="bottom"/>
          </w:tcPr>
          <w:p w:rsidR="00BD02F6" w:rsidRPr="0062313A" w:rsidRDefault="00BD02F6" w:rsidP="0061767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r w:rsidRPr="0062313A">
              <w:rPr>
                <w:sz w:val="20"/>
                <w:szCs w:val="20"/>
              </w:rPr>
              <w:t> </w:t>
            </w:r>
          </w:p>
        </w:tc>
      </w:tr>
      <w:tr w:rsidR="00BD02F6" w:rsidRPr="0062313A" w:rsidTr="00617677">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617677">
            <w:pPr>
              <w:snapToGrid w:val="0"/>
              <w:rPr>
                <w:rFonts w:eastAsia="Arial"/>
              </w:rPr>
            </w:pPr>
            <w:r w:rsidRPr="0062313A">
              <w:rPr>
                <w:sz w:val="20"/>
                <w:szCs w:val="20"/>
              </w:rPr>
              <w:t> </w:t>
            </w:r>
          </w:p>
        </w:tc>
      </w:tr>
      <w:tr w:rsidR="00BD02F6" w:rsidRPr="0062313A" w:rsidTr="00617677">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17677">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CUIT/CUIL:</w:t>
            </w:r>
          </w:p>
        </w:tc>
      </w:tr>
      <w:tr w:rsidR="00BD02F6" w:rsidRPr="0062313A" w:rsidTr="00617677">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p>
        </w:tc>
      </w:tr>
      <w:tr w:rsidR="00BD02F6" w:rsidRPr="0062313A" w:rsidTr="00617677">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17677">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17677">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p>
        </w:tc>
      </w:tr>
      <w:tr w:rsidR="00BD02F6" w:rsidRPr="0062313A" w:rsidTr="00617677">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617677">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BD02F6" w:rsidRPr="0062313A" w:rsidRDefault="00BD02F6" w:rsidP="00617677">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p>
        </w:tc>
      </w:tr>
      <w:tr w:rsidR="00BD02F6" w:rsidRPr="0062313A" w:rsidTr="00617677">
        <w:trPr>
          <w:trHeight w:val="283"/>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17677">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17677">
            <w:pPr>
              <w:snapToGrid w:val="0"/>
              <w:rPr>
                <w:sz w:val="20"/>
                <w:szCs w:val="20"/>
              </w:rPr>
            </w:pPr>
            <w:r w:rsidRPr="0062313A">
              <w:rPr>
                <w:sz w:val="20"/>
                <w:szCs w:val="20"/>
              </w:rPr>
              <w:t> </w:t>
            </w:r>
          </w:p>
        </w:tc>
      </w:tr>
      <w:tr w:rsidR="00BD02F6" w:rsidRPr="0062313A" w:rsidTr="00617677">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617677">
            <w:pPr>
              <w:snapToGrid w:val="0"/>
              <w:ind w:right="151"/>
              <w:rPr>
                <w:sz w:val="20"/>
                <w:szCs w:val="20"/>
              </w:rPr>
            </w:pPr>
          </w:p>
        </w:tc>
      </w:tr>
      <w:tr w:rsidR="00BD02F6" w:rsidRPr="0062313A" w:rsidTr="00617677">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BD02F6" w:rsidRPr="0062313A" w:rsidTr="00617677">
              <w:trPr>
                <w:cantSplit/>
                <w:trHeight w:val="2117"/>
                <w:jc w:val="center"/>
              </w:trPr>
              <w:tc>
                <w:tcPr>
                  <w:tcW w:w="9776" w:type="dxa"/>
                  <w:vAlign w:val="bottom"/>
                  <w:hideMark/>
                </w:tcPr>
                <w:p w:rsidR="00BD02F6" w:rsidRPr="0062313A" w:rsidRDefault="00BD02F6" w:rsidP="00BD02F6">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BD02F6" w:rsidRPr="0062313A" w:rsidTr="00617677">
              <w:trPr>
                <w:cantSplit/>
                <w:trHeight w:val="1823"/>
                <w:jc w:val="center"/>
              </w:trPr>
              <w:tc>
                <w:tcPr>
                  <w:tcW w:w="9776" w:type="dxa"/>
                  <w:vAlign w:val="bottom"/>
                </w:tcPr>
                <w:p w:rsidR="00BD02F6" w:rsidRPr="0062313A" w:rsidRDefault="00BD02F6" w:rsidP="00617677">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BD02F6" w:rsidRPr="0062313A" w:rsidRDefault="00BD02F6" w:rsidP="00617677">
            <w:pPr>
              <w:snapToGrid w:val="0"/>
              <w:ind w:left="132" w:right="151" w:firstLine="10"/>
              <w:jc w:val="both"/>
              <w:rPr>
                <w:i/>
                <w:sz w:val="20"/>
                <w:szCs w:val="20"/>
              </w:rPr>
            </w:pPr>
          </w:p>
        </w:tc>
      </w:tr>
      <w:tr w:rsidR="00BD02F6" w:rsidRPr="0062313A" w:rsidTr="00617677">
        <w:trPr>
          <w:trHeight w:val="197"/>
          <w:jc w:val="center"/>
        </w:trPr>
        <w:tc>
          <w:tcPr>
            <w:tcW w:w="9310" w:type="dxa"/>
            <w:gridSpan w:val="7"/>
            <w:tcBorders>
              <w:left w:val="single" w:sz="4" w:space="0" w:color="auto"/>
              <w:bottom w:val="single" w:sz="8" w:space="0" w:color="000000"/>
            </w:tcBorders>
            <w:shd w:val="clear" w:color="auto" w:fill="auto"/>
            <w:vAlign w:val="bottom"/>
          </w:tcPr>
          <w:p w:rsidR="00BD02F6" w:rsidRPr="0062313A" w:rsidRDefault="00BD02F6" w:rsidP="00617677">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BD02F6" w:rsidRPr="0062313A" w:rsidRDefault="00BD02F6" w:rsidP="00617677">
            <w:pPr>
              <w:snapToGrid w:val="0"/>
              <w:rPr>
                <w:rFonts w:eastAsia="Arial"/>
                <w:sz w:val="20"/>
                <w:szCs w:val="20"/>
              </w:rPr>
            </w:pPr>
            <w:r w:rsidRPr="0062313A">
              <w:rPr>
                <w:sz w:val="20"/>
                <w:szCs w:val="20"/>
              </w:rPr>
              <w:t> </w:t>
            </w:r>
          </w:p>
        </w:tc>
      </w:tr>
      <w:tr w:rsidR="00BD02F6" w:rsidRPr="0062313A" w:rsidTr="00617677">
        <w:trPr>
          <w:trHeight w:val="640"/>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617677">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BD02F6" w:rsidRPr="0062313A" w:rsidTr="00617677">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617677">
            <w:pPr>
              <w:snapToGrid w:val="0"/>
              <w:ind w:right="151"/>
              <w:rPr>
                <w:sz w:val="20"/>
                <w:szCs w:val="20"/>
              </w:rPr>
            </w:pPr>
          </w:p>
          <w:p w:rsidR="00BD02F6" w:rsidRPr="0062313A" w:rsidRDefault="00BD02F6" w:rsidP="00617677">
            <w:pPr>
              <w:snapToGrid w:val="0"/>
              <w:ind w:right="151"/>
              <w:rPr>
                <w:sz w:val="20"/>
                <w:szCs w:val="20"/>
              </w:rPr>
            </w:pPr>
          </w:p>
          <w:p w:rsidR="00BD02F6" w:rsidRPr="0062313A" w:rsidRDefault="00BD02F6" w:rsidP="00617677">
            <w:pPr>
              <w:snapToGrid w:val="0"/>
              <w:ind w:right="142"/>
              <w:rPr>
                <w:sz w:val="20"/>
                <w:szCs w:val="20"/>
              </w:rPr>
            </w:pPr>
          </w:p>
        </w:tc>
        <w:tc>
          <w:tcPr>
            <w:tcW w:w="36" w:type="dxa"/>
            <w:tcBorders>
              <w:right w:val="single" w:sz="4" w:space="0" w:color="auto"/>
            </w:tcBorders>
            <w:shd w:val="clear" w:color="auto" w:fill="auto"/>
            <w:vAlign w:val="bottom"/>
          </w:tcPr>
          <w:p w:rsidR="00BD02F6" w:rsidRPr="0062313A" w:rsidRDefault="00BD02F6" w:rsidP="00617677">
            <w:pPr>
              <w:snapToGrid w:val="0"/>
              <w:ind w:right="142"/>
              <w:rPr>
                <w:sz w:val="20"/>
                <w:szCs w:val="20"/>
              </w:rPr>
            </w:pPr>
            <w:r w:rsidRPr="0062313A">
              <w:rPr>
                <w:sz w:val="20"/>
                <w:szCs w:val="20"/>
              </w:rPr>
              <w:t> </w:t>
            </w:r>
          </w:p>
        </w:tc>
      </w:tr>
      <w:tr w:rsidR="00BD02F6" w:rsidRPr="0062313A" w:rsidTr="00617677">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617677">
            <w:pPr>
              <w:ind w:right="151"/>
              <w:rPr>
                <w:sz w:val="20"/>
                <w:szCs w:val="20"/>
              </w:rPr>
            </w:pPr>
            <w:r w:rsidRPr="0062313A">
              <w:rPr>
                <w:rFonts w:eastAsia="Arial"/>
                <w:sz w:val="20"/>
                <w:szCs w:val="20"/>
              </w:rPr>
              <w:t xml:space="preserve"> </w:t>
            </w:r>
            <w:r w:rsidRPr="0062313A">
              <w:rPr>
                <w:sz w:val="20"/>
                <w:szCs w:val="20"/>
              </w:rPr>
              <w:t>-----------------------------------------------------------------------------------------------------------------------------------------</w:t>
            </w:r>
          </w:p>
          <w:p w:rsidR="00BD02F6" w:rsidRPr="0062313A" w:rsidRDefault="00BD02F6" w:rsidP="00617677">
            <w:pPr>
              <w:ind w:right="151"/>
              <w:jc w:val="center"/>
              <w:rPr>
                <w:sz w:val="20"/>
                <w:szCs w:val="20"/>
              </w:rPr>
            </w:pPr>
            <w:r w:rsidRPr="0062313A">
              <w:rPr>
                <w:sz w:val="20"/>
                <w:szCs w:val="20"/>
              </w:rPr>
              <w:t>Firma y aclaración del/los oferente/s</w:t>
            </w:r>
          </w:p>
        </w:tc>
      </w:tr>
      <w:tr w:rsidR="00BD02F6" w:rsidRPr="0062313A" w:rsidTr="00617677">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BD02F6" w:rsidRPr="0062313A" w:rsidRDefault="00BD02F6" w:rsidP="00617677">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BD02F6" w:rsidRPr="0062313A" w:rsidRDefault="00BD02F6" w:rsidP="00617677">
            <w:pPr>
              <w:snapToGrid w:val="0"/>
              <w:rPr>
                <w:sz w:val="20"/>
                <w:szCs w:val="20"/>
              </w:rPr>
            </w:pPr>
          </w:p>
        </w:tc>
      </w:tr>
    </w:tbl>
    <w:p w:rsidR="00B678C8" w:rsidRDefault="00B678C8"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152F3F" w:rsidRDefault="00152F3F" w:rsidP="006C12C1">
      <w:pPr>
        <w:pStyle w:val="Epgrafe1"/>
      </w:pPr>
    </w:p>
    <w:sectPr w:rsidR="00152F3F"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677" w:rsidRDefault="00617677">
      <w:r>
        <w:separator/>
      </w:r>
    </w:p>
  </w:endnote>
  <w:endnote w:type="continuationSeparator" w:id="0">
    <w:p w:rsidR="00617677" w:rsidRDefault="00617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Default="00617677">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Default="0061767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Default="00617677">
    <w:pPr>
      <w:pStyle w:val="Piedepgina"/>
      <w:jc w:val="center"/>
      <w:rPr>
        <w:b/>
        <w:bCs/>
        <w:sz w:val="20"/>
        <w:szCs w:val="20"/>
      </w:rPr>
    </w:pPr>
  </w:p>
  <w:p w:rsidR="00617677" w:rsidRDefault="00617677">
    <w:pPr>
      <w:pStyle w:val="Piedepgina"/>
      <w:jc w:val="center"/>
      <w:rPr>
        <w:b/>
        <w:bCs/>
        <w:sz w:val="20"/>
        <w:szCs w:val="20"/>
      </w:rPr>
    </w:pPr>
  </w:p>
  <w:p w:rsidR="00617677" w:rsidRDefault="00617677">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Default="006176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677" w:rsidRDefault="00617677">
      <w:r>
        <w:separator/>
      </w:r>
    </w:p>
  </w:footnote>
  <w:footnote w:type="continuationSeparator" w:id="0">
    <w:p w:rsidR="00617677" w:rsidRDefault="006176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Default="00617677">
    <w:pPr>
      <w:jc w:val="right"/>
      <w:rPr>
        <w:b/>
        <w:bCs/>
        <w:sz w:val="20"/>
        <w:szCs w:val="20"/>
      </w:rPr>
    </w:pPr>
  </w:p>
  <w:p w:rsidR="00617677" w:rsidRDefault="00617677">
    <w:pPr>
      <w:pStyle w:val="Encabezado"/>
      <w:ind w:right="-1035"/>
      <w:jc w:val="right"/>
      <w:rPr>
        <w:sz w:val="18"/>
        <w:szCs w:val="18"/>
      </w:rPr>
    </w:pPr>
    <w:r>
      <w:rPr>
        <w:rFonts w:eastAsia="Arial"/>
        <w:sz w:val="18"/>
        <w:szCs w:val="18"/>
      </w:rPr>
      <w:t xml:space="preserve"> </w:t>
    </w:r>
  </w:p>
  <w:p w:rsidR="00617677" w:rsidRDefault="00617677">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Default="0061767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Pr="00237328" w:rsidRDefault="00617677"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677" w:rsidRDefault="006176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43A6A"/>
    <w:rsid w:val="00152F3F"/>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A1545"/>
    <w:rsid w:val="002B1C0B"/>
    <w:rsid w:val="002C7904"/>
    <w:rsid w:val="00313E57"/>
    <w:rsid w:val="003172E7"/>
    <w:rsid w:val="00347D14"/>
    <w:rsid w:val="00362CB2"/>
    <w:rsid w:val="00366859"/>
    <w:rsid w:val="003679BE"/>
    <w:rsid w:val="00375C12"/>
    <w:rsid w:val="00382D72"/>
    <w:rsid w:val="00393F1D"/>
    <w:rsid w:val="003C158A"/>
    <w:rsid w:val="003C2D02"/>
    <w:rsid w:val="0043339A"/>
    <w:rsid w:val="00455D82"/>
    <w:rsid w:val="00457E0E"/>
    <w:rsid w:val="00476387"/>
    <w:rsid w:val="004764F4"/>
    <w:rsid w:val="004843C4"/>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17677"/>
    <w:rsid w:val="00653815"/>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7AC4"/>
    <w:rsid w:val="008C0E94"/>
    <w:rsid w:val="008C2604"/>
    <w:rsid w:val="008E0201"/>
    <w:rsid w:val="008E1098"/>
    <w:rsid w:val="008E157A"/>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A02A0"/>
    <w:rsid w:val="00AA0540"/>
    <w:rsid w:val="00AF4C25"/>
    <w:rsid w:val="00AF7C0B"/>
    <w:rsid w:val="00B113C8"/>
    <w:rsid w:val="00B27F39"/>
    <w:rsid w:val="00B41B49"/>
    <w:rsid w:val="00B678C8"/>
    <w:rsid w:val="00B72782"/>
    <w:rsid w:val="00B9358F"/>
    <w:rsid w:val="00BA5C15"/>
    <w:rsid w:val="00BB2B4C"/>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D10CC"/>
    <w:rsid w:val="00CD47D2"/>
    <w:rsid w:val="00D062F9"/>
    <w:rsid w:val="00D072BE"/>
    <w:rsid w:val="00D2112A"/>
    <w:rsid w:val="00D52AD2"/>
    <w:rsid w:val="00D73214"/>
    <w:rsid w:val="00D85577"/>
    <w:rsid w:val="00DA7EF2"/>
    <w:rsid w:val="00DB2F4E"/>
    <w:rsid w:val="00DB5644"/>
    <w:rsid w:val="00DE22A0"/>
    <w:rsid w:val="00DE32A6"/>
    <w:rsid w:val="00E07F58"/>
    <w:rsid w:val="00E22963"/>
    <w:rsid w:val="00E2733C"/>
    <w:rsid w:val="00E34D18"/>
    <w:rsid w:val="00E41B95"/>
    <w:rsid w:val="00E616AE"/>
    <w:rsid w:val="00E67302"/>
    <w:rsid w:val="00E72373"/>
    <w:rsid w:val="00E72E33"/>
    <w:rsid w:val="00E829E8"/>
    <w:rsid w:val="00E91943"/>
    <w:rsid w:val="00EA4E77"/>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F9EE5-8AD6-48EC-B99C-BD6CFEACD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16</Pages>
  <Words>1754</Words>
  <Characters>9648</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51</cp:revision>
  <cp:lastPrinted>2021-02-22T12:39:00Z</cp:lastPrinted>
  <dcterms:created xsi:type="dcterms:W3CDTF">2017-03-21T17:06:00Z</dcterms:created>
  <dcterms:modified xsi:type="dcterms:W3CDTF">2021-02-22T12:40:00Z</dcterms:modified>
</cp:coreProperties>
</file>