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4A9425A" w:rsidR="00FE4D00" w:rsidRPr="00FE4D00" w:rsidRDefault="00FE4D00" w:rsidP="007C42E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7C42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788BB49" w:rsidR="00FE4D00" w:rsidRPr="00FE4D00" w:rsidRDefault="00FE4D00" w:rsidP="007C42E6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7C42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7777777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984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B4BC3" w14:textId="5385D887" w:rsidR="00290A44" w:rsidRPr="007C42E6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Azul,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Delegación de la Secretaría de Administración y Delegación del Departamento de Arquitectura e Infraestructura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Azul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0228E16F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290A44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FADCF48" w:rsidR="004843C4" w:rsidRPr="008E774E" w:rsidRDefault="0057417D" w:rsidP="007C42E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enero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C383AE7" w14:textId="37CD4BDD" w:rsidR="00524B6C" w:rsidRDefault="00524B6C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 AZUL – BUENOS AIRES</w:t>
            </w:r>
          </w:p>
          <w:p w14:paraId="32958D98" w14:textId="66C98676" w:rsidR="00290A44" w:rsidRPr="00476AC6" w:rsidRDefault="00290A44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493C8CC" w:rsidR="00524B6C" w:rsidRPr="00181BF6" w:rsidRDefault="00524B6C" w:rsidP="007C42E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23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enero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7C42E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4EB2BD38" w:rsidR="00BC0F85" w:rsidRPr="00BC0F85" w:rsidRDefault="00BC0F85" w:rsidP="007C42E6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7C42E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5BB0C9D0" w:rsidR="00BC0F85" w:rsidRPr="00BC0F85" w:rsidRDefault="007C42E6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2025</w:t>
            </w:r>
            <w:bookmarkStart w:id="1" w:name="_GoBack"/>
            <w:bookmarkEnd w:id="1"/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PG.SA-984-23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C42E6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2C37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C2067-5789-440D-8AB7-82B42A89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17</Pages>
  <Words>1665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15</cp:revision>
  <cp:lastPrinted>2025-01-06T13:12:00Z</cp:lastPrinted>
  <dcterms:created xsi:type="dcterms:W3CDTF">2024-02-16T14:35:00Z</dcterms:created>
  <dcterms:modified xsi:type="dcterms:W3CDTF">2025-01-06T13:12:00Z</dcterms:modified>
</cp:coreProperties>
</file>