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422B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3F1F" w:rsidRDefault="004B3F1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3F1F" w:rsidRDefault="004B3F1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14230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D0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C92E1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A14230">
              <w:rPr>
                <w:rFonts w:ascii="Times New Roman" w:eastAsia="Arial" w:hAnsi="Times New Roman" w:cs="Times New Roman"/>
                <w:b/>
              </w:rPr>
              <w:t>46-18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32F7C" w:rsidRDefault="00C51A49" w:rsidP="00A1423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A14230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A14230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A14230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Isidro </w:t>
            </w:r>
            <w:r w:rsidR="00A14230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A14230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Curaduría Oficial del Departamento Judicial San Isidro</w:t>
            </w:r>
            <w:r w:rsidR="00A14230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A14230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 w:rsidR="00C92E1A"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 w:rsidR="00C92E1A">
              <w:rPr>
                <w:rFonts w:ascii="Times New Roman" w:hAnsi="Times New Roman" w:cs="Times New Roman"/>
                <w:bCs/>
                <w:lang w:val="es-ES"/>
              </w:rPr>
              <w:t xml:space="preserve"> N° 256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61629C" w:rsidRDefault="0057417D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Hasta el </w:t>
            </w:r>
            <w:r w:rsidR="006615A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12 de diciembre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B3F1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spellEnd"/>
            <w:r w:rsidR="004B3F1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51F12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 las</w:t>
            </w:r>
            <w:r w:rsidR="006615A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</w:t>
            </w:r>
            <w:r w:rsidR="00653815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C92E1A" w:rsidRDefault="00C92E1A" w:rsidP="00C92E1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>
              <w:rPr>
                <w:rFonts w:ascii="Times New Roman" w:hAnsi="Times New Roman" w:cs="Times New Roman"/>
                <w:bCs/>
                <w:lang w:val="es-ES"/>
              </w:rPr>
              <w:t xml:space="preserve"> N° 256,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1629C" w:rsidRDefault="0061629C" w:rsidP="006615A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142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</w:t>
            </w:r>
            <w:r w:rsidR="006615A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615A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12 de diciembre de 2022</w:t>
            </w:r>
            <w:r w:rsidR="006615A0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6615A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</w:t>
            </w:r>
            <w:r w:rsidR="006615A0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422B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3F1F" w:rsidRPr="004477A4" w:rsidRDefault="004B3F1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3F1F" w:rsidRPr="004477A4" w:rsidRDefault="004B3F1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422B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422B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422B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615A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422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3F1F" w:rsidRPr="00FC2D01" w:rsidRDefault="004B3F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3F1F" w:rsidRPr="00FC2D01" w:rsidRDefault="004B3F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3F1F" w:rsidRPr="00FC2D01" w:rsidRDefault="004B3F1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422B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422B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3F1F" w:rsidRDefault="004B3F1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422B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422B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422B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422B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422B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1423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060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C92E1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1423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46-18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2B3" w:rsidRDefault="007422B3">
      <w:r>
        <w:separator/>
      </w:r>
    </w:p>
  </w:endnote>
  <w:endnote w:type="continuationSeparator" w:id="0">
    <w:p w:rsidR="007422B3" w:rsidRDefault="0074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>
    <w:pPr>
      <w:pStyle w:val="Piedepgina"/>
      <w:jc w:val="center"/>
      <w:rPr>
        <w:b/>
        <w:bCs/>
        <w:sz w:val="20"/>
        <w:szCs w:val="20"/>
      </w:rPr>
    </w:pPr>
  </w:p>
  <w:p w:rsidR="004B3F1F" w:rsidRDefault="004B3F1F">
    <w:pPr>
      <w:pStyle w:val="Piedepgina"/>
      <w:jc w:val="center"/>
      <w:rPr>
        <w:b/>
        <w:bCs/>
        <w:sz w:val="20"/>
        <w:szCs w:val="20"/>
      </w:rPr>
    </w:pPr>
  </w:p>
  <w:p w:rsidR="004B3F1F" w:rsidRDefault="004B3F1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2B3" w:rsidRDefault="007422B3">
      <w:r>
        <w:separator/>
      </w:r>
    </w:p>
  </w:footnote>
  <w:footnote w:type="continuationSeparator" w:id="0">
    <w:p w:rsidR="007422B3" w:rsidRDefault="0074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>
    <w:pPr>
      <w:jc w:val="right"/>
      <w:rPr>
        <w:b/>
        <w:bCs/>
        <w:sz w:val="20"/>
        <w:szCs w:val="20"/>
      </w:rPr>
    </w:pPr>
  </w:p>
  <w:p w:rsidR="004B3F1F" w:rsidRDefault="004B3F1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3F1F" w:rsidRDefault="004B3F1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Pr="007C36DC" w:rsidRDefault="004B3F1F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518B5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2D0A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3F1F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1629C"/>
    <w:rsid w:val="00650162"/>
    <w:rsid w:val="00653815"/>
    <w:rsid w:val="006615A0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422B3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1423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D0D71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2E1A"/>
    <w:rsid w:val="00C97754"/>
    <w:rsid w:val="00CA1DAD"/>
    <w:rsid w:val="00CD060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3FB0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DE771-3FBE-42FB-BA88-259045D0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16</Pages>
  <Words>1756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35</cp:revision>
  <cp:lastPrinted>2022-08-16T20:07:00Z</cp:lastPrinted>
  <dcterms:created xsi:type="dcterms:W3CDTF">2021-04-29T12:19:00Z</dcterms:created>
  <dcterms:modified xsi:type="dcterms:W3CDTF">2022-11-18T15:06:00Z</dcterms:modified>
</cp:coreProperties>
</file>