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890BF5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890BF5" w:rsidRDefault="00890BF5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890BF5" w:rsidRDefault="00890BF5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A53012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0"/>
              </w:rPr>
            </w:pPr>
            <w:r w:rsidRPr="00A53012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A53012" w:rsidRDefault="00F02258" w:rsidP="00405065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>1</w:t>
            </w:r>
            <w:r w:rsidR="00405065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>07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A53012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2"/>
                <w:szCs w:val="20"/>
              </w:rPr>
            </w:pPr>
            <w:r w:rsidRPr="00A53012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 xml:space="preserve">  </w:t>
            </w:r>
            <w:r w:rsidR="001C2E38" w:rsidRPr="00A53012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>Ejercicio:</w:t>
            </w:r>
            <w:r w:rsidR="008709D9" w:rsidRPr="00A53012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 xml:space="preserve"> 20</w:t>
            </w:r>
            <w:r w:rsidR="00C31C45" w:rsidRPr="00A53012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>21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72787F" w:rsidRDefault="001C2E38" w:rsidP="0040506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405065">
              <w:rPr>
                <w:rFonts w:ascii="Times New Roman" w:eastAsia="Arial" w:hAnsi="Times New Roman" w:cs="Times New Roman"/>
                <w:b/>
                <w:sz w:val="22"/>
              </w:rPr>
              <w:t>PG.SA-2050</w:t>
            </w:r>
            <w:r w:rsidR="00F02258">
              <w:rPr>
                <w:rFonts w:ascii="Times New Roman" w:eastAsia="Arial" w:hAnsi="Times New Roman" w:cs="Times New Roman"/>
                <w:b/>
                <w:sz w:val="22"/>
              </w:rPr>
              <w:t>-</w:t>
            </w:r>
            <w:r w:rsidR="00405065">
              <w:rPr>
                <w:rFonts w:ascii="Times New Roman" w:eastAsia="Arial" w:hAnsi="Times New Roman" w:cs="Times New Roman"/>
                <w:b/>
                <w:sz w:val="22"/>
              </w:rPr>
              <w:t>21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732F7C" w:rsidRDefault="00C31C45" w:rsidP="00405065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Locación de </w:t>
            </w:r>
            <w:r w:rsidR="00732F7C" w:rsidRPr="00732F7C">
              <w:rPr>
                <w:rFonts w:ascii="Times New Roman" w:hAnsi="Times New Roman" w:cs="Times New Roman"/>
                <w:b/>
                <w:color w:val="auto"/>
              </w:rPr>
              <w:t>un inmueble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 en la localidad de </w:t>
            </w:r>
            <w:proofErr w:type="spellStart"/>
            <w:r w:rsidR="00405065">
              <w:rPr>
                <w:rFonts w:ascii="Times New Roman" w:hAnsi="Times New Roman" w:cs="Times New Roman"/>
                <w:b/>
                <w:color w:val="auto"/>
              </w:rPr>
              <w:t>Necochea</w:t>
            </w:r>
            <w:proofErr w:type="spellEnd"/>
            <w:r w:rsidR="00405065">
              <w:rPr>
                <w:rFonts w:ascii="Times New Roman" w:hAnsi="Times New Roman" w:cs="Times New Roman"/>
                <w:b/>
                <w:color w:val="auto"/>
              </w:rPr>
              <w:t xml:space="preserve"> con destino a la Curaduría Zonal. La locación será por el término de treinta y seis (36) meses, con opción a prórroga por doce (12) meses más.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Pr="00F02258" w:rsidRDefault="00F02258" w:rsidP="00F02258">
            <w:pPr>
              <w:snapToGrid w:val="0"/>
              <w:ind w:left="57" w:right="57"/>
              <w:jc w:val="both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DELEGACIÓN DE ADMINISTRACIÓN DE </w:t>
            </w:r>
            <w:r w:rsidR="00405065">
              <w:rPr>
                <w:rFonts w:ascii="Times New Roman" w:hAnsi="Times New Roman" w:cs="Times New Roman"/>
                <w:bCs/>
                <w:lang w:val="es-ES"/>
              </w:rPr>
              <w:t>NECOCHEA</w:t>
            </w:r>
            <w:r>
              <w:rPr>
                <w:rFonts w:ascii="Times New Roman" w:hAnsi="Times New Roman" w:cs="Times New Roman"/>
                <w:bCs/>
                <w:lang w:val="es-ES"/>
              </w:rPr>
              <w:t xml:space="preserve">, </w:t>
            </w:r>
            <w:r w:rsidR="00890BF5">
              <w:rPr>
                <w:rFonts w:ascii="Times New Roman" w:hAnsi="Times New Roman" w:cs="Times New Roman"/>
                <w:bCs/>
                <w:lang w:val="es-ES"/>
              </w:rPr>
              <w:t>d</w:t>
            </w:r>
            <w:r w:rsidR="00405065">
              <w:rPr>
                <w:rFonts w:ascii="Times New Roman" w:hAnsi="Times New Roman" w:cs="Times New Roman"/>
                <w:bCs/>
                <w:lang w:val="es-ES"/>
              </w:rPr>
              <w:t xml:space="preserve">iagonal San Martín N° 1141, ciudad de </w:t>
            </w:r>
            <w:proofErr w:type="spellStart"/>
            <w:r w:rsidR="00405065">
              <w:rPr>
                <w:rFonts w:ascii="Times New Roman" w:hAnsi="Times New Roman" w:cs="Times New Roman"/>
                <w:bCs/>
                <w:lang w:val="es-ES"/>
              </w:rPr>
              <w:t>Necochea</w:t>
            </w:r>
            <w:proofErr w:type="spellEnd"/>
            <w:r>
              <w:rPr>
                <w:rFonts w:ascii="Times New Roman" w:hAnsi="Times New Roman" w:cs="Times New Roman"/>
                <w:bCs/>
                <w:lang w:val="es-ES"/>
              </w:rPr>
              <w:t>.</w:t>
            </w:r>
          </w:p>
          <w:p w:rsidR="0057417D" w:rsidRPr="00C5108C" w:rsidRDefault="0057417D" w:rsidP="00732F7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894" w:rsidRPr="00414894" w:rsidRDefault="0057417D" w:rsidP="00414894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</w:pPr>
            <w:r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Hasta el </w:t>
            </w:r>
            <w:r w:rsidR="00405065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3</w:t>
            </w:r>
            <w:r w:rsidR="00414894"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</w:t>
            </w:r>
            <w:r w:rsidR="00C5100E"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de </w:t>
            </w:r>
            <w:r w:rsidR="00890BF5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febrero</w:t>
            </w:r>
            <w:r w:rsidR="00414894"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</w:t>
            </w:r>
            <w:r w:rsidR="00653815"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de</w:t>
            </w:r>
            <w:r w:rsidR="00F67169"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</w:t>
            </w:r>
            <w:r w:rsidR="00405065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2022</w:t>
            </w:r>
          </w:p>
          <w:p w:rsidR="004843C4" w:rsidRPr="00466381" w:rsidRDefault="00151F12" w:rsidP="00F02258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a las</w:t>
            </w:r>
            <w:r w:rsidR="00405065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10</w:t>
            </w:r>
            <w:r w:rsidR="00890BF5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.00</w:t>
            </w:r>
            <w:r w:rsidR="00405065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</w:t>
            </w:r>
            <w:r w:rsidR="00653815"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53012" w:rsidRDefault="00A53012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405065" w:rsidRPr="00F02258" w:rsidRDefault="00405065" w:rsidP="00405065">
            <w:pPr>
              <w:snapToGrid w:val="0"/>
              <w:ind w:left="57" w:right="57"/>
              <w:jc w:val="both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DELEGACIÓN DE ADMINISTRACIÓN DE </w:t>
            </w:r>
            <w:r w:rsidR="00890BF5">
              <w:rPr>
                <w:rFonts w:ascii="Times New Roman" w:hAnsi="Times New Roman" w:cs="Times New Roman"/>
                <w:bCs/>
                <w:lang w:val="es-ES"/>
              </w:rPr>
              <w:t>NECOCHEA, d</w:t>
            </w:r>
            <w:r>
              <w:rPr>
                <w:rFonts w:ascii="Times New Roman" w:hAnsi="Times New Roman" w:cs="Times New Roman"/>
                <w:bCs/>
                <w:lang w:val="es-ES"/>
              </w:rPr>
              <w:t xml:space="preserve">iagonal San Martín N° 1141, ciudad de </w:t>
            </w:r>
            <w:proofErr w:type="spellStart"/>
            <w:r>
              <w:rPr>
                <w:rFonts w:ascii="Times New Roman" w:hAnsi="Times New Roman" w:cs="Times New Roman"/>
                <w:bCs/>
                <w:lang w:val="es-ES"/>
              </w:rPr>
              <w:t>Necochea</w:t>
            </w:r>
            <w:proofErr w:type="spellEnd"/>
            <w:r>
              <w:rPr>
                <w:rFonts w:ascii="Times New Roman" w:hAnsi="Times New Roman" w:cs="Times New Roman"/>
                <w:bCs/>
                <w:lang w:val="es-ES"/>
              </w:rPr>
              <w:t>.</w:t>
            </w:r>
          </w:p>
          <w:p w:rsidR="00A53012" w:rsidRPr="00181BF6" w:rsidRDefault="00A53012" w:rsidP="00653815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894" w:rsidRPr="00414894" w:rsidRDefault="00405065" w:rsidP="00414894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3</w:t>
            </w:r>
            <w:r w:rsidR="00414894"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de </w:t>
            </w:r>
            <w:r w:rsidR="00890BF5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febrero</w:t>
            </w:r>
            <w:bookmarkStart w:id="0" w:name="_GoBack"/>
            <w:bookmarkEnd w:id="0"/>
            <w:r w:rsidR="00414894"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de </w:t>
            </w:r>
            <w:r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2022</w:t>
            </w:r>
          </w:p>
          <w:p w:rsidR="001C2E38" w:rsidRPr="00181BF6" w:rsidRDefault="00414894" w:rsidP="00890BF5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a las </w:t>
            </w:r>
            <w:r w:rsidR="00890BF5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10.00</w:t>
            </w:r>
            <w:r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(medidas por </w:t>
            </w:r>
            <w:proofErr w:type="spellStart"/>
            <w:r w:rsidR="00A02EE8">
              <w:rPr>
                <w:rFonts w:ascii="Times New Roman" w:hAnsi="Times New Roman" w:cs="Times New Roman"/>
                <w:sz w:val="16"/>
                <w:szCs w:val="16"/>
              </w:rPr>
              <w:t>covid</w:t>
            </w:r>
            <w:proofErr w:type="spellEnd"/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890BF5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890BF5" w:rsidRPr="004477A4" w:rsidRDefault="00890BF5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890BF5" w:rsidRPr="004477A4" w:rsidRDefault="00890BF5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890BF5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90BF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890BF5" w:rsidRDefault="00890BF5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890BF5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890BF5" w:rsidRDefault="00890BF5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90BF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890BF5" w:rsidRDefault="00890BF5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890BF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890BF5" w:rsidRDefault="00890BF5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90BF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890BF5" w:rsidRDefault="00890BF5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90BF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890BF5" w:rsidRDefault="00890BF5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90BF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890BF5" w:rsidRDefault="00890BF5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</w:t>
            </w: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90BF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890BF5" w:rsidRDefault="00890BF5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890BF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890BF5" w:rsidRDefault="00890BF5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90BF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890BF5" w:rsidRDefault="00890BF5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890BF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890BF5" w:rsidRDefault="00890BF5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890BF5" w:rsidRDefault="00890BF5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890BF5" w:rsidRDefault="00890BF5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890BF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890BF5" w:rsidRDefault="00890BF5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90BF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890BF5" w:rsidRDefault="00890BF5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90BF5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890BF5" w:rsidRDefault="00890BF5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90BF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890BF5" w:rsidRDefault="00890BF5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890BF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890BF5" w:rsidRDefault="00890BF5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90BF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890BF5" w:rsidRDefault="00890BF5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90BF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890BF5" w:rsidRDefault="00890BF5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90BF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890BF5" w:rsidRDefault="00890BF5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890BF5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890B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890BF5" w:rsidRPr="00FC2D01" w:rsidRDefault="00890BF5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890BF5" w:rsidRPr="00FC2D01" w:rsidRDefault="00890BF5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890BF5" w:rsidRPr="00FC2D01" w:rsidRDefault="00890BF5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</w:t>
            </w:r>
            <w:proofErr w:type="spellEnd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890BF5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890BF5" w:rsidRPr="004477A4" w:rsidRDefault="00890BF5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890BF5" w:rsidRPr="004477A4" w:rsidRDefault="00890BF5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890BF5" w:rsidRPr="004477A4" w:rsidRDefault="00890BF5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890BF5" w:rsidRPr="004477A4" w:rsidRDefault="00890BF5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890BF5" w:rsidRDefault="00890BF5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890BF5" w:rsidRDefault="00890BF5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890BF5" w:rsidRDefault="00890BF5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890BF5" w:rsidRDefault="00890BF5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890BF5" w:rsidRDefault="00890BF5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890BF5" w:rsidRDefault="00890BF5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890BF5" w:rsidRDefault="00890BF5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890BF5" w:rsidRDefault="00890BF5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890BF5" w:rsidRDefault="00890BF5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890BF5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890BF5" w:rsidRPr="004477A4" w:rsidRDefault="00890BF5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890BF5" w:rsidRPr="004477A4" w:rsidRDefault="00890BF5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890BF5" w:rsidRPr="004477A4" w:rsidRDefault="00890BF5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890BF5" w:rsidRDefault="00890BF5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890BF5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890BF5" w:rsidRDefault="00890BF5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890BF5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890BF5" w:rsidRDefault="00890BF5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890BF5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890BF5" w:rsidRPr="004477A4" w:rsidRDefault="00890BF5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890BF5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890BF5" w:rsidRDefault="00890BF5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890BF5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890BF5" w:rsidRDefault="00890BF5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C5100E">
        <w:rPr>
          <w:rFonts w:ascii="Times New Roman" w:hAnsi="Times New Roman" w:cs="Times New Roman"/>
          <w:lang w:val="es-ES" w:eastAsia="es-ES"/>
        </w:rPr>
        <w:t>efe</w:t>
      </w:r>
      <w:r w:rsidR="008709D9">
        <w:rPr>
          <w:rFonts w:ascii="Times New Roman" w:hAnsi="Times New Roman" w:cs="Times New Roman"/>
          <w:lang w:val="es-ES" w:eastAsia="es-ES"/>
        </w:rPr>
        <w:t xml:space="preserve">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</w:p>
    <w:p w:rsidR="00C5100E" w:rsidRDefault="00C5100E" w:rsidP="00C5100E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Julia Alfano – Subjefe del Departamento de Locaciones de Inmuebles y Gestión de Seguros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 w:rsidR="008709D9">
        <w:rPr>
          <w:rFonts w:ascii="Times New Roman" w:hAnsi="Times New Roman" w:cs="Times New Roman"/>
          <w:lang w:val="es-ES" w:eastAsia="es-ES"/>
        </w:rPr>
        <w:t>elaboración</w:t>
      </w:r>
      <w:proofErr w:type="gramEnd"/>
      <w:r w:rsidR="008709D9"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proofErr w:type="spellStart"/>
      <w:r>
        <w:rPr>
          <w:rFonts w:ascii="Times New Roman" w:hAnsi="Times New Roman" w:cs="Times New Roman"/>
          <w:lang w:val="es-ES" w:eastAsia="es-ES"/>
        </w:rPr>
        <w:t>Benitez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elaboración de especificaciones técnicas 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405065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107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405065" w:rsidP="00405065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</w:t>
            </w:r>
            <w:r w:rsidR="00F02258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2050</w:t>
            </w:r>
            <w:r w:rsidR="00F02258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A53012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P</w:t>
                  </w:r>
                  <w:r w:rsidR="00A53012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ESOS 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F89" w:rsidRDefault="00E45F89">
      <w:r>
        <w:separator/>
      </w:r>
    </w:p>
  </w:endnote>
  <w:endnote w:type="continuationSeparator" w:id="0">
    <w:p w:rsidR="00E45F89" w:rsidRDefault="00E45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BF5" w:rsidRDefault="00890BF5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BF5" w:rsidRDefault="00890BF5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BF5" w:rsidRDefault="00890BF5">
    <w:pPr>
      <w:pStyle w:val="Piedepgina"/>
      <w:jc w:val="center"/>
      <w:rPr>
        <w:b/>
        <w:bCs/>
        <w:sz w:val="20"/>
        <w:szCs w:val="20"/>
      </w:rPr>
    </w:pPr>
  </w:p>
  <w:p w:rsidR="00890BF5" w:rsidRDefault="00890BF5">
    <w:pPr>
      <w:pStyle w:val="Piedepgina"/>
      <w:jc w:val="center"/>
      <w:rPr>
        <w:b/>
        <w:bCs/>
        <w:sz w:val="20"/>
        <w:szCs w:val="20"/>
      </w:rPr>
    </w:pPr>
  </w:p>
  <w:p w:rsidR="00890BF5" w:rsidRDefault="00890BF5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BF5" w:rsidRDefault="00890BF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F89" w:rsidRDefault="00E45F89">
      <w:r>
        <w:separator/>
      </w:r>
    </w:p>
  </w:footnote>
  <w:footnote w:type="continuationSeparator" w:id="0">
    <w:p w:rsidR="00E45F89" w:rsidRDefault="00E45F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BF5" w:rsidRDefault="00890BF5">
    <w:pPr>
      <w:jc w:val="right"/>
      <w:rPr>
        <w:b/>
        <w:bCs/>
        <w:sz w:val="20"/>
        <w:szCs w:val="20"/>
      </w:rPr>
    </w:pPr>
  </w:p>
  <w:p w:rsidR="00890BF5" w:rsidRDefault="00890BF5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890BF5" w:rsidRDefault="00890BF5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BF5" w:rsidRDefault="00890BF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BF5" w:rsidRPr="007C36DC" w:rsidRDefault="00890BF5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BF5" w:rsidRDefault="00890BF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1F4D"/>
    <w:rsid w:val="0006264E"/>
    <w:rsid w:val="000650E5"/>
    <w:rsid w:val="000670E7"/>
    <w:rsid w:val="00085059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0F36"/>
    <w:rsid w:val="00362CB2"/>
    <w:rsid w:val="00366859"/>
    <w:rsid w:val="003679BE"/>
    <w:rsid w:val="00374B90"/>
    <w:rsid w:val="00375C12"/>
    <w:rsid w:val="00382D72"/>
    <w:rsid w:val="00393F1D"/>
    <w:rsid w:val="003C2D02"/>
    <w:rsid w:val="00405065"/>
    <w:rsid w:val="00414894"/>
    <w:rsid w:val="00421B8F"/>
    <w:rsid w:val="0043339A"/>
    <w:rsid w:val="004477A4"/>
    <w:rsid w:val="00450AFA"/>
    <w:rsid w:val="00455D82"/>
    <w:rsid w:val="00457E0E"/>
    <w:rsid w:val="00457E17"/>
    <w:rsid w:val="00466381"/>
    <w:rsid w:val="00476387"/>
    <w:rsid w:val="004764F4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3C8E"/>
    <w:rsid w:val="00537B6F"/>
    <w:rsid w:val="00537EDF"/>
    <w:rsid w:val="005610AE"/>
    <w:rsid w:val="00571E5D"/>
    <w:rsid w:val="00573B17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3815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D5770"/>
    <w:rsid w:val="006E5578"/>
    <w:rsid w:val="006F1551"/>
    <w:rsid w:val="006F3FA5"/>
    <w:rsid w:val="0072264A"/>
    <w:rsid w:val="0072487C"/>
    <w:rsid w:val="007266A6"/>
    <w:rsid w:val="0072787F"/>
    <w:rsid w:val="00732F7C"/>
    <w:rsid w:val="007373CC"/>
    <w:rsid w:val="00740BEF"/>
    <w:rsid w:val="00750BEF"/>
    <w:rsid w:val="0076375D"/>
    <w:rsid w:val="00772544"/>
    <w:rsid w:val="00776075"/>
    <w:rsid w:val="00791AE6"/>
    <w:rsid w:val="007A3CDC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75647"/>
    <w:rsid w:val="00880F27"/>
    <w:rsid w:val="00890BF5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3012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00E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2A61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45F89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2258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2DEC5070-C398-415E-B34B-362F23354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F82B7-B092-498E-8815-EC6B7FFDC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1749</Words>
  <Characters>9620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Veronica Gismondi</cp:lastModifiedBy>
  <cp:revision>31</cp:revision>
  <cp:lastPrinted>2021-12-23T14:55:00Z</cp:lastPrinted>
  <dcterms:created xsi:type="dcterms:W3CDTF">2021-04-29T12:19:00Z</dcterms:created>
  <dcterms:modified xsi:type="dcterms:W3CDTF">2021-12-23T14:56:00Z</dcterms:modified>
</cp:coreProperties>
</file>