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B678C8" w:rsidTr="00B248D9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B248D9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B248D9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B248D9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B248D9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B248D9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B248D9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B678C8" w:rsidTr="00B248D9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RPr="00B248D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248D9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8D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C51A49" w:rsidRPr="00B248D9" w:rsidRDefault="00C23023" w:rsidP="00B248D9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B248D9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>Arrecifes</w:t>
            </w:r>
            <w:r w:rsidR="00531214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B248D9" w:rsidRPr="00B248D9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Fiscalía y Defensoría Descentralizada de San Nicolás.</w:t>
            </w:r>
            <w:r w:rsidR="00531214" w:rsidRPr="00B2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 w:rsidR="00393D5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B248D9" w:rsidRDefault="00C51A4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48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78C8" w:rsidTr="00B248D9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B248D9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B248D9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B248D9">
              <w:rPr>
                <w:b/>
                <w:bCs/>
                <w:sz w:val="16"/>
                <w:szCs w:val="16"/>
              </w:rPr>
              <w:t>JUDICIAL SAN NICOLAS, CALLE AGUIAR N° 32.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FC71D2" w:rsidRDefault="00FC71D2" w:rsidP="00FC71D2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7 </w:t>
            </w:r>
            <w:r w:rsidR="00604193"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="00772544"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772544"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2017</w:t>
            </w:r>
            <w:r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10</w:t>
            </w:r>
            <w:r w:rsidR="00604193"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HS.</w:t>
            </w:r>
            <w:bookmarkEnd w:id="0"/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B248D9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B248D9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B248D9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</w:p>
          <w:p w:rsidR="00B248D9" w:rsidRDefault="00B248D9" w:rsidP="00B248D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B248D9" w:rsidRDefault="00B248D9" w:rsidP="00B248D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SAN NICOLAS, CALLE AGUIAR N° 32.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FC71D2" w:rsidRDefault="00FC71D2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FC71D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 DE JULIO DEL 2017 A LAS 10:00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B248D9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Pr="00926E29" w:rsidRDefault="00393D5A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393D5A" w:rsidRPr="00926E29" w:rsidRDefault="00393D5A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393D5A" w:rsidRPr="00926E29" w:rsidRDefault="00393D5A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393D5A" w:rsidRPr="00926E29" w:rsidRDefault="00393D5A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393D5A" w:rsidRDefault="00393D5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393D5A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FC71D2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Pr="00926E29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D5A" w:rsidRPr="00926E29" w:rsidRDefault="00393D5A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D5A" w:rsidRPr="00926E29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D5A" w:rsidRPr="00926E29" w:rsidRDefault="00393D5A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Pr="00926E29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D5A" w:rsidRPr="00926E29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D5A" w:rsidRPr="00926E29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D5A" w:rsidRPr="00926E29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D5A" w:rsidRDefault="00393D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D5A" w:rsidRPr="00926E29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D5A" w:rsidRPr="00926E29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D5A" w:rsidRPr="00926E29" w:rsidRDefault="00393D5A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D5A" w:rsidRPr="00926E29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D5A" w:rsidRDefault="00393D5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Pr="00926E29" w:rsidRDefault="00393D5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D5A" w:rsidRPr="00926E29" w:rsidRDefault="00393D5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D5A" w:rsidRPr="00926E29" w:rsidRDefault="00393D5A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D5A" w:rsidRPr="00926E29" w:rsidRDefault="00393D5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D5A" w:rsidRPr="00926E29" w:rsidRDefault="00393D5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D5A" w:rsidRPr="00926E29" w:rsidRDefault="00393D5A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Pr="00776075" w:rsidRDefault="00393D5A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D5A" w:rsidRPr="00776075" w:rsidRDefault="00393D5A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D5A" w:rsidRDefault="00393D5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D5A" w:rsidRDefault="00393D5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B248D9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B248D9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B248D9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B248D9">
              <w:rPr>
                <w:rFonts w:eastAsia="Arial"/>
                <w:sz w:val="22"/>
                <w:szCs w:val="22"/>
              </w:rPr>
              <w:t>701/17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393D5A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393D5A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5A" w:rsidRDefault="00393D5A">
      <w:r>
        <w:separator/>
      </w:r>
    </w:p>
  </w:endnote>
  <w:endnote w:type="continuationSeparator" w:id="0">
    <w:p w:rsidR="00393D5A" w:rsidRDefault="0039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>
    <w:pPr>
      <w:pStyle w:val="Piedepgina"/>
      <w:jc w:val="center"/>
      <w:rPr>
        <w:b/>
        <w:bCs/>
        <w:sz w:val="20"/>
        <w:szCs w:val="20"/>
      </w:rPr>
    </w:pPr>
  </w:p>
  <w:p w:rsidR="00393D5A" w:rsidRDefault="00393D5A">
    <w:pPr>
      <w:pStyle w:val="Piedepgina"/>
      <w:jc w:val="center"/>
      <w:rPr>
        <w:b/>
        <w:bCs/>
        <w:sz w:val="20"/>
        <w:szCs w:val="20"/>
      </w:rPr>
    </w:pPr>
  </w:p>
  <w:p w:rsidR="00393D5A" w:rsidRDefault="00393D5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5A" w:rsidRDefault="00393D5A">
      <w:r>
        <w:separator/>
      </w:r>
    </w:p>
  </w:footnote>
  <w:footnote w:type="continuationSeparator" w:id="0">
    <w:p w:rsidR="00393D5A" w:rsidRDefault="00393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>
    <w:pPr>
      <w:jc w:val="right"/>
      <w:rPr>
        <w:b/>
        <w:bCs/>
        <w:sz w:val="20"/>
        <w:szCs w:val="20"/>
      </w:rPr>
    </w:pPr>
  </w:p>
  <w:p w:rsidR="00393D5A" w:rsidRDefault="00393D5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D5A" w:rsidRDefault="00393D5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Pr="00237328" w:rsidRDefault="00393D5A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D5A" w:rsidRDefault="00393D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5F49"/>
    <w:rsid w:val="003172E7"/>
    <w:rsid w:val="00347D14"/>
    <w:rsid w:val="00362CB2"/>
    <w:rsid w:val="00366859"/>
    <w:rsid w:val="003679BE"/>
    <w:rsid w:val="00375C12"/>
    <w:rsid w:val="00382D72"/>
    <w:rsid w:val="00393D5A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48D9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  <w:rsid w:val="00FC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FD7DC-5BDA-42DB-922C-A4BDEC59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1441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30</cp:revision>
  <cp:lastPrinted>2017-06-16T14:27:00Z</cp:lastPrinted>
  <dcterms:created xsi:type="dcterms:W3CDTF">2017-03-21T17:06:00Z</dcterms:created>
  <dcterms:modified xsi:type="dcterms:W3CDTF">2017-06-16T14:28:00Z</dcterms:modified>
</cp:coreProperties>
</file>