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737"/>
        <w:gridCol w:w="722"/>
        <w:gridCol w:w="566"/>
        <w:gridCol w:w="555"/>
        <w:gridCol w:w="250"/>
        <w:gridCol w:w="175"/>
        <w:gridCol w:w="1701"/>
        <w:gridCol w:w="283"/>
      </w:tblGrid>
      <w:tr w:rsidR="00B678C8" w:rsidTr="006A2212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6A2212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072472" w:rsidRDefault="00072472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072472" w:rsidRPr="00476AC6" w:rsidRDefault="00072472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6A2212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6A2212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6A2212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 w:rsidP="00847E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b/>
                <w:bCs/>
              </w:rPr>
              <w:t>Nº</w:t>
            </w:r>
            <w:r w:rsidR="0091163C" w:rsidRPr="00476AC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B628D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847EEE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ED224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072472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1C3BDA">
              <w:rPr>
                <w:rFonts w:ascii="Times New Roman" w:eastAsia="Arial" w:hAnsi="Times New Roman" w:cs="Times New Roman"/>
                <w:sz w:val="22"/>
                <w:szCs w:val="22"/>
              </w:rPr>
              <w:t>1142-19</w:t>
            </w:r>
          </w:p>
        </w:tc>
      </w:tr>
      <w:tr w:rsidR="00B678C8" w:rsidTr="006A2212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6AC6" w:rsidRPr="00317E0B" w:rsidRDefault="001C3BDA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Locación de un inmueble en la localidad de </w:t>
            </w:r>
            <w:r>
              <w:rPr>
                <w:rFonts w:ascii="Times New Roman" w:hAnsi="Times New Roman" w:cs="Times New Roman"/>
                <w:b/>
                <w:color w:val="auto"/>
              </w:rPr>
              <w:t xml:space="preserve">General San Martín 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>con destino</w:t>
            </w:r>
            <w:r>
              <w:rPr>
                <w:rFonts w:ascii="Times New Roman" w:hAnsi="Times New Roman" w:cs="Times New Roman"/>
                <w:b/>
                <w:color w:val="auto"/>
              </w:rPr>
              <w:t xml:space="preserve"> a </w:t>
            </w:r>
            <w:r w:rsidRPr="00C054CB">
              <w:rPr>
                <w:rFonts w:ascii="Times New Roman" w:hAnsi="Times New Roman" w:cs="Times New Roman"/>
                <w:b/>
              </w:rPr>
              <w:t xml:space="preserve">la </w:t>
            </w:r>
            <w:r w:rsidRPr="00C054CB">
              <w:rPr>
                <w:rFonts w:ascii="Times New Roman" w:hAnsi="Times New Roman" w:cs="Times New Roman"/>
                <w:b/>
                <w:lang w:val="es-MX"/>
              </w:rPr>
              <w:t xml:space="preserve">Curaduría Oficial </w:t>
            </w:r>
            <w:r w:rsidRPr="00C054CB">
              <w:rPr>
                <w:rFonts w:ascii="Times New Roman" w:hAnsi="Times New Roman" w:cs="Times New Roman"/>
                <w:b/>
              </w:rPr>
              <w:t>del Departamento Judicial San Martín</w:t>
            </w:r>
            <w:r w:rsidRPr="00C054CB">
              <w:rPr>
                <w:rFonts w:ascii="Times New Roman" w:hAnsi="Times New Roman" w:cs="Times New Roman"/>
                <w:b/>
                <w:lang w:val="es-MX"/>
              </w:rPr>
              <w:t>.</w:t>
            </w:r>
            <w:r>
              <w:rPr>
                <w:rFonts w:ascii="Times New Roman" w:hAnsi="Times New Roman" w:cs="Times New Roman"/>
                <w:b/>
                <w:lang w:val="es-MX"/>
              </w:rPr>
              <w:t xml:space="preserve"> </w:t>
            </w:r>
            <w:r w:rsidRPr="00732F7C">
              <w:rPr>
                <w:rFonts w:ascii="Times New Roman" w:hAnsi="Times New Roman" w:cs="Times New Roman"/>
                <w:b/>
              </w:rPr>
              <w:t>La locación será por el término de treinta y seis (36) meses</w:t>
            </w:r>
            <w:r>
              <w:rPr>
                <w:rFonts w:ascii="Times New Roman" w:hAnsi="Times New Roman" w:cs="Times New Roman"/>
                <w:b/>
              </w:rPr>
              <w:t>, con opción a prorroga</w:t>
            </w:r>
            <w:r w:rsidRPr="00732F7C">
              <w:rPr>
                <w:rFonts w:ascii="Times New Roman" w:hAnsi="Times New Roman" w:cs="Times New Roman"/>
                <w:b/>
              </w:rPr>
              <w:t xml:space="preserve"> por doce (12) meses más.</w:t>
            </w:r>
          </w:p>
        </w:tc>
      </w:tr>
      <w:tr w:rsidR="00B678C8" w:rsidTr="006A2212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6A2212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6A2212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6A2212">
        <w:trPr>
          <w:trHeight w:val="275"/>
        </w:trPr>
        <w:tc>
          <w:tcPr>
            <w:tcW w:w="539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6A2212">
        <w:trPr>
          <w:cantSplit/>
          <w:trHeight w:val="342"/>
        </w:trPr>
        <w:tc>
          <w:tcPr>
            <w:tcW w:w="539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Pr="00476AC6" w:rsidRDefault="00AF7C0B" w:rsidP="00AF7C0B">
            <w:pPr>
              <w:snapToGrid w:val="0"/>
              <w:ind w:left="57" w:right="57"/>
              <w:rPr>
                <w:bCs/>
                <w:sz w:val="16"/>
                <w:szCs w:val="16"/>
              </w:rPr>
            </w:pPr>
          </w:p>
          <w:p w:rsidR="0057417D" w:rsidRPr="00476AC6" w:rsidRDefault="001C3BDA" w:rsidP="00476AC6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7C0C6D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 xml:space="preserve">DELEGACIÓN DE ADMINISTRACIÓN DEL DPTO. JUDICIAL DE SAN MARTÍN, </w:t>
            </w:r>
            <w:r w:rsidRPr="007C0C6D">
              <w:rPr>
                <w:rFonts w:ascii="Times New Roman" w:hAnsi="Times New Roman" w:cs="Times New Roman"/>
                <w:b/>
                <w:sz w:val="22"/>
                <w:szCs w:val="20"/>
                <w:lang w:val="es-ES"/>
              </w:rPr>
              <w:t xml:space="preserve">CALLE GRAL. ROCA N° 4765 </w:t>
            </w:r>
            <w:r>
              <w:rPr>
                <w:rFonts w:ascii="Times New Roman" w:hAnsi="Times New Roman" w:cs="Times New Roman"/>
                <w:b/>
                <w:sz w:val="22"/>
                <w:szCs w:val="20"/>
                <w:lang w:val="es-ES"/>
              </w:rPr>
              <w:t xml:space="preserve">PB </w:t>
            </w:r>
            <w:r w:rsidRPr="007C0C6D">
              <w:rPr>
                <w:rFonts w:ascii="Times New Roman" w:hAnsi="Times New Roman" w:cs="Times New Roman"/>
                <w:b/>
                <w:sz w:val="22"/>
                <w:szCs w:val="20"/>
                <w:lang w:val="es-ES"/>
              </w:rPr>
              <w:t>DE VILLA BALLESTER.</w:t>
            </w:r>
          </w:p>
        </w:tc>
        <w:tc>
          <w:tcPr>
            <w:tcW w:w="425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20C00" w:rsidRDefault="0057417D" w:rsidP="006A2212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420C0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</w:t>
            </w:r>
            <w:r w:rsidR="001C3BDA" w:rsidRPr="00420C0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e</w:t>
            </w:r>
            <w:r w:rsidRPr="00420C0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l</w:t>
            </w:r>
            <w:r w:rsidR="001C3BDA" w:rsidRPr="00420C0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A221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30</w:t>
            </w:r>
            <w:r w:rsidRPr="00420C0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420C0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84469E" w:rsidRPr="00420C0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A221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NOVIEMBRE</w:t>
            </w:r>
            <w:r w:rsidR="00F67169" w:rsidRPr="00420C0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082EFB" w:rsidRPr="00420C0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3</w:t>
            </w:r>
            <w:r w:rsidR="00151F12" w:rsidRPr="00420C0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8709D9" w:rsidRPr="00420C0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A221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10:00 </w:t>
            </w:r>
            <w:r w:rsidR="00653815" w:rsidRPr="00420C0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6A2212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6A2212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6A2212">
        <w:trPr>
          <w:trHeight w:val="275"/>
        </w:trPr>
        <w:tc>
          <w:tcPr>
            <w:tcW w:w="539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6A2212">
        <w:trPr>
          <w:cantSplit/>
          <w:trHeight w:val="342"/>
        </w:trPr>
        <w:tc>
          <w:tcPr>
            <w:tcW w:w="539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6AC6" w:rsidRPr="00476AC6" w:rsidRDefault="001C3BDA" w:rsidP="00476AC6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7C0C6D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 xml:space="preserve">DELEGACIÓN DE ADMINISTRACIÓN DEL DPTO. JUDICIAL DE SAN MARTÍN, </w:t>
            </w:r>
            <w:r w:rsidRPr="007C0C6D">
              <w:rPr>
                <w:rFonts w:ascii="Times New Roman" w:hAnsi="Times New Roman" w:cs="Times New Roman"/>
                <w:b/>
                <w:sz w:val="22"/>
                <w:szCs w:val="20"/>
                <w:lang w:val="es-ES"/>
              </w:rPr>
              <w:t xml:space="preserve">CALLE GRAL. ROCA N° 4765 </w:t>
            </w:r>
            <w:r>
              <w:rPr>
                <w:rFonts w:ascii="Times New Roman" w:hAnsi="Times New Roman" w:cs="Times New Roman"/>
                <w:b/>
                <w:sz w:val="22"/>
                <w:szCs w:val="20"/>
                <w:lang w:val="es-ES"/>
              </w:rPr>
              <w:t xml:space="preserve">PB </w:t>
            </w:r>
            <w:r w:rsidRPr="007C0C6D">
              <w:rPr>
                <w:rFonts w:ascii="Times New Roman" w:hAnsi="Times New Roman" w:cs="Times New Roman"/>
                <w:b/>
                <w:sz w:val="22"/>
                <w:szCs w:val="20"/>
                <w:lang w:val="es-ES"/>
              </w:rPr>
              <w:t>DE VILLA BALLESTER.</w:t>
            </w:r>
          </w:p>
        </w:tc>
        <w:tc>
          <w:tcPr>
            <w:tcW w:w="425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6A2212" w:rsidP="006A2212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bookmarkStart w:id="0" w:name="_GoBack"/>
            <w:bookmarkEnd w:id="0"/>
            <w:r w:rsidRPr="00420C0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Hasta el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30</w:t>
            </w:r>
            <w:r w:rsidRPr="00420C0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NOVIEMBRE</w:t>
            </w:r>
            <w:r w:rsidRPr="00420C0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2023 a las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10:00 </w:t>
            </w:r>
            <w:r w:rsidRPr="00420C0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B678C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6A2212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6A2212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6A2212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A221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6A2212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A221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6A221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A221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A221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A221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A221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6A221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A221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6A221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6A221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A221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A2212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A221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6A221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A221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A221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A221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6A2212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6A22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A2212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6A2212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072472" w:rsidRDefault="00072472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6A2212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6A2212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6A2212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6A2212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6A2212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>
        <w:rPr>
          <w:rFonts w:ascii="Times New Roman" w:hAnsi="Times New Roman" w:cs="Times New Roman"/>
          <w:lang w:val="es-ES" w:eastAsia="es-ES"/>
        </w:rPr>
        <w:t>elaboración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B628D8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62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847E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ED224F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AB086D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1C3BDA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1142-19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472" w:rsidRDefault="00072472">
      <w:r>
        <w:separator/>
      </w:r>
    </w:p>
  </w:endnote>
  <w:endnote w:type="continuationSeparator" w:id="0">
    <w:p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472" w:rsidRDefault="00072472">
      <w:r>
        <w:separator/>
      </w:r>
    </w:p>
  </w:footnote>
  <w:footnote w:type="continuationSeparator" w:id="0">
    <w:p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jc w:val="right"/>
      <w:rPr>
        <w:b/>
        <w:bCs/>
        <w:sz w:val="20"/>
        <w:szCs w:val="20"/>
      </w:rPr>
    </w:pPr>
  </w:p>
  <w:p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72472"/>
    <w:rsid w:val="00082EFB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C3BDA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17E0B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20C00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93755"/>
    <w:rsid w:val="006A00B0"/>
    <w:rsid w:val="006A2212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469E"/>
    <w:rsid w:val="00846F63"/>
    <w:rsid w:val="008474ED"/>
    <w:rsid w:val="00847EEE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28D8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04610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oNotEmbedSmartTags/>
  <w:decimalSymbol w:val=","/>
  <w:listSeparator w:val=";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BF4D02-B48E-4620-A266-B980B5765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16</Pages>
  <Words>1747</Words>
  <Characters>9614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 Belen Cimalando</cp:lastModifiedBy>
  <cp:revision>36</cp:revision>
  <cp:lastPrinted>2023-10-27T14:19:00Z</cp:lastPrinted>
  <dcterms:created xsi:type="dcterms:W3CDTF">2021-04-29T12:19:00Z</dcterms:created>
  <dcterms:modified xsi:type="dcterms:W3CDTF">2023-10-27T14:19:00Z</dcterms:modified>
</cp:coreProperties>
</file>