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667B" w:rsidRDefault="00CD667B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CD667B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CD667B" w:rsidRDefault="00CD667B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FD7A88"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FD7A88">
            <w:pPr>
              <w:snapToGrid w:val="0"/>
              <w:ind w:left="17" w:hanging="1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FD7A88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FD7A88">
              <w:rPr>
                <w:rFonts w:ascii="Times New Roman" w:eastAsia="Arial" w:hAnsi="Times New Roman" w:cs="Times New Roman"/>
              </w:rPr>
              <w:t>3002-963/17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FD7A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Florencio Varela </w:t>
            </w:r>
            <w:r w:rsidR="00CD667B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 Unidad Funcional d</w:t>
            </w:r>
            <w:r w:rsidR="00FD7A88">
              <w:rPr>
                <w:rFonts w:ascii="Times New Roman" w:hAnsi="Times New Roman" w:cs="Times New Roman"/>
                <w:b/>
                <w:sz w:val="20"/>
                <w:szCs w:val="20"/>
              </w:rPr>
              <w:t>e Defensa</w:t>
            </w:r>
            <w:r w:rsidR="00CD6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Penal Descentralizada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CD667B">
              <w:rPr>
                <w:b/>
                <w:bCs/>
                <w:sz w:val="16"/>
                <w:szCs w:val="16"/>
              </w:rPr>
              <w:t>JUDICIAL QUILMES CALLE HIPOLITO YRIGOYEN n° 475 PISO 2°, DE LA CIUDAD DE QUILMES.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CD3D0B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</w:t>
            </w:r>
            <w:r w:rsidR="00CD667B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día</w:t>
            </w:r>
            <w:r w:rsidR="00CD3D0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18 </w:t>
            </w:r>
            <w:r w:rsidR="00CD667B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CD3D0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AGOSTO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2017</w:t>
            </w:r>
            <w:r w:rsidR="00CD3D0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11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CD667B" w:rsidRDefault="00CD667B" w:rsidP="00CD667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QUILMES CALLE HIPOLITO YRIGOYEN n° 475 PISO 2°, DE LA CIUDAD DE QUILMES.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CD3D0B" w:rsidP="00CD3D0B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18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AGOSTO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 A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las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11: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</w:t>
            </w:r>
            <w:bookmarkStart w:id="0" w:name="_GoBack"/>
            <w:bookmarkEnd w:id="0"/>
            <w:r w:rsidRPr="00181BF6">
              <w:rPr>
                <w:rFonts w:ascii="Times New Roman" w:hAnsi="Times New Roman" w:cs="Times New Roman"/>
                <w:sz w:val="20"/>
                <w:szCs w:val="20"/>
              </w:rPr>
              <w:t xml:space="preserve">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Pr="00926E29" w:rsidRDefault="00CD667B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CD667B" w:rsidRPr="00926E29" w:rsidRDefault="00CD667B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CD667B" w:rsidRPr="00926E29" w:rsidRDefault="00CD667B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CD667B" w:rsidRPr="00926E29" w:rsidRDefault="00CD667B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D667B" w:rsidRDefault="00CD667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FD7A88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CD3D0B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Pr="00926E29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CD667B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667B" w:rsidRPr="00926E29" w:rsidRDefault="00CD667B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CD667B" w:rsidRPr="00926E29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CD667B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CD667B" w:rsidRPr="00926E29" w:rsidRDefault="00CD667B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Pr="00926E29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CD667B" w:rsidRPr="00926E29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D667B" w:rsidRPr="00926E29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CD667B" w:rsidRPr="00926E29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D667B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D667B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D667B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D667B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D667B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D667B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D667B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D667B" w:rsidRDefault="00CD6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D667B" w:rsidRDefault="00CD667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CD667B" w:rsidRPr="00926E29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CD667B" w:rsidRPr="00926E29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D667B" w:rsidRPr="00926E29" w:rsidRDefault="00CD667B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CD667B" w:rsidRPr="00926E29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D667B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D667B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D667B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D667B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D667B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D667B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D667B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D667B" w:rsidRDefault="00CD667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D667B" w:rsidRDefault="00CD667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Pr="00926E29" w:rsidRDefault="00CD667B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CD667B" w:rsidRPr="00926E29" w:rsidRDefault="00CD667B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D667B" w:rsidRPr="00926E29" w:rsidRDefault="00CD667B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CD667B" w:rsidRPr="00926E29" w:rsidRDefault="00CD667B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CD667B" w:rsidRPr="00926E29" w:rsidRDefault="00CD667B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D667B" w:rsidRPr="00926E29" w:rsidRDefault="00CD667B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Pr="00776075" w:rsidRDefault="00CD667B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CD667B" w:rsidRPr="00776075" w:rsidRDefault="00CD667B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667B" w:rsidRDefault="00CD667B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D667B" w:rsidRDefault="00CD667B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CD667B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CD667B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CD667B">
              <w:rPr>
                <w:rFonts w:eastAsia="Arial"/>
                <w:sz w:val="22"/>
                <w:szCs w:val="22"/>
              </w:rPr>
              <w:t>963/17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FD7A88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FD7A88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67B" w:rsidRDefault="00CD667B">
      <w:r>
        <w:separator/>
      </w:r>
    </w:p>
  </w:endnote>
  <w:endnote w:type="continuationSeparator" w:id="0">
    <w:p w:rsidR="00CD667B" w:rsidRDefault="00CD6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7B" w:rsidRDefault="00CD667B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7B" w:rsidRDefault="00CD667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7B" w:rsidRDefault="00CD667B">
    <w:pPr>
      <w:pStyle w:val="Piedepgina"/>
      <w:jc w:val="center"/>
      <w:rPr>
        <w:b/>
        <w:bCs/>
        <w:sz w:val="20"/>
        <w:szCs w:val="20"/>
      </w:rPr>
    </w:pPr>
  </w:p>
  <w:p w:rsidR="00CD667B" w:rsidRDefault="00CD667B">
    <w:pPr>
      <w:pStyle w:val="Piedepgina"/>
      <w:jc w:val="center"/>
      <w:rPr>
        <w:b/>
        <w:bCs/>
        <w:sz w:val="20"/>
        <w:szCs w:val="20"/>
      </w:rPr>
    </w:pPr>
  </w:p>
  <w:p w:rsidR="00CD667B" w:rsidRDefault="00CD667B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7B" w:rsidRDefault="00CD66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67B" w:rsidRDefault="00CD667B">
      <w:r>
        <w:separator/>
      </w:r>
    </w:p>
  </w:footnote>
  <w:footnote w:type="continuationSeparator" w:id="0">
    <w:p w:rsidR="00CD667B" w:rsidRDefault="00CD6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7B" w:rsidRDefault="00CD667B">
    <w:pPr>
      <w:jc w:val="right"/>
      <w:rPr>
        <w:b/>
        <w:bCs/>
        <w:sz w:val="20"/>
        <w:szCs w:val="20"/>
      </w:rPr>
    </w:pPr>
  </w:p>
  <w:p w:rsidR="00CD667B" w:rsidRDefault="00CD667B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D667B" w:rsidRDefault="00CD667B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7B" w:rsidRDefault="00CD667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7B" w:rsidRPr="00237328" w:rsidRDefault="00CD667B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7B" w:rsidRDefault="00CD66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3C398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33603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C3ED6"/>
    <w:rsid w:val="00CD10CC"/>
    <w:rsid w:val="00CD3D0B"/>
    <w:rsid w:val="00CD47D2"/>
    <w:rsid w:val="00CD667B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CA349-000E-42B2-A11A-E0B796858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14</Pages>
  <Words>1466</Words>
  <Characters>8064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30</cp:revision>
  <cp:lastPrinted>2017-08-03T14:24:00Z</cp:lastPrinted>
  <dcterms:created xsi:type="dcterms:W3CDTF">2017-03-21T17:06:00Z</dcterms:created>
  <dcterms:modified xsi:type="dcterms:W3CDTF">2017-08-03T14:24:00Z</dcterms:modified>
</cp:coreProperties>
</file>