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D5397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D5397C"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FD7A88">
            <w:pPr>
              <w:snapToGrid w:val="0"/>
              <w:ind w:left="17" w:hanging="1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FD7A88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FD7A88">
              <w:rPr>
                <w:rFonts w:ascii="Times New Roman" w:eastAsia="Arial" w:hAnsi="Times New Roman" w:cs="Times New Roman"/>
              </w:rPr>
              <w:t>3002-963/17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FD7A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Florencio Varela </w:t>
            </w:r>
            <w:r w:rsidR="00CD667B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 Unidad Funcional d</w:t>
            </w:r>
            <w:r w:rsidR="00FD7A88">
              <w:rPr>
                <w:rFonts w:ascii="Times New Roman" w:hAnsi="Times New Roman" w:cs="Times New Roman"/>
                <w:b/>
                <w:sz w:val="20"/>
                <w:szCs w:val="20"/>
              </w:rPr>
              <w:t>e Defensa</w:t>
            </w:r>
            <w:r w:rsidR="00CD6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Penal Descentralizada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CD667B">
              <w:rPr>
                <w:b/>
                <w:bCs/>
                <w:sz w:val="16"/>
                <w:szCs w:val="16"/>
              </w:rPr>
              <w:t>JUDICIAL QUILMES CALLE HIPOLITO YRIGOYEN n° 475 PISO 2°, DE LA CIUDAD DE QUILMES.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D16C29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</w:t>
            </w:r>
            <w:r w:rsidR="00EE39F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24 de abril del 2018, a las 12</w:t>
            </w:r>
            <w:r w:rsidR="00D16C2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:00hs.</w:t>
            </w:r>
            <w:r w:rsidR="00CD3D0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CD667B" w:rsidRDefault="00CD667B" w:rsidP="00CD667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QUILMES CALLE HIPOLITO YRIGOYEN n° 475 PISO 2°, DE LA CIUDAD DE QUILMES.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D16C29" w:rsidP="00CD3D0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l </w:t>
            </w:r>
            <w:r w:rsidR="00EE39F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24 de abril del 2018, a las 12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:00hs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Pr="00926E29" w:rsidRDefault="00851889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851889" w:rsidRPr="00926E29" w:rsidRDefault="00851889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851889" w:rsidRPr="00926E29" w:rsidRDefault="00851889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851889" w:rsidRPr="00926E29" w:rsidRDefault="00851889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51889" w:rsidRDefault="0085188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D7A88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EE39F8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Pr="00926E2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51889" w:rsidRPr="00926E29" w:rsidRDefault="00851889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851889" w:rsidRPr="00926E2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51889" w:rsidRPr="00926E29" w:rsidRDefault="00851889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Pr="00926E2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851889" w:rsidRPr="00926E2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51889" w:rsidRPr="00926E2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851889" w:rsidRPr="00926E2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51889" w:rsidRDefault="0085188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851889" w:rsidRPr="00926E2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851889" w:rsidRPr="00926E2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51889" w:rsidRPr="00926E29" w:rsidRDefault="00851889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851889" w:rsidRPr="00926E2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51889" w:rsidRDefault="0085188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Pr="00926E29" w:rsidRDefault="00851889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851889" w:rsidRPr="00926E29" w:rsidRDefault="00851889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51889" w:rsidRPr="00926E29" w:rsidRDefault="00851889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851889" w:rsidRPr="00926E29" w:rsidRDefault="00851889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851889" w:rsidRPr="00926E29" w:rsidRDefault="00851889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51889" w:rsidRPr="00926E29" w:rsidRDefault="00851889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Pr="00776075" w:rsidRDefault="00851889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851889" w:rsidRPr="00776075" w:rsidRDefault="00851889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1889" w:rsidRDefault="00851889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51889" w:rsidRDefault="00851889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851889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CD667B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CD667B">
              <w:rPr>
                <w:rFonts w:eastAsia="Arial"/>
                <w:sz w:val="22"/>
                <w:szCs w:val="22"/>
              </w:rPr>
              <w:t>963/17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FD7A88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FD7A88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889" w:rsidRDefault="00851889">
      <w:r>
        <w:separator/>
      </w:r>
    </w:p>
  </w:endnote>
  <w:endnote w:type="continuationSeparator" w:id="0">
    <w:p w:rsidR="00851889" w:rsidRDefault="0085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889" w:rsidRDefault="00851889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889" w:rsidRDefault="0085188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889" w:rsidRDefault="00851889">
    <w:pPr>
      <w:pStyle w:val="Piedepgina"/>
      <w:jc w:val="center"/>
      <w:rPr>
        <w:b/>
        <w:bCs/>
        <w:sz w:val="20"/>
        <w:szCs w:val="20"/>
      </w:rPr>
    </w:pPr>
  </w:p>
  <w:p w:rsidR="00851889" w:rsidRDefault="00851889">
    <w:pPr>
      <w:pStyle w:val="Piedepgina"/>
      <w:jc w:val="center"/>
      <w:rPr>
        <w:b/>
        <w:bCs/>
        <w:sz w:val="20"/>
        <w:szCs w:val="20"/>
      </w:rPr>
    </w:pPr>
  </w:p>
  <w:p w:rsidR="00851889" w:rsidRDefault="00851889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889" w:rsidRDefault="008518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889" w:rsidRDefault="00851889">
      <w:r>
        <w:separator/>
      </w:r>
    </w:p>
  </w:footnote>
  <w:footnote w:type="continuationSeparator" w:id="0">
    <w:p w:rsidR="00851889" w:rsidRDefault="00851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889" w:rsidRDefault="00851889">
    <w:pPr>
      <w:jc w:val="right"/>
      <w:rPr>
        <w:b/>
        <w:bCs/>
        <w:sz w:val="20"/>
        <w:szCs w:val="20"/>
      </w:rPr>
    </w:pPr>
  </w:p>
  <w:p w:rsidR="00851889" w:rsidRDefault="00851889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51889" w:rsidRDefault="00851889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889" w:rsidRDefault="0085188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889" w:rsidRPr="00237328" w:rsidRDefault="00851889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889" w:rsidRDefault="008518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3C398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51889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33603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C3ED6"/>
    <w:rsid w:val="00CD10CC"/>
    <w:rsid w:val="00CD3D0B"/>
    <w:rsid w:val="00CD47D2"/>
    <w:rsid w:val="00CD667B"/>
    <w:rsid w:val="00D16C29"/>
    <w:rsid w:val="00D2112A"/>
    <w:rsid w:val="00D50C7D"/>
    <w:rsid w:val="00D52AD2"/>
    <w:rsid w:val="00D5397C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EE39F8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2B2D-CFAA-46E1-A99F-F6AEF092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14</Pages>
  <Words>1466</Words>
  <Characters>8063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34</cp:revision>
  <cp:lastPrinted>2017-11-06T13:02:00Z</cp:lastPrinted>
  <dcterms:created xsi:type="dcterms:W3CDTF">2017-03-21T17:06:00Z</dcterms:created>
  <dcterms:modified xsi:type="dcterms:W3CDTF">2018-04-11T15:45:00Z</dcterms:modified>
</cp:coreProperties>
</file>