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12529" w:rsidRDefault="00A12529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A125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12529" w:rsidRDefault="00A12529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A12529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FD7A88">
            <w:pPr>
              <w:snapToGrid w:val="0"/>
              <w:ind w:left="17" w:hanging="1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FD7A88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12529">
              <w:rPr>
                <w:rFonts w:ascii="Times New Roman" w:eastAsia="Arial" w:hAnsi="Times New Roman" w:cs="Times New Roman"/>
              </w:rPr>
              <w:t>3002-1515</w:t>
            </w:r>
            <w:r w:rsidR="00FD7A88">
              <w:rPr>
                <w:rFonts w:ascii="Times New Roman" w:eastAsia="Arial" w:hAnsi="Times New Roman" w:cs="Times New Roman"/>
              </w:rPr>
              <w:t>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A12529">
              <w:rPr>
                <w:rFonts w:ascii="Times New Roman" w:hAnsi="Times New Roman" w:cs="Times New Roman"/>
                <w:b/>
                <w:sz w:val="20"/>
                <w:szCs w:val="20"/>
              </w:rPr>
              <w:t>Quilmes</w:t>
            </w:r>
            <w:r w:rsidR="00FD7A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D6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 w:rsidR="00A12529">
              <w:rPr>
                <w:rFonts w:ascii="Times New Roman" w:hAnsi="Times New Roman" w:cs="Times New Roman"/>
                <w:b/>
                <w:sz w:val="20"/>
                <w:szCs w:val="20"/>
              </w:rPr>
              <w:t>Oficina de Efectos y Gabinete Pericial Balística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CD667B">
              <w:rPr>
                <w:b/>
                <w:bCs/>
                <w:sz w:val="16"/>
                <w:szCs w:val="16"/>
              </w:rPr>
              <w:t>J</w:t>
            </w:r>
            <w:r w:rsidR="00A12529">
              <w:rPr>
                <w:b/>
                <w:bCs/>
                <w:sz w:val="16"/>
                <w:szCs w:val="16"/>
              </w:rPr>
              <w:t xml:space="preserve">UDICIAL QUILMES CALLE HIPOLITO </w:t>
            </w:r>
            <w:r w:rsidR="00DE77D1">
              <w:rPr>
                <w:b/>
                <w:bCs/>
                <w:sz w:val="16"/>
                <w:szCs w:val="16"/>
              </w:rPr>
              <w:t>Y</w:t>
            </w:r>
            <w:r w:rsidR="00CD667B">
              <w:rPr>
                <w:b/>
                <w:bCs/>
                <w:sz w:val="16"/>
                <w:szCs w:val="16"/>
              </w:rPr>
              <w:t>RIGOYEN n° 475 PISO 2°, DE LA CIUDAD DE QUILMES.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7B11D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</w:t>
            </w:r>
            <w:r w:rsidR="00CD667B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</w:t>
            </w:r>
            <w:r w:rsidR="007B11D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24</w:t>
            </w:r>
            <w:r w:rsidR="00CD3D0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7B11D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ABRIL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201</w:t>
            </w:r>
            <w:r w:rsidR="007B11D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8</w:t>
            </w:r>
            <w:r w:rsidR="00CD3D0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7B11D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11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CD667B" w:rsidRDefault="00CD667B" w:rsidP="00CD667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QUILMES CALLE HIPOLITO YRIGOYEN n° 475 PISO 2°, DE LA CIUDAD DE QUILMES.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B11D6" w:rsidP="00CD3D0B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24 de abril a las 11:00 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Pr="00926E29" w:rsidRDefault="00A12529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A12529" w:rsidRPr="00926E29" w:rsidRDefault="00A12529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A12529" w:rsidRPr="00926E29" w:rsidRDefault="00A12529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A12529" w:rsidRPr="00926E29" w:rsidRDefault="00A12529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12529" w:rsidRDefault="00A12529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D7A88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7B11D6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Pr="00926E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A125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12529" w:rsidRPr="00926E29" w:rsidRDefault="00A12529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A12529" w:rsidRPr="00926E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A125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12529" w:rsidRPr="00926E29" w:rsidRDefault="00A12529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Pr="00926E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A12529" w:rsidRPr="00926E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A12529" w:rsidRPr="00926E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A12529" w:rsidRPr="00926E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A125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125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125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125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125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125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125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12529" w:rsidRDefault="00A1252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12529" w:rsidRDefault="00A1252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A12529" w:rsidRPr="00926E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A12529" w:rsidRPr="00926E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12529" w:rsidRPr="00926E29" w:rsidRDefault="00A12529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A12529" w:rsidRPr="00926E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125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125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125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125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125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125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125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12529" w:rsidRDefault="00A1252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12529" w:rsidRDefault="00A1252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Pr="00926E29" w:rsidRDefault="00A12529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A12529" w:rsidRPr="00926E29" w:rsidRDefault="00A12529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A12529" w:rsidRPr="00926E29" w:rsidRDefault="00A12529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A12529" w:rsidRPr="00926E29" w:rsidRDefault="00A12529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A12529" w:rsidRPr="00926E29" w:rsidRDefault="00A12529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12529" w:rsidRPr="00926E29" w:rsidRDefault="00A12529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Pr="00776075" w:rsidRDefault="00A12529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A12529" w:rsidRPr="00776075" w:rsidRDefault="00A12529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2529" w:rsidRDefault="00A12529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12529" w:rsidRDefault="00A12529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DE77D1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CD667B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DE77D1">
              <w:rPr>
                <w:rFonts w:eastAsia="Arial"/>
                <w:sz w:val="22"/>
                <w:szCs w:val="22"/>
              </w:rPr>
              <w:t>1515</w:t>
            </w:r>
            <w:r w:rsidR="00CD667B">
              <w:rPr>
                <w:rFonts w:eastAsia="Arial"/>
                <w:sz w:val="22"/>
                <w:szCs w:val="22"/>
              </w:rPr>
              <w:t>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FD7A88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FD7A88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529" w:rsidRDefault="00A12529">
      <w:r>
        <w:separator/>
      </w:r>
    </w:p>
  </w:endnote>
  <w:endnote w:type="continuationSeparator" w:id="0">
    <w:p w:rsidR="00A12529" w:rsidRDefault="00A1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29" w:rsidRDefault="00A12529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29" w:rsidRDefault="00A1252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29" w:rsidRDefault="00A12529">
    <w:pPr>
      <w:pStyle w:val="Piedepgina"/>
      <w:jc w:val="center"/>
      <w:rPr>
        <w:b/>
        <w:bCs/>
        <w:sz w:val="20"/>
        <w:szCs w:val="20"/>
      </w:rPr>
    </w:pPr>
  </w:p>
  <w:p w:rsidR="00A12529" w:rsidRDefault="00A12529">
    <w:pPr>
      <w:pStyle w:val="Piedepgina"/>
      <w:jc w:val="center"/>
      <w:rPr>
        <w:b/>
        <w:bCs/>
        <w:sz w:val="20"/>
        <w:szCs w:val="20"/>
      </w:rPr>
    </w:pPr>
  </w:p>
  <w:p w:rsidR="00A12529" w:rsidRDefault="00A12529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29" w:rsidRDefault="00A1252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529" w:rsidRDefault="00A12529">
      <w:r>
        <w:separator/>
      </w:r>
    </w:p>
  </w:footnote>
  <w:footnote w:type="continuationSeparator" w:id="0">
    <w:p w:rsidR="00A12529" w:rsidRDefault="00A12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29" w:rsidRDefault="00A12529">
    <w:pPr>
      <w:jc w:val="right"/>
      <w:rPr>
        <w:b/>
        <w:bCs/>
        <w:sz w:val="20"/>
        <w:szCs w:val="20"/>
      </w:rPr>
    </w:pPr>
  </w:p>
  <w:p w:rsidR="00A12529" w:rsidRDefault="00A12529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12529" w:rsidRDefault="00A12529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29" w:rsidRDefault="00A1252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29" w:rsidRPr="00237328" w:rsidRDefault="00A12529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29" w:rsidRDefault="00A1252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3C398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B11D6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2529"/>
    <w:rsid w:val="00A13460"/>
    <w:rsid w:val="00A4145E"/>
    <w:rsid w:val="00AA02A0"/>
    <w:rsid w:val="00AA0540"/>
    <w:rsid w:val="00AF4C25"/>
    <w:rsid w:val="00AF7C0B"/>
    <w:rsid w:val="00B27F39"/>
    <w:rsid w:val="00B33603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C3ED6"/>
    <w:rsid w:val="00CD10CC"/>
    <w:rsid w:val="00CD3D0B"/>
    <w:rsid w:val="00CD47D2"/>
    <w:rsid w:val="00CD667B"/>
    <w:rsid w:val="00D2112A"/>
    <w:rsid w:val="00D52AD2"/>
    <w:rsid w:val="00D73214"/>
    <w:rsid w:val="00D85577"/>
    <w:rsid w:val="00DA7EF2"/>
    <w:rsid w:val="00DB5644"/>
    <w:rsid w:val="00DE22A0"/>
    <w:rsid w:val="00DE77D1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D3B41-CA2B-4312-9C14-EC0A9A09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14</Pages>
  <Words>1463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32</cp:revision>
  <cp:lastPrinted>2017-11-06T12:28:00Z</cp:lastPrinted>
  <dcterms:created xsi:type="dcterms:W3CDTF">2017-03-21T17:06:00Z</dcterms:created>
  <dcterms:modified xsi:type="dcterms:W3CDTF">2018-04-10T14:43:00Z</dcterms:modified>
</cp:coreProperties>
</file>