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02C3E" w:rsidRDefault="00C02C3E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C02C3E" w:rsidRDefault="00C02C3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C02C3E" w:rsidRDefault="00C02C3E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216914" w:rsidP="00216914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C2E38">
              <w:rPr>
                <w:b/>
                <w:bCs/>
                <w:sz w:val="20"/>
                <w:szCs w:val="20"/>
              </w:rPr>
              <w:t>Nº</w:t>
            </w:r>
            <w:r>
              <w:rPr>
                <w:b/>
                <w:bCs/>
                <w:sz w:val="20"/>
                <w:szCs w:val="20"/>
              </w:rPr>
              <w:t xml:space="preserve"> 80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216914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216914">
              <w:rPr>
                <w:b/>
                <w:bCs/>
                <w:sz w:val="20"/>
                <w:szCs w:val="20"/>
              </w:rPr>
              <w:t xml:space="preserve"> </w:t>
            </w:r>
            <w:r w:rsidR="00216914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216914">
              <w:rPr>
                <w:rFonts w:ascii="Times New Roman" w:eastAsia="Arial" w:hAnsi="Times New Roman" w:cs="Times New Roman"/>
              </w:rPr>
              <w:t>3002-1418/17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r w:rsidR="002169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Quilmes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</w:t>
            </w:r>
            <w:r w:rsidR="002169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dependencias del </w:t>
            </w:r>
            <w:r w:rsidR="00C02C3E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="00216914">
              <w:rPr>
                <w:rFonts w:ascii="Times New Roman" w:hAnsi="Times New Roman" w:cs="Times New Roman"/>
                <w:b/>
                <w:sz w:val="20"/>
                <w:szCs w:val="20"/>
              </w:rPr>
              <w:t>inisterio Publico Fiscal y Ministerio Publico de la Defensa del Departamento Judicial de Quilmes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216914">
              <w:rPr>
                <w:b/>
                <w:bCs/>
                <w:sz w:val="16"/>
                <w:szCs w:val="16"/>
              </w:rPr>
              <w:t>JUDICIAL DEL QUILMES, CALLE HIPOLITO YRIGOYEN n° 475, DE LA CIUDAD DE QUILMES.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772544" w:rsidP="00BA5F91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 día </w:t>
            </w:r>
            <w:r w:rsidR="00BA5F9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24 de abril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BA5F9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2018, a las 13:00 </w:t>
            </w:r>
            <w:proofErr w:type="spellStart"/>
            <w:r w:rsidR="00BA5F9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</w:t>
            </w:r>
            <w:proofErr w:type="spellEnd"/>
            <w:r w:rsidR="00BA5F9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16914" w:rsidRDefault="00216914" w:rsidP="00216914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216914" w:rsidRDefault="00216914" w:rsidP="00216914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DEL QUILMES, CALLE HIPOLITO YRIGOYEN n° 475, DE LA CIUDAD DE QUILMES.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BA5F91" w:rsidP="00BA5F91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l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día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24 de abril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2018, a las 13:00 </w:t>
            </w:r>
            <w:proofErr w:type="spellStart"/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</w:t>
            </w:r>
            <w:proofErr w:type="spellEnd"/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Pr="00926E29" w:rsidRDefault="00C02C3E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C02C3E" w:rsidRPr="00926E29" w:rsidRDefault="00C02C3E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C02C3E" w:rsidRPr="00926E29" w:rsidRDefault="00C02C3E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C02C3E" w:rsidRPr="00926E29" w:rsidRDefault="00C02C3E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bookmarkStart w:id="0" w:name="_GoBack"/>
            <w:bookmarkEnd w:id="0"/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02C3E" w:rsidRDefault="00C02C3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C02C3E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BA5F91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Pr="00926E29" w:rsidRDefault="00C02C3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C02C3E" w:rsidRDefault="00C02C3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02C3E" w:rsidRPr="00926E29" w:rsidRDefault="00C02C3E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C02C3E" w:rsidRPr="00926E29" w:rsidRDefault="00C02C3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C02C3E" w:rsidRDefault="00C02C3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C02C3E" w:rsidRPr="00926E29" w:rsidRDefault="00C02C3E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Pr="00926E29" w:rsidRDefault="00C02C3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C02C3E" w:rsidRPr="00926E29" w:rsidRDefault="00C02C3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C02C3E" w:rsidRPr="00926E29" w:rsidRDefault="00C02C3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C02C3E" w:rsidRPr="00926E29" w:rsidRDefault="00C02C3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C02C3E" w:rsidRDefault="00C02C3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02C3E" w:rsidRDefault="00C02C3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02C3E" w:rsidRDefault="00C02C3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02C3E" w:rsidRDefault="00C02C3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02C3E" w:rsidRDefault="00C02C3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02C3E" w:rsidRDefault="00C02C3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02C3E" w:rsidRDefault="00C02C3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02C3E" w:rsidRDefault="00C02C3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02C3E" w:rsidRDefault="00C02C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C02C3E" w:rsidRPr="00926E29" w:rsidRDefault="00C02C3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C02C3E" w:rsidRPr="00926E29" w:rsidRDefault="00C02C3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C02C3E" w:rsidRPr="00926E29" w:rsidRDefault="00C02C3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C02C3E" w:rsidRPr="00926E29" w:rsidRDefault="00C02C3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C02C3E" w:rsidRDefault="00C02C3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02C3E" w:rsidRDefault="00C02C3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02C3E" w:rsidRDefault="00C02C3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02C3E" w:rsidRDefault="00C02C3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02C3E" w:rsidRDefault="00C02C3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02C3E" w:rsidRDefault="00C02C3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02C3E" w:rsidRDefault="00C02C3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02C3E" w:rsidRDefault="00C02C3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02C3E" w:rsidRDefault="00C02C3E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Pr="00926E29" w:rsidRDefault="00C02C3E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C02C3E" w:rsidRPr="00926E29" w:rsidRDefault="00C02C3E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C02C3E" w:rsidRPr="00926E29" w:rsidRDefault="00C02C3E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C02C3E" w:rsidRPr="00926E29" w:rsidRDefault="00C02C3E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C02C3E" w:rsidRPr="00926E29" w:rsidRDefault="00C02C3E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C02C3E" w:rsidRPr="00926E29" w:rsidRDefault="00C02C3E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02C3E" w:rsidRDefault="00C02C3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02C3E" w:rsidRDefault="00C02C3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Pr="00776075" w:rsidRDefault="00C02C3E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C02C3E" w:rsidRPr="00776075" w:rsidRDefault="00C02C3E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02C3E" w:rsidRDefault="00C02C3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C3E" w:rsidRDefault="00C02C3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02C3E" w:rsidRDefault="00C02C3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216914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1823AE" w:rsidP="00216914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</w:t>
            </w:r>
            <w:r w:rsidR="00216914">
              <w:rPr>
                <w:rFonts w:eastAsia="Arial"/>
                <w:sz w:val="22"/>
                <w:szCs w:val="22"/>
              </w:rPr>
              <w:t>1418/17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C02C3E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C02C3E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C3E" w:rsidRDefault="00C02C3E">
      <w:r>
        <w:separator/>
      </w:r>
    </w:p>
  </w:endnote>
  <w:endnote w:type="continuationSeparator" w:id="0">
    <w:p w:rsidR="00C02C3E" w:rsidRDefault="00C02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C3E" w:rsidRDefault="00C02C3E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C3E" w:rsidRDefault="00C02C3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C3E" w:rsidRDefault="00C02C3E">
    <w:pPr>
      <w:pStyle w:val="Piedepgina"/>
      <w:jc w:val="center"/>
      <w:rPr>
        <w:b/>
        <w:bCs/>
        <w:sz w:val="20"/>
        <w:szCs w:val="20"/>
      </w:rPr>
    </w:pPr>
  </w:p>
  <w:p w:rsidR="00C02C3E" w:rsidRDefault="00C02C3E">
    <w:pPr>
      <w:pStyle w:val="Piedepgina"/>
      <w:jc w:val="center"/>
      <w:rPr>
        <w:b/>
        <w:bCs/>
        <w:sz w:val="20"/>
        <w:szCs w:val="20"/>
      </w:rPr>
    </w:pPr>
  </w:p>
  <w:p w:rsidR="00C02C3E" w:rsidRDefault="00C02C3E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C3E" w:rsidRDefault="00C02C3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C3E" w:rsidRDefault="00C02C3E">
      <w:r>
        <w:separator/>
      </w:r>
    </w:p>
  </w:footnote>
  <w:footnote w:type="continuationSeparator" w:id="0">
    <w:p w:rsidR="00C02C3E" w:rsidRDefault="00C02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C3E" w:rsidRDefault="00C02C3E">
    <w:pPr>
      <w:jc w:val="right"/>
      <w:rPr>
        <w:b/>
        <w:bCs/>
        <w:sz w:val="20"/>
        <w:szCs w:val="20"/>
      </w:rPr>
    </w:pPr>
  </w:p>
  <w:p w:rsidR="00C02C3E" w:rsidRDefault="00C02C3E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02C3E" w:rsidRDefault="00C02C3E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C3E" w:rsidRDefault="00C02C3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C3E" w:rsidRPr="00237328" w:rsidRDefault="00C02C3E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C3E" w:rsidRDefault="00C02C3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16914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A5F91"/>
    <w:rsid w:val="00BB2B4C"/>
    <w:rsid w:val="00BD0135"/>
    <w:rsid w:val="00BE287E"/>
    <w:rsid w:val="00C02C3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30470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94F22-AD25-44AF-89D9-739D687AB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1474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Celeste Castro</cp:lastModifiedBy>
  <cp:revision>30</cp:revision>
  <cp:lastPrinted>2017-09-20T15:33:00Z</cp:lastPrinted>
  <dcterms:created xsi:type="dcterms:W3CDTF">2017-03-21T17:06:00Z</dcterms:created>
  <dcterms:modified xsi:type="dcterms:W3CDTF">2018-04-11T15:56:00Z</dcterms:modified>
</cp:coreProperties>
</file>