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9"/>
        <w:gridCol w:w="870"/>
        <w:gridCol w:w="61"/>
        <w:gridCol w:w="191"/>
        <w:gridCol w:w="2046"/>
        <w:gridCol w:w="553"/>
        <w:gridCol w:w="312"/>
        <w:gridCol w:w="595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924286">
            <w:pPr>
              <w:snapToGrid w:val="0"/>
              <w:rPr>
                <w:sz w:val="16"/>
                <w:szCs w:val="16"/>
                <w:lang w:val="es-ES" w:eastAsia="es-AR"/>
              </w:rPr>
            </w:pPr>
            <w:r w:rsidRPr="00924286"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AA007B" w:rsidRDefault="00AA007B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AA007B" w:rsidRDefault="00AA007B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AA007B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Dec.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AA007B">
              <w:rPr>
                <w:rFonts w:ascii="Times New Roman" w:eastAsia="Arial" w:hAnsi="Times New Roman" w:cs="Times New Roman"/>
              </w:rPr>
              <w:t>1456</w:t>
            </w:r>
            <w:r w:rsidR="000670E7">
              <w:rPr>
                <w:rFonts w:ascii="Times New Roman" w:eastAsia="Arial" w:hAnsi="Times New Roman" w:cs="Times New Roman"/>
              </w:rPr>
              <w:t>-2</w:t>
            </w:r>
            <w:r w:rsidR="00AA007B">
              <w:rPr>
                <w:rFonts w:ascii="Times New Roman" w:eastAsia="Arial" w:hAnsi="Times New Roman" w:cs="Times New Roman"/>
              </w:rPr>
              <w:t>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AA007B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AA007B">
              <w:rPr>
                <w:rFonts w:ascii="Times New Roman" w:hAnsi="Times New Roman" w:cs="Times New Roman"/>
                <w:b/>
                <w:color w:val="auto"/>
              </w:rPr>
              <w:t xml:space="preserve">Trenque Lauquen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>con destino a</w:t>
            </w:r>
            <w:r w:rsidR="00C5108C">
              <w:rPr>
                <w:rFonts w:ascii="Times New Roman" w:hAnsi="Times New Roman" w:cs="Times New Roman"/>
                <w:b/>
                <w:color w:val="auto"/>
              </w:rPr>
              <w:t xml:space="preserve"> la</w:t>
            </w:r>
            <w:r w:rsidR="00450AFA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AA007B">
              <w:rPr>
                <w:rFonts w:ascii="Times New Roman" w:hAnsi="Times New Roman" w:cs="Times New Roman"/>
                <w:b/>
                <w:color w:val="auto"/>
              </w:rPr>
              <w:t>Unidad de Causas Complejas y Estupefacientes del Departam</w:t>
            </w:r>
            <w:r w:rsidR="00450AFA">
              <w:rPr>
                <w:rFonts w:ascii="Times New Roman" w:hAnsi="Times New Roman" w:cs="Times New Roman"/>
                <w:b/>
                <w:color w:val="auto"/>
              </w:rPr>
              <w:t xml:space="preserve">ento Judicial de </w:t>
            </w:r>
            <w:r w:rsidR="00AA007B">
              <w:rPr>
                <w:rFonts w:ascii="Times New Roman" w:hAnsi="Times New Roman" w:cs="Times New Roman"/>
                <w:b/>
                <w:color w:val="auto"/>
              </w:rPr>
              <w:t>Trenque Lauquen</w:t>
            </w:r>
            <w:r w:rsidR="008709D9" w:rsidRPr="00732F7C">
              <w:rPr>
                <w:rFonts w:ascii="Times New Roman" w:hAnsi="Times New Roman" w:cs="Times New Roman"/>
                <w:b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AA007B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07B">
        <w:trPr>
          <w:trHeight w:val="275"/>
        </w:trPr>
        <w:tc>
          <w:tcPr>
            <w:tcW w:w="497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67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07B">
        <w:trPr>
          <w:cantSplit/>
          <w:trHeight w:val="342"/>
        </w:trPr>
        <w:tc>
          <w:tcPr>
            <w:tcW w:w="4972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AA007B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</w:t>
            </w:r>
            <w:r w:rsidR="00AA007B">
              <w:rPr>
                <w:rFonts w:ascii="Times New Roman" w:hAnsi="Times New Roman" w:cs="Times New Roman"/>
                <w:bCs/>
                <w:lang w:val="es-ES"/>
              </w:rPr>
              <w:t>GACIÓN DE ADMINISTRACIÓN DEPARTAMENTO JUDICIAL TRENQUE LAUQUEN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calle </w:t>
            </w:r>
            <w:r w:rsidR="00AA007B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Uruguay 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 w:rsidR="00AA007B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375</w:t>
            </w:r>
            <w:r w:rsidRPr="00AA007B">
              <w:rPr>
                <w:rFonts w:ascii="Times New Roman" w:hAnsi="Times New Roman" w:cs="Times New Roman"/>
                <w:b/>
                <w:color w:val="000000"/>
                <w:lang w:val="es-AR" w:eastAsia="es-AR"/>
              </w:rPr>
              <w:t xml:space="preserve"> </w:t>
            </w:r>
            <w:r w:rsidR="00AA007B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de la ciudad de</w:t>
            </w:r>
            <w:r w:rsidR="00AA007B">
              <w:rPr>
                <w:rFonts w:ascii="Times New Roman" w:hAnsi="Times New Roman" w:cs="Times New Roman"/>
                <w:bCs/>
                <w:lang w:val="es-ES"/>
              </w:rPr>
              <w:t xml:space="preserve"> Trenque</w:t>
            </w:r>
            <w:r w:rsidR="00AA007B" w:rsidRPr="00AA007B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 w:rsidR="00AA007B">
              <w:rPr>
                <w:rFonts w:ascii="Times New Roman" w:hAnsi="Times New Roman" w:cs="Times New Roman"/>
                <w:bCs/>
                <w:lang w:val="es-ES"/>
              </w:rPr>
              <w:t>Lauquen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  <w:gridSpan w:val="8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151F12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77E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26</w:t>
            </w:r>
            <w:r w:rsidR="00AA007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Octu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bre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C31C4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2F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7248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8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A007B" w:rsidRDefault="00AA007B" w:rsidP="00AA007B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</w:t>
            </w:r>
            <w:r>
              <w:rPr>
                <w:rFonts w:ascii="Times New Roman" w:hAnsi="Times New Roman" w:cs="Times New Roman"/>
                <w:bCs/>
                <w:lang w:val="es-ES"/>
              </w:rPr>
              <w:t>GACIÓN DE ADMINISTRACIÓN DEPARTAMENTO JUDICIAL TRENQUE LAUQUEN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calle Uruguay  N° 375</w:t>
            </w:r>
            <w:r w:rsidRPr="00AA007B">
              <w:rPr>
                <w:rFonts w:ascii="Times New Roman" w:hAnsi="Times New Roman" w:cs="Times New Roman"/>
                <w:b/>
                <w:color w:val="000000"/>
                <w:lang w:val="es-AR" w:eastAsia="es-AR"/>
              </w:rPr>
              <w:t xml:space="preserve">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de la ciudad de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 Trenque</w:t>
            </w:r>
            <w:r w:rsidRPr="00AA007B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s-ES"/>
              </w:rPr>
              <w:t>Lauquen</w:t>
            </w:r>
          </w:p>
          <w:p w:rsidR="0057417D" w:rsidRPr="00181BF6" w:rsidRDefault="0057417D" w:rsidP="00AA007B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AA007B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bookmarkStart w:id="0" w:name="_GoBack"/>
            <w:bookmarkEnd w:id="0"/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77E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26 </w:t>
            </w:r>
            <w:r w:rsidR="00AA007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Octubre</w:t>
            </w:r>
            <w:r w:rsidR="00AA007B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 202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AA007B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924286" w:rsidP="006D4830">
            <w:pPr>
              <w:rPr>
                <w:rFonts w:ascii="Times New Roman" w:hAnsi="Times New Roman" w:cs="Times New Roman"/>
              </w:rPr>
            </w:pPr>
            <w:r w:rsidRPr="0092428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AA007B" w:rsidRPr="004477A4" w:rsidRDefault="00AA007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AA007B" w:rsidRPr="004477A4" w:rsidRDefault="00AA007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924286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92428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924286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inc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24286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 w:rsidRPr="0092428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2428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D4830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924286">
            <w:pPr>
              <w:rPr>
                <w:rFonts w:ascii="Times New Roman" w:hAnsi="Times New Roman" w:cs="Times New Roman"/>
              </w:rPr>
            </w:pPr>
            <w:r w:rsidRPr="00924286"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AA007B" w:rsidRPr="00FC2D01" w:rsidRDefault="00AA007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AA007B" w:rsidRPr="00FC2D01" w:rsidRDefault="00AA007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A007B" w:rsidRPr="00FC2D01" w:rsidRDefault="00AA007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924286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286"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Apellido,   Poderdante ó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924286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924286"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AA007B" w:rsidRDefault="00AA007B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92428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924286"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92428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924286"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924286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924286"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92428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92428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 w:rsidRPr="00924286"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AA007B" w:rsidRDefault="00AA007B" w:rsidP="00AA007B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- Subjefe del Departamento de Locaciones de Inmuebles y Gestión de Seguros</w:t>
      </w:r>
    </w:p>
    <w:p w:rsidR="00AA007B" w:rsidRDefault="00AA007B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Benitez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Dr. Gabriel Toigo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Lic. Bruno Paolucci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 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lastRenderedPageBreak/>
        <w:t>( ii)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A007B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75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450AFA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57417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  <w:r w:rsidR="00AA007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456</w:t>
            </w: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AA007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</w:t>
                  </w:r>
                  <w:r w:rsidR="00AA007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(36)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D6D" w:rsidRDefault="00411D6D">
      <w:r>
        <w:separator/>
      </w:r>
    </w:p>
  </w:endnote>
  <w:endnote w:type="continuationSeparator" w:id="0">
    <w:p w:rsidR="00411D6D" w:rsidRDefault="00411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07B" w:rsidRDefault="00AA007B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07B" w:rsidRDefault="00AA007B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07B" w:rsidRDefault="00AA007B">
    <w:pPr>
      <w:pStyle w:val="Piedepgina"/>
      <w:jc w:val="center"/>
      <w:rPr>
        <w:b/>
        <w:bCs/>
        <w:sz w:val="20"/>
        <w:szCs w:val="20"/>
      </w:rPr>
    </w:pPr>
  </w:p>
  <w:p w:rsidR="00AA007B" w:rsidRDefault="00AA007B">
    <w:pPr>
      <w:pStyle w:val="Piedepgina"/>
      <w:jc w:val="center"/>
      <w:rPr>
        <w:b/>
        <w:bCs/>
        <w:sz w:val="20"/>
        <w:szCs w:val="20"/>
      </w:rPr>
    </w:pPr>
  </w:p>
  <w:p w:rsidR="00AA007B" w:rsidRDefault="00AA007B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07B" w:rsidRDefault="00AA007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D6D" w:rsidRDefault="00411D6D">
      <w:r>
        <w:separator/>
      </w:r>
    </w:p>
  </w:footnote>
  <w:footnote w:type="continuationSeparator" w:id="0">
    <w:p w:rsidR="00411D6D" w:rsidRDefault="00411D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07B" w:rsidRDefault="00AA007B">
    <w:pPr>
      <w:jc w:val="right"/>
      <w:rPr>
        <w:b/>
        <w:bCs/>
        <w:sz w:val="20"/>
        <w:szCs w:val="20"/>
      </w:rPr>
    </w:pPr>
  </w:p>
  <w:p w:rsidR="00AA007B" w:rsidRDefault="00AA007B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AA007B" w:rsidRDefault="00AA007B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07B" w:rsidRDefault="00AA007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07B" w:rsidRPr="007C36DC" w:rsidRDefault="00AA007B" w:rsidP="007C36DC">
    <w:pPr>
      <w:pStyle w:val="Encabezad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07B" w:rsidRDefault="00AA007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8002"/>
  </w:hdrShapeDefaults>
  <w:footnotePr>
    <w:footnote w:id="-1"/>
    <w:footnote w:id="0"/>
  </w:footnotePr>
  <w:endnotePr>
    <w:endnote w:id="-1"/>
    <w:endnote w:id="0"/>
  </w:endnotePr>
  <w:compat/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83A82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11D6D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417D"/>
    <w:rsid w:val="00576088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80F27"/>
    <w:rsid w:val="008945EC"/>
    <w:rsid w:val="00897AC4"/>
    <w:rsid w:val="008C0E94"/>
    <w:rsid w:val="008C2604"/>
    <w:rsid w:val="008C3FEC"/>
    <w:rsid w:val="008E0201"/>
    <w:rsid w:val="008E1098"/>
    <w:rsid w:val="008E76A3"/>
    <w:rsid w:val="008F527B"/>
    <w:rsid w:val="008F6900"/>
    <w:rsid w:val="00923AE7"/>
    <w:rsid w:val="00924286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77E27"/>
    <w:rsid w:val="00A91D43"/>
    <w:rsid w:val="00AA007B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Epgrafe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F67F8-D4C3-41B5-BE3F-FF9109E31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16</Pages>
  <Words>1755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andrea bibiana machado</cp:lastModifiedBy>
  <cp:revision>21</cp:revision>
  <cp:lastPrinted>2021-09-27T21:46:00Z</cp:lastPrinted>
  <dcterms:created xsi:type="dcterms:W3CDTF">2021-04-29T12:19:00Z</dcterms:created>
  <dcterms:modified xsi:type="dcterms:W3CDTF">2021-10-05T16:59:00Z</dcterms:modified>
</cp:coreProperties>
</file>